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1660E" w14:textId="03B893A0" w:rsidR="00432A7E" w:rsidRPr="004C164F" w:rsidRDefault="00432A7E" w:rsidP="009605AF">
      <w:pPr>
        <w:spacing w:before="240" w:after="0" w:line="300" w:lineRule="atLeast"/>
        <w:jc w:val="center"/>
        <w:rPr>
          <w:sz w:val="28"/>
          <w:szCs w:val="28"/>
        </w:rPr>
      </w:pPr>
      <w:r w:rsidRPr="004C164F">
        <w:rPr>
          <w:rFonts w:ascii="Arial" w:hAnsi="Arial" w:cs="Arial"/>
          <w:b/>
          <w:bCs/>
          <w:caps/>
          <w:sz w:val="28"/>
          <w:szCs w:val="28"/>
        </w:rPr>
        <w:t xml:space="preserve">PROCESSO LICITATÓRIO Nº </w:t>
      </w:r>
      <w:r w:rsidR="00E96431">
        <w:rPr>
          <w:rFonts w:ascii="Arial" w:hAnsi="Arial" w:cs="Arial"/>
          <w:b/>
          <w:bCs/>
          <w:caps/>
          <w:sz w:val="28"/>
          <w:szCs w:val="28"/>
        </w:rPr>
        <w:t>032/2025</w:t>
      </w:r>
    </w:p>
    <w:p w14:paraId="5D85014C" w14:textId="4E34AD63" w:rsidR="00432A7E" w:rsidRPr="004C164F" w:rsidRDefault="00432A7E" w:rsidP="009605AF">
      <w:pPr>
        <w:spacing w:before="240" w:after="0" w:line="300" w:lineRule="atLeast"/>
        <w:jc w:val="center"/>
        <w:rPr>
          <w:sz w:val="28"/>
          <w:szCs w:val="28"/>
        </w:rPr>
      </w:pPr>
      <w:r w:rsidRPr="004C164F">
        <w:rPr>
          <w:rFonts w:ascii="Arial" w:hAnsi="Arial" w:cs="Arial"/>
          <w:b/>
          <w:bCs/>
          <w:caps/>
          <w:sz w:val="28"/>
          <w:szCs w:val="28"/>
        </w:rPr>
        <w:t xml:space="preserve">Edital - INEXIGIBILIDADE nº </w:t>
      </w:r>
      <w:r w:rsidR="00E96431">
        <w:rPr>
          <w:rFonts w:ascii="Arial" w:hAnsi="Arial" w:cs="Arial"/>
          <w:b/>
          <w:bCs/>
          <w:caps/>
          <w:sz w:val="28"/>
          <w:szCs w:val="28"/>
        </w:rPr>
        <w:t>013/2025</w:t>
      </w:r>
    </w:p>
    <w:p w14:paraId="528FB51F" w14:textId="77777777" w:rsidR="00432A7E" w:rsidRPr="004C164F" w:rsidRDefault="00432A7E" w:rsidP="009605AF">
      <w:pPr>
        <w:spacing w:before="240" w:after="0" w:line="300" w:lineRule="atLeast"/>
        <w:jc w:val="center"/>
        <w:rPr>
          <w:sz w:val="28"/>
          <w:szCs w:val="28"/>
        </w:rPr>
      </w:pPr>
      <w:r w:rsidRPr="004C164F">
        <w:rPr>
          <w:rFonts w:ascii="Arial" w:hAnsi="Arial" w:cs="Arial"/>
          <w:b/>
          <w:bCs/>
          <w:caps/>
          <w:sz w:val="28"/>
          <w:szCs w:val="28"/>
        </w:rPr>
        <w:t>TIPO: CREDENCIAMENTO</w:t>
      </w:r>
    </w:p>
    <w:p w14:paraId="6E245168" w14:textId="386E4714" w:rsidR="00432A7E" w:rsidRPr="00A779EB" w:rsidRDefault="00432A7E" w:rsidP="009605AF">
      <w:pPr>
        <w:pStyle w:val="Default"/>
        <w:spacing w:before="240" w:line="300" w:lineRule="atLeast"/>
        <w:jc w:val="both"/>
      </w:pPr>
      <w:r w:rsidRPr="00A779EB">
        <w:rPr>
          <w:b/>
        </w:rPr>
        <w:t>O MUNICÍPIO DE BONFINÓPOLIS DE MINAS</w:t>
      </w:r>
      <w:r w:rsidRPr="00A779EB">
        <w:t>, Estado de Minas Gerais,</w:t>
      </w:r>
      <w:r>
        <w:t xml:space="preserve"> </w:t>
      </w:r>
      <w:r w:rsidRPr="00A779EB">
        <w:rPr>
          <w:rFonts w:eastAsiaTheme="minorHAnsi"/>
        </w:rPr>
        <w:t xml:space="preserve">através de sua SECRETARIA MUNICIPAL DE </w:t>
      </w:r>
      <w:r w:rsidR="00D1632C">
        <w:t>ADMINISTRAÇÃO E PLANEJAMENTO</w:t>
      </w:r>
      <w:r w:rsidRPr="00A779EB">
        <w:rPr>
          <w:rFonts w:eastAsiaTheme="minorHAnsi"/>
        </w:rPr>
        <w:t xml:space="preserve">, levam ao conhecimento dos interessados que, na forma da Lei nº 14.133 de 1 de abril de 2021, fará realizar </w:t>
      </w:r>
      <w:r w:rsidRPr="00A779EB">
        <w:rPr>
          <w:rFonts w:eastAsiaTheme="minorHAnsi"/>
          <w:b/>
          <w:bCs/>
        </w:rPr>
        <w:t>CREDENCIAMENTO</w:t>
      </w:r>
      <w:r w:rsidRPr="00A779EB">
        <w:rPr>
          <w:rStyle w:val="Forte"/>
        </w:rPr>
        <w:t xml:space="preserve">, </w:t>
      </w:r>
      <w:r w:rsidRPr="00A779EB">
        <w:t>regido pela Lei Federal nº 14.133/21 e alterações posteriores</w:t>
      </w:r>
      <w:r>
        <w:t xml:space="preserve"> e </w:t>
      </w:r>
      <w:r w:rsidRPr="00A779EB">
        <w:t xml:space="preserve">Decreto nº </w:t>
      </w:r>
      <w:r w:rsidRPr="00A779EB">
        <w:rPr>
          <w:rFonts w:eastAsia="Times New Roman"/>
        </w:rPr>
        <w:t xml:space="preserve">1.332 </w:t>
      </w:r>
      <w:r w:rsidRPr="00A779EB">
        <w:t>de 10 de janeiro de 2024</w:t>
      </w:r>
      <w:r>
        <w:t xml:space="preserve"> </w:t>
      </w:r>
      <w:r w:rsidRPr="00A779EB">
        <w:rPr>
          <w:rFonts w:eastAsia="Times New Roman"/>
        </w:rPr>
        <w:t xml:space="preserve">e </w:t>
      </w:r>
      <w:r w:rsidRPr="00A779EB">
        <w:t>demais condições fixadas neste instrumento convocatório.</w:t>
      </w:r>
    </w:p>
    <w:p w14:paraId="0253F93F" w14:textId="1A0A3E49" w:rsidR="00432A7E" w:rsidRDefault="00432A7E" w:rsidP="009605AF">
      <w:pPr>
        <w:pStyle w:val="Default"/>
        <w:spacing w:before="240" w:line="300" w:lineRule="atLeast"/>
        <w:jc w:val="both"/>
        <w:rPr>
          <w:rFonts w:eastAsiaTheme="minorHAnsi"/>
        </w:rPr>
      </w:pPr>
      <w:r w:rsidRPr="00A779EB">
        <w:rPr>
          <w:rFonts w:eastAsiaTheme="minorHAnsi"/>
        </w:rPr>
        <w:t>Os trabalhos serão conduzidos por servidor designado, denominado Agente de Contratação</w:t>
      </w:r>
      <w:r>
        <w:rPr>
          <w:rFonts w:eastAsiaTheme="minorHAnsi"/>
        </w:rPr>
        <w:t xml:space="preserve">. </w:t>
      </w:r>
      <w:r w:rsidRPr="00A779EB">
        <w:rPr>
          <w:rFonts w:eastAsiaTheme="minorHAnsi"/>
        </w:rPr>
        <w:t>O servidor terá, dentre outras, as seguintes atribuições: coordenar o processo licitatório; receber, examinar e decidir as impugnações e consultas ao edital, apoiado pelo setor responsável pela sua elaboração;</w:t>
      </w:r>
      <w:r>
        <w:rPr>
          <w:rFonts w:eastAsiaTheme="minorHAnsi"/>
        </w:rPr>
        <w:t xml:space="preserve"> </w:t>
      </w:r>
      <w:r w:rsidRPr="00A779EB">
        <w:rPr>
          <w:rFonts w:eastAsiaTheme="minorHAnsi"/>
        </w:rPr>
        <w:t>verificar a conformidade da proposta com os requisitos estabelecidos neste edital; verificar e julgar as condições de habilitação; receber, examinar e decidir os recursos, encaminhando à autoridade competente quando mantiver sua decisão; indicar o credenciado no certame; adjudicar o objeto, quando não houver recurso; conduzir os trabalhos da equipe de apoio; e encaminhar o processo devidamente instruído a autoridade superior e propor a homologação</w:t>
      </w:r>
      <w:r>
        <w:rPr>
          <w:rFonts w:eastAsiaTheme="minorHAnsi"/>
        </w:rPr>
        <w:t>.</w:t>
      </w:r>
    </w:p>
    <w:p w14:paraId="6A8DA01B" w14:textId="77777777" w:rsidR="00432A7E" w:rsidRPr="00432A7E"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432A7E">
        <w:rPr>
          <w:rFonts w:ascii="Arial" w:hAnsi="Arial" w:cs="Arial"/>
          <w:b/>
          <w:bCs/>
          <w:u w:val="single"/>
        </w:rPr>
        <w:t>DO OBJETO</w:t>
      </w:r>
    </w:p>
    <w:p w14:paraId="56440AD2" w14:textId="2636E986" w:rsidR="00432A7E" w:rsidRPr="00275C68" w:rsidRDefault="00432A7E" w:rsidP="0081123D">
      <w:pPr>
        <w:pStyle w:val="PargrafodaLista"/>
        <w:numPr>
          <w:ilvl w:val="1"/>
          <w:numId w:val="13"/>
        </w:numPr>
        <w:spacing w:before="240" w:line="300" w:lineRule="atLeast"/>
        <w:ind w:left="0" w:firstLine="0"/>
        <w:jc w:val="both"/>
        <w:rPr>
          <w:rFonts w:ascii="Arial" w:hAnsi="Arial" w:cs="Arial"/>
        </w:rPr>
      </w:pPr>
      <w:r w:rsidRPr="00275C68">
        <w:rPr>
          <w:rFonts w:ascii="Arial" w:hAnsi="Arial" w:cs="Arial"/>
        </w:rPr>
        <w:t xml:space="preserve">O objeto da presente licitação é </w:t>
      </w:r>
      <w:bookmarkStart w:id="0" w:name="_Hlk193557486"/>
      <w:r w:rsidR="00550462" w:rsidRPr="00275C68">
        <w:rPr>
          <w:rFonts w:ascii="Arial" w:hAnsi="Arial" w:cs="Arial"/>
        </w:rPr>
        <w:t xml:space="preserve">CREDENCIAMENTO PARA CONTRATAÇÃO DE EMPRESAS PARA </w:t>
      </w:r>
      <w:r w:rsidR="00275C68" w:rsidRPr="00275C68">
        <w:rPr>
          <w:rFonts w:ascii="Arial" w:hAnsi="Arial" w:cs="Arial"/>
        </w:rPr>
        <w:t>PRESTAÇÃO DE SERVIÇO DE ORNAMENTAÇÃO EM REUNIÕES, EVENTOS</w:t>
      </w:r>
      <w:r w:rsidR="00275C68">
        <w:rPr>
          <w:rFonts w:ascii="Arial" w:hAnsi="Arial" w:cs="Arial"/>
        </w:rPr>
        <w:t xml:space="preserve"> </w:t>
      </w:r>
      <w:r w:rsidR="00275C68" w:rsidRPr="00275C68">
        <w:rPr>
          <w:rFonts w:ascii="Arial" w:hAnsi="Arial" w:cs="Arial"/>
        </w:rPr>
        <w:t>E FESTIVIDADES, COM FORNECIMENTO DE MATERIAIS, PARA ATENDER A ADMINISTRAÇÃO MUNICIPAL</w:t>
      </w:r>
      <w:r w:rsidR="00275C68">
        <w:rPr>
          <w:rFonts w:ascii="Arial" w:hAnsi="Arial" w:cs="Arial"/>
        </w:rPr>
        <w:t xml:space="preserve">, </w:t>
      </w:r>
      <w:r w:rsidR="00550462" w:rsidRPr="00275C68">
        <w:rPr>
          <w:rFonts w:ascii="Arial" w:hAnsi="Arial" w:cs="Arial"/>
        </w:rPr>
        <w:t>CONFORME ESPECIFICAÇÕES CONTIDAS NO EDITAL.</w:t>
      </w:r>
      <w:bookmarkEnd w:id="0"/>
    </w:p>
    <w:p w14:paraId="6C596E0D" w14:textId="46E8F1B2" w:rsidR="004B09AA" w:rsidRDefault="00432A7E" w:rsidP="009605AF">
      <w:pPr>
        <w:pStyle w:val="PargrafodaLista"/>
        <w:numPr>
          <w:ilvl w:val="1"/>
          <w:numId w:val="13"/>
        </w:numPr>
        <w:spacing w:before="240" w:line="300" w:lineRule="atLeast"/>
        <w:ind w:left="0" w:firstLine="0"/>
        <w:jc w:val="both"/>
        <w:rPr>
          <w:rFonts w:ascii="Arial" w:hAnsi="Arial" w:cs="Arial"/>
        </w:rPr>
      </w:pPr>
      <w:r w:rsidRPr="00432A7E">
        <w:rPr>
          <w:rFonts w:ascii="Arial" w:hAnsi="Arial" w:cs="Arial"/>
        </w:rPr>
        <w:t xml:space="preserve">Para elaboração da sua proposta o licitante deverá considerar a especificação do item, inclusive quanto à unidade de medida e valores, contida neste Termo de </w:t>
      </w:r>
      <w:r w:rsidRPr="001B79ED">
        <w:rPr>
          <w:rFonts w:ascii="Arial" w:hAnsi="Arial" w:cs="Arial"/>
        </w:rPr>
        <w:t xml:space="preserve">Referência do Edital de Chamada Pública/Credenciamento nº </w:t>
      </w:r>
      <w:r w:rsidR="00E96431">
        <w:rPr>
          <w:rFonts w:ascii="Arial" w:hAnsi="Arial" w:cs="Arial"/>
        </w:rPr>
        <w:t>032/2025</w:t>
      </w:r>
      <w:r w:rsidR="004B09AA">
        <w:rPr>
          <w:rFonts w:ascii="Arial" w:hAnsi="Arial" w:cs="Arial"/>
        </w:rPr>
        <w:t xml:space="preserve">. </w:t>
      </w:r>
    </w:p>
    <w:p w14:paraId="4EE5DF71" w14:textId="5394CD12" w:rsidR="00432A7E" w:rsidRPr="00432A7E"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432A7E">
        <w:rPr>
          <w:rFonts w:ascii="Arial" w:hAnsi="Arial" w:cs="Arial"/>
          <w:b/>
          <w:bCs/>
          <w:u w:val="single"/>
        </w:rPr>
        <w:t xml:space="preserve">INFORMAÇÕES INICIAIS, ESCLARECIMENTOS E IMPUGNAÇÕES </w:t>
      </w:r>
    </w:p>
    <w:p w14:paraId="63B9C166"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O presente credenciamento é regido pelo art. 79 da Lei nº 14.133 de 1 de abril de 2021, com alterações posteriores e Decreto nº 1.332 de 10 de janeiro de 2024, aplicando-se, no que couber, os princípios de direito público, suplementados pelo direito privado, e as regras capituladas neste CREDENCIAMENTO. </w:t>
      </w:r>
    </w:p>
    <w:p w14:paraId="683D4D9A"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O critério de seleção é o previsto no art. 79, inciso I, da Lei Federal nº 14.133/2021 e Decreto nº 1.332 de 10 de janeiro de 2024, art. 3º, inciso I, ou seja, paralela e não </w:t>
      </w:r>
      <w:r w:rsidRPr="00432A7E">
        <w:rPr>
          <w:rFonts w:ascii="Arial" w:hAnsi="Arial" w:cs="Arial"/>
        </w:rPr>
        <w:lastRenderedPageBreak/>
        <w:t>excludente: caso em que é viável e vantajosa para a Administração a realização de contratações simultâneas em condições padronizadas.</w:t>
      </w:r>
    </w:p>
    <w:p w14:paraId="12D70E33" w14:textId="12534081"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O CREDENCIAMENTO será realizado a partir do dia </w:t>
      </w:r>
      <w:r w:rsidR="000F4072">
        <w:rPr>
          <w:rFonts w:ascii="Arial" w:hAnsi="Arial" w:cs="Arial"/>
        </w:rPr>
        <w:t>2</w:t>
      </w:r>
      <w:r w:rsidR="00275C68">
        <w:rPr>
          <w:rFonts w:ascii="Arial" w:hAnsi="Arial" w:cs="Arial"/>
        </w:rPr>
        <w:t>4</w:t>
      </w:r>
      <w:r w:rsidR="00CA6B3D">
        <w:rPr>
          <w:rFonts w:ascii="Arial" w:hAnsi="Arial" w:cs="Arial"/>
        </w:rPr>
        <w:t>/0</w:t>
      </w:r>
      <w:r w:rsidR="00275C68">
        <w:rPr>
          <w:rFonts w:ascii="Arial" w:hAnsi="Arial" w:cs="Arial"/>
        </w:rPr>
        <w:t>3</w:t>
      </w:r>
      <w:r w:rsidR="00CA6B3D">
        <w:rPr>
          <w:rFonts w:ascii="Arial" w:hAnsi="Arial" w:cs="Arial"/>
        </w:rPr>
        <w:t>/2025</w:t>
      </w:r>
      <w:r w:rsidRPr="00432A7E">
        <w:rPr>
          <w:rFonts w:ascii="Arial" w:hAnsi="Arial" w:cs="Arial"/>
        </w:rPr>
        <w:t>, no horário das 07h às 1</w:t>
      </w:r>
      <w:r w:rsidR="00275C68">
        <w:rPr>
          <w:rFonts w:ascii="Arial" w:hAnsi="Arial" w:cs="Arial"/>
        </w:rPr>
        <w:t>3</w:t>
      </w:r>
      <w:r w:rsidRPr="00432A7E">
        <w:rPr>
          <w:rFonts w:ascii="Arial" w:hAnsi="Arial" w:cs="Arial"/>
        </w:rPr>
        <w:t>h, pelo modo presencial na sede da Prefeitura Municipal.</w:t>
      </w:r>
    </w:p>
    <w:p w14:paraId="5F487AAA"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 A vigência deste Edital de Credenciamento será de 12 (doze) meses, a contar da data de sua publicação, podendo ser revogado ou prorrogado por ato próprio da autoridade competente, na forma da Lei.</w:t>
      </w:r>
    </w:p>
    <w:p w14:paraId="7A96B82D"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credenciamento não estabelece a obrigação desta Administração em efetivar a contratação, face à sua precariedade e, por isso, a qualquer momento, as partes poderão denunciar o credenciamento, na forma estabelecida neste edital.</w:t>
      </w:r>
    </w:p>
    <w:p w14:paraId="0324902F"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Qualquer pessoa é parte legítima para impugnar este Edital por irregularidade na aplicação da Lei nº 14.133, de 2021, devendo protocolar o pedido até 3 (três) dias úteis antes da data estabelecida para início do credenciamento.</w:t>
      </w:r>
    </w:p>
    <w:p w14:paraId="2CBC1C0A"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A impugnação e o pedido de esclarecimento poderão ser realizados por forma presencial ou eletrônica, através do e-mail: </w:t>
      </w:r>
      <w:hyperlink r:id="rId7" w:history="1">
        <w:r w:rsidRPr="00432A7E">
          <w:rPr>
            <w:rFonts w:ascii="Arial" w:hAnsi="Arial" w:cs="Arial"/>
          </w:rPr>
          <w:t>licitabonfinopolis@gmail.com</w:t>
        </w:r>
      </w:hyperlink>
      <w:r w:rsidRPr="00432A7E">
        <w:rPr>
          <w:rFonts w:ascii="Arial" w:hAnsi="Arial" w:cs="Arial"/>
        </w:rPr>
        <w:t>.</w:t>
      </w:r>
    </w:p>
    <w:p w14:paraId="478C719E"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resposta à impugnação ou ao pedido de esclarecimento será divulgado, através do e-mail no prazo de até 3 (três) dias úteis.</w:t>
      </w:r>
    </w:p>
    <w:p w14:paraId="71EF9DE7"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Caberá a Comissão de contratação, auxiliados pelos responsáveis pela elaboração do Edital e dos anexos, decidir sobre a impugnação ou sobre o pedido de esclarecimento.</w:t>
      </w:r>
    </w:p>
    <w:p w14:paraId="10898927"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As impugnações e pedidos de esclarecimentos não suspendem os prazos previstos no certame.</w:t>
      </w:r>
    </w:p>
    <w:p w14:paraId="075F55BE"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concessão de efeito suspensivo à impugnação é medida excepcional e deverá ser motivada pela Comissão de Contratação nos autos do procedimento licitatório.</w:t>
      </w:r>
    </w:p>
    <w:p w14:paraId="6F6912D1"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Não serão conhecidas as impugnações e pedidos de esclarecimentos protocolizados por meio diverso do previsto neste instrumento.  </w:t>
      </w:r>
    </w:p>
    <w:p w14:paraId="2D03CFFE" w14:textId="77777777" w:rsidR="00432A7E" w:rsidRPr="00432A7E"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432A7E">
        <w:rPr>
          <w:rFonts w:ascii="Arial" w:hAnsi="Arial" w:cs="Arial"/>
          <w:b/>
          <w:bCs/>
          <w:u w:val="single"/>
        </w:rPr>
        <w:t>DA FINALIDADE</w:t>
      </w:r>
    </w:p>
    <w:p w14:paraId="064F04B1" w14:textId="64B9997C"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O presente credenciamento tem por finalidade atender a demanda </w:t>
      </w:r>
      <w:r w:rsidR="00275C68">
        <w:rPr>
          <w:rFonts w:ascii="Arial" w:hAnsi="Arial" w:cs="Arial"/>
        </w:rPr>
        <w:t xml:space="preserve">de todas as </w:t>
      </w:r>
      <w:r w:rsidRPr="00432A7E">
        <w:rPr>
          <w:rFonts w:ascii="Arial" w:hAnsi="Arial" w:cs="Arial"/>
        </w:rPr>
        <w:t>Secretaria</w:t>
      </w:r>
      <w:r w:rsidR="00275C68">
        <w:rPr>
          <w:rFonts w:ascii="Arial" w:hAnsi="Arial" w:cs="Arial"/>
        </w:rPr>
        <w:t>s</w:t>
      </w:r>
      <w:r w:rsidRPr="00432A7E">
        <w:rPr>
          <w:rFonts w:ascii="Arial" w:hAnsi="Arial" w:cs="Arial"/>
        </w:rPr>
        <w:t xml:space="preserve"> </w:t>
      </w:r>
      <w:r w:rsidR="00275C68">
        <w:rPr>
          <w:rFonts w:ascii="Arial" w:hAnsi="Arial" w:cs="Arial"/>
        </w:rPr>
        <w:t xml:space="preserve">do </w:t>
      </w:r>
      <w:r w:rsidR="00110086">
        <w:rPr>
          <w:rFonts w:ascii="Arial" w:hAnsi="Arial" w:cs="Arial"/>
        </w:rPr>
        <w:t>M</w:t>
      </w:r>
      <w:r w:rsidRPr="00432A7E">
        <w:rPr>
          <w:rFonts w:ascii="Arial" w:hAnsi="Arial" w:cs="Arial"/>
        </w:rPr>
        <w:t>unicípio de Bonfinópolis de Minas – MG.</w:t>
      </w:r>
    </w:p>
    <w:p w14:paraId="20739D5F" w14:textId="77777777" w:rsidR="00432A7E" w:rsidRPr="00432A7E"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432A7E">
        <w:rPr>
          <w:rFonts w:ascii="Arial" w:hAnsi="Arial" w:cs="Arial"/>
          <w:b/>
          <w:bCs/>
          <w:u w:val="single"/>
        </w:rPr>
        <w:t>DA PARTICIPAÇÃO NO CREDENCIAMENTO</w:t>
      </w:r>
    </w:p>
    <w:p w14:paraId="0E68F94A"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Poderão participar desse Chamamento Público todos os interessados que desempenhem atividades pertinentes e compatível com o objeto do credenciamento e </w:t>
      </w:r>
      <w:r w:rsidRPr="00432A7E">
        <w:rPr>
          <w:rFonts w:ascii="Arial" w:hAnsi="Arial" w:cs="Arial"/>
        </w:rPr>
        <w:lastRenderedPageBreak/>
        <w:t>que atendam a todas as exigências, especificações e normas contidas neste edital e seus anexos.</w:t>
      </w:r>
    </w:p>
    <w:p w14:paraId="6C305310"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MUNICÍPIO poderá revogar o presente credenciamento por interesse público, devidamente justificado, sem que caiba ao participante direito a indenização, salvo em caso de dano efetivo disso resultante e na forma da lei.</w:t>
      </w:r>
    </w:p>
    <w:p w14:paraId="14EF7C15"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MUNICÍPIO poderá realizar diligências, a qualquer momento, com o objetivo de verificar se a documentação apresentada atende às exigências contidas no edital, bem como, de toda a documentação apresentada pelos interessados no credenciamento, podendo exigir apresentação de documentação complementar, tais como, contratos ou ordens de serviços, que comprovem os serviços executados.</w:t>
      </w:r>
    </w:p>
    <w:p w14:paraId="4278016D"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Não poderão participar de qualquer fase do processo a(s) PROPONENTE(S) que se enquadre(m) em uma ou mais das situações a seguir:</w:t>
      </w:r>
    </w:p>
    <w:p w14:paraId="5439B8BE"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interessados</w:t>
      </w:r>
      <w:r w:rsidRPr="00123563">
        <w:rPr>
          <w:rFonts w:ascii="Arial" w:hAnsi="Arial" w:cs="Arial"/>
          <w:spacing w:val="42"/>
        </w:rPr>
        <w:t xml:space="preserve"> </w:t>
      </w:r>
      <w:r w:rsidRPr="00123563">
        <w:rPr>
          <w:rFonts w:ascii="Arial" w:hAnsi="Arial" w:cs="Arial"/>
        </w:rPr>
        <w:t>que</w:t>
      </w:r>
      <w:r w:rsidRPr="00123563">
        <w:rPr>
          <w:rFonts w:ascii="Arial" w:hAnsi="Arial" w:cs="Arial"/>
          <w:spacing w:val="40"/>
        </w:rPr>
        <w:t xml:space="preserve"> </w:t>
      </w:r>
      <w:r w:rsidRPr="00123563">
        <w:rPr>
          <w:rFonts w:ascii="Arial" w:hAnsi="Arial" w:cs="Arial"/>
        </w:rPr>
        <w:t>não</w:t>
      </w:r>
      <w:r w:rsidRPr="00123563">
        <w:rPr>
          <w:rFonts w:ascii="Arial" w:hAnsi="Arial" w:cs="Arial"/>
          <w:spacing w:val="42"/>
        </w:rPr>
        <w:t xml:space="preserve"> </w:t>
      </w:r>
      <w:r w:rsidRPr="00123563">
        <w:rPr>
          <w:rFonts w:ascii="Arial" w:hAnsi="Arial" w:cs="Arial"/>
        </w:rPr>
        <w:t>atendam</w:t>
      </w:r>
      <w:r w:rsidRPr="00123563">
        <w:rPr>
          <w:rFonts w:ascii="Arial" w:hAnsi="Arial" w:cs="Arial"/>
          <w:spacing w:val="43"/>
        </w:rPr>
        <w:t xml:space="preserve"> </w:t>
      </w:r>
      <w:r w:rsidRPr="00123563">
        <w:rPr>
          <w:rFonts w:ascii="Arial" w:hAnsi="Arial" w:cs="Arial"/>
        </w:rPr>
        <w:t>às</w:t>
      </w:r>
      <w:r w:rsidRPr="00123563">
        <w:rPr>
          <w:rFonts w:ascii="Arial" w:hAnsi="Arial" w:cs="Arial"/>
          <w:spacing w:val="41"/>
        </w:rPr>
        <w:t xml:space="preserve"> </w:t>
      </w:r>
      <w:r w:rsidRPr="00123563">
        <w:rPr>
          <w:rFonts w:ascii="Arial" w:hAnsi="Arial" w:cs="Arial"/>
        </w:rPr>
        <w:t>condições</w:t>
      </w:r>
      <w:r w:rsidRPr="00123563">
        <w:rPr>
          <w:rFonts w:ascii="Arial" w:hAnsi="Arial" w:cs="Arial"/>
          <w:spacing w:val="40"/>
        </w:rPr>
        <w:t xml:space="preserve"> </w:t>
      </w:r>
      <w:r w:rsidRPr="00123563">
        <w:rPr>
          <w:rFonts w:ascii="Arial" w:hAnsi="Arial" w:cs="Arial"/>
        </w:rPr>
        <w:t>deste</w:t>
      </w:r>
      <w:r w:rsidRPr="00123563">
        <w:rPr>
          <w:rFonts w:ascii="Arial" w:hAnsi="Arial" w:cs="Arial"/>
          <w:spacing w:val="42"/>
        </w:rPr>
        <w:t xml:space="preserve"> </w:t>
      </w:r>
      <w:r w:rsidRPr="00123563">
        <w:rPr>
          <w:rFonts w:ascii="Arial" w:hAnsi="Arial" w:cs="Arial"/>
        </w:rPr>
        <w:t>Aviso</w:t>
      </w:r>
      <w:r w:rsidRPr="00123563">
        <w:rPr>
          <w:rFonts w:ascii="Arial" w:hAnsi="Arial" w:cs="Arial"/>
          <w:spacing w:val="42"/>
        </w:rPr>
        <w:t xml:space="preserve"> </w:t>
      </w:r>
      <w:r w:rsidRPr="00123563">
        <w:rPr>
          <w:rFonts w:ascii="Arial" w:hAnsi="Arial" w:cs="Arial"/>
        </w:rPr>
        <w:t>de</w:t>
      </w:r>
      <w:r w:rsidRPr="00123563">
        <w:rPr>
          <w:rFonts w:ascii="Arial" w:hAnsi="Arial" w:cs="Arial"/>
          <w:spacing w:val="40"/>
        </w:rPr>
        <w:t xml:space="preserve"> </w:t>
      </w:r>
      <w:r w:rsidRPr="00123563">
        <w:rPr>
          <w:rFonts w:ascii="Arial" w:hAnsi="Arial" w:cs="Arial"/>
        </w:rPr>
        <w:t>Contratação</w:t>
      </w:r>
      <w:r w:rsidRPr="00123563">
        <w:rPr>
          <w:rFonts w:ascii="Arial" w:hAnsi="Arial" w:cs="Arial"/>
          <w:spacing w:val="-64"/>
        </w:rPr>
        <w:t xml:space="preserve"> </w:t>
      </w:r>
      <w:r w:rsidRPr="00123563">
        <w:rPr>
          <w:rFonts w:ascii="Arial" w:hAnsi="Arial" w:cs="Arial"/>
        </w:rPr>
        <w:t>Direta e</w:t>
      </w:r>
      <w:r w:rsidRPr="00123563">
        <w:rPr>
          <w:rFonts w:ascii="Arial" w:hAnsi="Arial" w:cs="Arial"/>
          <w:spacing w:val="1"/>
        </w:rPr>
        <w:t xml:space="preserve"> </w:t>
      </w:r>
      <w:r w:rsidRPr="00123563">
        <w:rPr>
          <w:rFonts w:ascii="Arial" w:hAnsi="Arial" w:cs="Arial"/>
        </w:rPr>
        <w:t>seu(s)</w:t>
      </w:r>
      <w:r w:rsidRPr="00123563">
        <w:rPr>
          <w:rFonts w:ascii="Arial" w:hAnsi="Arial" w:cs="Arial"/>
          <w:spacing w:val="-2"/>
        </w:rPr>
        <w:t xml:space="preserve"> </w:t>
      </w:r>
      <w:r w:rsidRPr="00123563">
        <w:rPr>
          <w:rFonts w:ascii="Arial" w:hAnsi="Arial" w:cs="Arial"/>
        </w:rPr>
        <w:t>anexo(s);</w:t>
      </w:r>
    </w:p>
    <w:p w14:paraId="457139C6"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estrangeiros</w:t>
      </w:r>
      <w:r w:rsidRPr="00123563">
        <w:rPr>
          <w:rFonts w:ascii="Arial" w:hAnsi="Arial" w:cs="Arial"/>
          <w:spacing w:val="40"/>
        </w:rPr>
        <w:t xml:space="preserve"> </w:t>
      </w:r>
      <w:r w:rsidRPr="00123563">
        <w:rPr>
          <w:rFonts w:ascii="Arial" w:hAnsi="Arial" w:cs="Arial"/>
        </w:rPr>
        <w:t>que</w:t>
      </w:r>
      <w:r w:rsidRPr="00123563">
        <w:rPr>
          <w:rFonts w:ascii="Arial" w:hAnsi="Arial" w:cs="Arial"/>
          <w:spacing w:val="43"/>
        </w:rPr>
        <w:t xml:space="preserve"> </w:t>
      </w:r>
      <w:r w:rsidRPr="00123563">
        <w:rPr>
          <w:rFonts w:ascii="Arial" w:hAnsi="Arial" w:cs="Arial"/>
        </w:rPr>
        <w:t>não</w:t>
      </w:r>
      <w:r w:rsidRPr="00123563">
        <w:rPr>
          <w:rFonts w:ascii="Arial" w:hAnsi="Arial" w:cs="Arial"/>
          <w:spacing w:val="43"/>
        </w:rPr>
        <w:t xml:space="preserve"> </w:t>
      </w:r>
      <w:r w:rsidRPr="00123563">
        <w:rPr>
          <w:rFonts w:ascii="Arial" w:hAnsi="Arial" w:cs="Arial"/>
        </w:rPr>
        <w:t>tenham</w:t>
      </w:r>
      <w:r w:rsidRPr="00123563">
        <w:rPr>
          <w:rFonts w:ascii="Arial" w:hAnsi="Arial" w:cs="Arial"/>
          <w:spacing w:val="45"/>
        </w:rPr>
        <w:t xml:space="preserve"> </w:t>
      </w:r>
      <w:r w:rsidRPr="00123563">
        <w:rPr>
          <w:rFonts w:ascii="Arial" w:hAnsi="Arial" w:cs="Arial"/>
        </w:rPr>
        <w:t>representação</w:t>
      </w:r>
      <w:r w:rsidRPr="00123563">
        <w:rPr>
          <w:rFonts w:ascii="Arial" w:hAnsi="Arial" w:cs="Arial"/>
          <w:spacing w:val="43"/>
        </w:rPr>
        <w:t xml:space="preserve"> </w:t>
      </w:r>
      <w:r w:rsidRPr="00123563">
        <w:rPr>
          <w:rFonts w:ascii="Arial" w:hAnsi="Arial" w:cs="Arial"/>
        </w:rPr>
        <w:t>legal</w:t>
      </w:r>
      <w:r w:rsidRPr="00123563">
        <w:rPr>
          <w:rFonts w:ascii="Arial" w:hAnsi="Arial" w:cs="Arial"/>
          <w:spacing w:val="42"/>
        </w:rPr>
        <w:t xml:space="preserve"> </w:t>
      </w:r>
      <w:r w:rsidRPr="00123563">
        <w:rPr>
          <w:rFonts w:ascii="Arial" w:hAnsi="Arial" w:cs="Arial"/>
        </w:rPr>
        <w:t>no</w:t>
      </w:r>
      <w:r w:rsidRPr="00123563">
        <w:rPr>
          <w:rFonts w:ascii="Arial" w:hAnsi="Arial" w:cs="Arial"/>
          <w:spacing w:val="41"/>
        </w:rPr>
        <w:t xml:space="preserve"> </w:t>
      </w:r>
      <w:r w:rsidRPr="00123563">
        <w:rPr>
          <w:rFonts w:ascii="Arial" w:hAnsi="Arial" w:cs="Arial"/>
        </w:rPr>
        <w:t>Brasil</w:t>
      </w:r>
      <w:r w:rsidRPr="00123563">
        <w:rPr>
          <w:rFonts w:ascii="Arial" w:hAnsi="Arial" w:cs="Arial"/>
          <w:spacing w:val="43"/>
        </w:rPr>
        <w:t xml:space="preserve"> </w:t>
      </w:r>
      <w:r w:rsidRPr="00123563">
        <w:rPr>
          <w:rFonts w:ascii="Arial" w:hAnsi="Arial" w:cs="Arial"/>
        </w:rPr>
        <w:t>com</w:t>
      </w:r>
      <w:r w:rsidRPr="00123563">
        <w:rPr>
          <w:rFonts w:ascii="Arial" w:hAnsi="Arial" w:cs="Arial"/>
          <w:spacing w:val="42"/>
        </w:rPr>
        <w:t xml:space="preserve"> </w:t>
      </w:r>
      <w:r w:rsidRPr="00123563">
        <w:rPr>
          <w:rFonts w:ascii="Arial" w:hAnsi="Arial" w:cs="Arial"/>
        </w:rPr>
        <w:t>poderes</w:t>
      </w:r>
      <w:r w:rsidRPr="00123563">
        <w:rPr>
          <w:rFonts w:ascii="Arial" w:hAnsi="Arial" w:cs="Arial"/>
          <w:spacing w:val="-64"/>
        </w:rPr>
        <w:t xml:space="preserve"> </w:t>
      </w:r>
      <w:r w:rsidRPr="00123563">
        <w:rPr>
          <w:rFonts w:ascii="Arial" w:hAnsi="Arial" w:cs="Arial"/>
        </w:rPr>
        <w:t>expressos para receber citação e responder administrativa ou judicialmente;</w:t>
      </w:r>
      <w:r w:rsidRPr="00123563">
        <w:rPr>
          <w:rFonts w:ascii="Arial" w:hAnsi="Arial" w:cs="Arial"/>
          <w:spacing w:val="1"/>
        </w:rPr>
        <w:t xml:space="preserve"> </w:t>
      </w:r>
      <w:r w:rsidRPr="00123563">
        <w:rPr>
          <w:rFonts w:ascii="Arial" w:hAnsi="Arial" w:cs="Arial"/>
        </w:rPr>
        <w:t>que</w:t>
      </w:r>
      <w:r w:rsidRPr="00123563">
        <w:rPr>
          <w:rFonts w:ascii="Arial" w:hAnsi="Arial" w:cs="Arial"/>
          <w:spacing w:val="-1"/>
        </w:rPr>
        <w:t xml:space="preserve"> </w:t>
      </w:r>
      <w:r w:rsidRPr="00123563">
        <w:rPr>
          <w:rFonts w:ascii="Arial" w:hAnsi="Arial" w:cs="Arial"/>
        </w:rPr>
        <w:t>se enquadrem</w:t>
      </w:r>
      <w:r w:rsidRPr="00123563">
        <w:rPr>
          <w:rFonts w:ascii="Arial" w:hAnsi="Arial" w:cs="Arial"/>
          <w:spacing w:val="-1"/>
        </w:rPr>
        <w:t xml:space="preserve"> </w:t>
      </w:r>
      <w:r w:rsidRPr="00123563">
        <w:rPr>
          <w:rFonts w:ascii="Arial" w:hAnsi="Arial" w:cs="Arial"/>
        </w:rPr>
        <w:t>nas</w:t>
      </w:r>
      <w:r w:rsidRPr="00123563">
        <w:rPr>
          <w:rFonts w:ascii="Arial" w:hAnsi="Arial" w:cs="Arial"/>
          <w:spacing w:val="-3"/>
        </w:rPr>
        <w:t xml:space="preserve"> </w:t>
      </w:r>
      <w:r w:rsidRPr="00123563">
        <w:rPr>
          <w:rFonts w:ascii="Arial" w:hAnsi="Arial" w:cs="Arial"/>
        </w:rPr>
        <w:t>seguintes</w:t>
      </w:r>
      <w:r w:rsidRPr="00123563">
        <w:rPr>
          <w:rFonts w:ascii="Arial" w:hAnsi="Arial" w:cs="Arial"/>
          <w:spacing w:val="-1"/>
        </w:rPr>
        <w:t xml:space="preserve"> </w:t>
      </w:r>
      <w:r w:rsidRPr="00123563">
        <w:rPr>
          <w:rFonts w:ascii="Arial" w:hAnsi="Arial" w:cs="Arial"/>
        </w:rPr>
        <w:t>vedações:</w:t>
      </w:r>
    </w:p>
    <w:p w14:paraId="23C23839"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pessoa</w:t>
      </w:r>
      <w:r w:rsidRPr="00123563">
        <w:rPr>
          <w:rFonts w:ascii="Arial" w:hAnsi="Arial" w:cs="Arial"/>
          <w:spacing w:val="23"/>
        </w:rPr>
        <w:t xml:space="preserve"> </w:t>
      </w:r>
      <w:r w:rsidRPr="00123563">
        <w:rPr>
          <w:rFonts w:ascii="Arial" w:hAnsi="Arial" w:cs="Arial"/>
        </w:rPr>
        <w:t>física</w:t>
      </w:r>
      <w:r w:rsidRPr="00123563">
        <w:rPr>
          <w:rFonts w:ascii="Arial" w:hAnsi="Arial" w:cs="Arial"/>
          <w:spacing w:val="20"/>
        </w:rPr>
        <w:t xml:space="preserve"> </w:t>
      </w:r>
      <w:r w:rsidRPr="00123563">
        <w:rPr>
          <w:rFonts w:ascii="Arial" w:hAnsi="Arial" w:cs="Arial"/>
        </w:rPr>
        <w:t>ou</w:t>
      </w:r>
      <w:r w:rsidRPr="00123563">
        <w:rPr>
          <w:rFonts w:ascii="Arial" w:hAnsi="Arial" w:cs="Arial"/>
          <w:spacing w:val="21"/>
        </w:rPr>
        <w:t xml:space="preserve"> </w:t>
      </w:r>
      <w:r w:rsidRPr="00123563">
        <w:rPr>
          <w:rFonts w:ascii="Arial" w:hAnsi="Arial" w:cs="Arial"/>
        </w:rPr>
        <w:t>jurídica</w:t>
      </w:r>
      <w:r w:rsidRPr="00123563">
        <w:rPr>
          <w:rFonts w:ascii="Arial" w:hAnsi="Arial" w:cs="Arial"/>
          <w:spacing w:val="23"/>
        </w:rPr>
        <w:t xml:space="preserve"> </w:t>
      </w:r>
      <w:r w:rsidRPr="00123563">
        <w:rPr>
          <w:rFonts w:ascii="Arial" w:hAnsi="Arial" w:cs="Arial"/>
        </w:rPr>
        <w:t>que</w:t>
      </w:r>
      <w:r w:rsidRPr="00123563">
        <w:rPr>
          <w:rFonts w:ascii="Arial" w:hAnsi="Arial" w:cs="Arial"/>
          <w:spacing w:val="23"/>
        </w:rPr>
        <w:t xml:space="preserve"> </w:t>
      </w:r>
      <w:r w:rsidRPr="00123563">
        <w:rPr>
          <w:rFonts w:ascii="Arial" w:hAnsi="Arial" w:cs="Arial"/>
        </w:rPr>
        <w:t>se</w:t>
      </w:r>
      <w:r w:rsidRPr="00123563">
        <w:rPr>
          <w:rFonts w:ascii="Arial" w:hAnsi="Arial" w:cs="Arial"/>
          <w:spacing w:val="21"/>
        </w:rPr>
        <w:t xml:space="preserve"> </w:t>
      </w:r>
      <w:r w:rsidRPr="00123563">
        <w:rPr>
          <w:rFonts w:ascii="Arial" w:hAnsi="Arial" w:cs="Arial"/>
        </w:rPr>
        <w:t>encontre,</w:t>
      </w:r>
      <w:r w:rsidRPr="00123563">
        <w:rPr>
          <w:rFonts w:ascii="Arial" w:hAnsi="Arial" w:cs="Arial"/>
          <w:spacing w:val="23"/>
        </w:rPr>
        <w:t xml:space="preserve"> </w:t>
      </w:r>
      <w:r w:rsidRPr="00123563">
        <w:rPr>
          <w:rFonts w:ascii="Arial" w:hAnsi="Arial" w:cs="Arial"/>
        </w:rPr>
        <w:t>ao</w:t>
      </w:r>
      <w:r w:rsidRPr="00123563">
        <w:rPr>
          <w:rFonts w:ascii="Arial" w:hAnsi="Arial" w:cs="Arial"/>
          <w:spacing w:val="23"/>
        </w:rPr>
        <w:t xml:space="preserve"> </w:t>
      </w:r>
      <w:r w:rsidRPr="00123563">
        <w:rPr>
          <w:rFonts w:ascii="Arial" w:hAnsi="Arial" w:cs="Arial"/>
        </w:rPr>
        <w:t>tempo</w:t>
      </w:r>
      <w:r w:rsidRPr="00123563">
        <w:rPr>
          <w:rFonts w:ascii="Arial" w:hAnsi="Arial" w:cs="Arial"/>
          <w:spacing w:val="23"/>
        </w:rPr>
        <w:t xml:space="preserve"> </w:t>
      </w:r>
      <w:r w:rsidRPr="00123563">
        <w:rPr>
          <w:rFonts w:ascii="Arial" w:hAnsi="Arial" w:cs="Arial"/>
        </w:rPr>
        <w:t>da</w:t>
      </w:r>
      <w:r w:rsidRPr="00123563">
        <w:rPr>
          <w:rFonts w:ascii="Arial" w:hAnsi="Arial" w:cs="Arial"/>
          <w:spacing w:val="23"/>
        </w:rPr>
        <w:t xml:space="preserve"> </w:t>
      </w:r>
      <w:r w:rsidRPr="00123563">
        <w:rPr>
          <w:rFonts w:ascii="Arial" w:hAnsi="Arial" w:cs="Arial"/>
        </w:rPr>
        <w:t>contratação,</w:t>
      </w:r>
      <w:r w:rsidRPr="00123563">
        <w:rPr>
          <w:rFonts w:ascii="Arial" w:hAnsi="Arial" w:cs="Arial"/>
          <w:spacing w:val="-64"/>
        </w:rPr>
        <w:t xml:space="preserve"> </w:t>
      </w:r>
      <w:r w:rsidRPr="00123563">
        <w:rPr>
          <w:rFonts w:ascii="Arial" w:hAnsi="Arial" w:cs="Arial"/>
        </w:rPr>
        <w:t>impossibilitada</w:t>
      </w:r>
      <w:r w:rsidRPr="00123563">
        <w:rPr>
          <w:rFonts w:ascii="Arial" w:hAnsi="Arial" w:cs="Arial"/>
          <w:spacing w:val="-3"/>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contratar</w:t>
      </w:r>
      <w:r w:rsidRPr="00123563">
        <w:rPr>
          <w:rFonts w:ascii="Arial" w:hAnsi="Arial" w:cs="Arial"/>
          <w:spacing w:val="-1"/>
        </w:rPr>
        <w:t xml:space="preserve"> </w:t>
      </w:r>
      <w:r w:rsidRPr="00123563">
        <w:rPr>
          <w:rFonts w:ascii="Arial" w:hAnsi="Arial" w:cs="Arial"/>
        </w:rPr>
        <w:t>em decorrência</w:t>
      </w:r>
      <w:r w:rsidRPr="00123563">
        <w:rPr>
          <w:rFonts w:ascii="Arial" w:hAnsi="Arial" w:cs="Arial"/>
          <w:spacing w:val="-3"/>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sanção</w:t>
      </w:r>
      <w:r w:rsidRPr="00123563">
        <w:rPr>
          <w:rFonts w:ascii="Arial" w:hAnsi="Arial" w:cs="Arial"/>
          <w:spacing w:val="-3"/>
        </w:rPr>
        <w:t xml:space="preserve"> </w:t>
      </w:r>
      <w:r w:rsidRPr="00123563">
        <w:rPr>
          <w:rFonts w:ascii="Arial" w:hAnsi="Arial" w:cs="Arial"/>
        </w:rPr>
        <w:t>que</w:t>
      </w:r>
      <w:r w:rsidRPr="00123563">
        <w:rPr>
          <w:rFonts w:ascii="Arial" w:hAnsi="Arial" w:cs="Arial"/>
          <w:spacing w:val="-3"/>
        </w:rPr>
        <w:t xml:space="preserve"> </w:t>
      </w:r>
      <w:r w:rsidRPr="00123563">
        <w:rPr>
          <w:rFonts w:ascii="Arial" w:hAnsi="Arial" w:cs="Arial"/>
        </w:rPr>
        <w:t>lhe</w:t>
      </w:r>
      <w:r w:rsidRPr="00123563">
        <w:rPr>
          <w:rFonts w:ascii="Arial" w:hAnsi="Arial" w:cs="Arial"/>
          <w:spacing w:val="-3"/>
        </w:rPr>
        <w:t xml:space="preserve"> </w:t>
      </w:r>
      <w:r w:rsidRPr="00123563">
        <w:rPr>
          <w:rFonts w:ascii="Arial" w:hAnsi="Arial" w:cs="Arial"/>
        </w:rPr>
        <w:t>foi</w:t>
      </w:r>
      <w:r w:rsidRPr="00123563">
        <w:rPr>
          <w:rFonts w:ascii="Arial" w:hAnsi="Arial" w:cs="Arial"/>
          <w:spacing w:val="-1"/>
        </w:rPr>
        <w:t xml:space="preserve"> </w:t>
      </w:r>
      <w:r w:rsidRPr="00123563">
        <w:rPr>
          <w:rFonts w:ascii="Arial" w:hAnsi="Arial" w:cs="Arial"/>
        </w:rPr>
        <w:t>imposta;</w:t>
      </w:r>
    </w:p>
    <w:p w14:paraId="6CF3ADA2"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aquele que mantenha vínculo de natureza técnica, comercial, econômica,</w:t>
      </w:r>
      <w:r w:rsidRPr="00123563">
        <w:rPr>
          <w:rFonts w:ascii="Arial" w:hAnsi="Arial" w:cs="Arial"/>
          <w:spacing w:val="1"/>
        </w:rPr>
        <w:t xml:space="preserve"> </w:t>
      </w:r>
      <w:r w:rsidRPr="00123563">
        <w:rPr>
          <w:rFonts w:ascii="Arial" w:hAnsi="Arial" w:cs="Arial"/>
        </w:rPr>
        <w:t>financeira, trabalhista ou</w:t>
      </w:r>
      <w:r w:rsidRPr="00123563">
        <w:rPr>
          <w:rFonts w:ascii="Arial" w:hAnsi="Arial" w:cs="Arial"/>
          <w:spacing w:val="1"/>
        </w:rPr>
        <w:t xml:space="preserve"> </w:t>
      </w:r>
      <w:r w:rsidRPr="00123563">
        <w:rPr>
          <w:rFonts w:ascii="Arial" w:hAnsi="Arial" w:cs="Arial"/>
        </w:rPr>
        <w:t>civil com</w:t>
      </w:r>
      <w:r w:rsidRPr="00123563">
        <w:rPr>
          <w:rFonts w:ascii="Arial" w:hAnsi="Arial" w:cs="Arial"/>
          <w:spacing w:val="1"/>
        </w:rPr>
        <w:t xml:space="preserve"> </w:t>
      </w:r>
      <w:r w:rsidRPr="00123563">
        <w:rPr>
          <w:rFonts w:ascii="Arial" w:hAnsi="Arial" w:cs="Arial"/>
        </w:rPr>
        <w:t>dirigente do</w:t>
      </w:r>
      <w:r w:rsidRPr="00123563">
        <w:rPr>
          <w:rFonts w:ascii="Arial" w:hAnsi="Arial" w:cs="Arial"/>
          <w:spacing w:val="66"/>
        </w:rPr>
        <w:t xml:space="preserve"> </w:t>
      </w:r>
      <w:r w:rsidRPr="00123563">
        <w:rPr>
          <w:rFonts w:ascii="Arial" w:hAnsi="Arial" w:cs="Arial"/>
        </w:rPr>
        <w:t>órgão ou entidade contratante</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com</w:t>
      </w:r>
      <w:r w:rsidRPr="00123563">
        <w:rPr>
          <w:rFonts w:ascii="Arial" w:hAnsi="Arial" w:cs="Arial"/>
          <w:spacing w:val="1"/>
        </w:rPr>
        <w:t xml:space="preserve"> </w:t>
      </w:r>
      <w:r w:rsidRPr="00123563">
        <w:rPr>
          <w:rFonts w:ascii="Arial" w:hAnsi="Arial" w:cs="Arial"/>
        </w:rPr>
        <w:t>agente</w:t>
      </w:r>
      <w:r w:rsidRPr="00123563">
        <w:rPr>
          <w:rFonts w:ascii="Arial" w:hAnsi="Arial" w:cs="Arial"/>
          <w:spacing w:val="1"/>
        </w:rPr>
        <w:t xml:space="preserve"> </w:t>
      </w:r>
      <w:r w:rsidRPr="00123563">
        <w:rPr>
          <w:rFonts w:ascii="Arial" w:hAnsi="Arial" w:cs="Arial"/>
        </w:rPr>
        <w:t>público</w:t>
      </w:r>
      <w:r w:rsidRPr="00123563">
        <w:rPr>
          <w:rFonts w:ascii="Arial" w:hAnsi="Arial" w:cs="Arial"/>
          <w:spacing w:val="1"/>
        </w:rPr>
        <w:t xml:space="preserve"> </w:t>
      </w:r>
      <w:r w:rsidRPr="00123563">
        <w:rPr>
          <w:rFonts w:ascii="Arial" w:hAnsi="Arial" w:cs="Arial"/>
        </w:rPr>
        <w:t>que</w:t>
      </w:r>
      <w:r w:rsidRPr="00123563">
        <w:rPr>
          <w:rFonts w:ascii="Arial" w:hAnsi="Arial" w:cs="Arial"/>
          <w:spacing w:val="1"/>
        </w:rPr>
        <w:t xml:space="preserve"> </w:t>
      </w:r>
      <w:r w:rsidRPr="00123563">
        <w:rPr>
          <w:rFonts w:ascii="Arial" w:hAnsi="Arial" w:cs="Arial"/>
        </w:rPr>
        <w:t>desempenhe</w:t>
      </w:r>
      <w:r w:rsidRPr="00123563">
        <w:rPr>
          <w:rFonts w:ascii="Arial" w:hAnsi="Arial" w:cs="Arial"/>
          <w:spacing w:val="1"/>
        </w:rPr>
        <w:t xml:space="preserve"> </w:t>
      </w:r>
      <w:r w:rsidRPr="00123563">
        <w:rPr>
          <w:rFonts w:ascii="Arial" w:hAnsi="Arial" w:cs="Arial"/>
        </w:rPr>
        <w:t>função</w:t>
      </w:r>
      <w:r w:rsidRPr="00123563">
        <w:rPr>
          <w:rFonts w:ascii="Arial" w:hAnsi="Arial" w:cs="Arial"/>
          <w:spacing w:val="1"/>
        </w:rPr>
        <w:t xml:space="preserve"> </w:t>
      </w:r>
      <w:r w:rsidRPr="00123563">
        <w:rPr>
          <w:rFonts w:ascii="Arial" w:hAnsi="Arial" w:cs="Arial"/>
        </w:rPr>
        <w:t>na</w:t>
      </w:r>
      <w:r w:rsidRPr="00123563">
        <w:rPr>
          <w:rFonts w:ascii="Arial" w:hAnsi="Arial" w:cs="Arial"/>
          <w:spacing w:val="1"/>
        </w:rPr>
        <w:t xml:space="preserve"> </w:t>
      </w:r>
      <w:r w:rsidRPr="00123563">
        <w:rPr>
          <w:rFonts w:ascii="Arial" w:hAnsi="Arial" w:cs="Arial"/>
        </w:rPr>
        <w:t>licitação</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atue</w:t>
      </w:r>
      <w:r w:rsidRPr="00123563">
        <w:rPr>
          <w:rFonts w:ascii="Arial" w:hAnsi="Arial" w:cs="Arial"/>
          <w:spacing w:val="1"/>
        </w:rPr>
        <w:t xml:space="preserve"> </w:t>
      </w:r>
      <w:r w:rsidRPr="00123563">
        <w:rPr>
          <w:rFonts w:ascii="Arial" w:hAnsi="Arial" w:cs="Arial"/>
        </w:rPr>
        <w:t>na</w:t>
      </w:r>
      <w:r w:rsidRPr="00123563">
        <w:rPr>
          <w:rFonts w:ascii="Arial" w:hAnsi="Arial" w:cs="Arial"/>
          <w:spacing w:val="1"/>
        </w:rPr>
        <w:t xml:space="preserve"> </w:t>
      </w:r>
      <w:r w:rsidRPr="00123563">
        <w:rPr>
          <w:rFonts w:ascii="Arial" w:hAnsi="Arial" w:cs="Arial"/>
        </w:rPr>
        <w:t>fiscalização ou na gestão do contrato, ou que deles seja cônjuge, companheiro</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parente em linha reta,</w:t>
      </w:r>
      <w:r w:rsidRPr="00123563">
        <w:rPr>
          <w:rFonts w:ascii="Arial" w:hAnsi="Arial" w:cs="Arial"/>
          <w:spacing w:val="-1"/>
        </w:rPr>
        <w:t xml:space="preserve"> </w:t>
      </w:r>
      <w:r w:rsidRPr="00123563">
        <w:rPr>
          <w:rFonts w:ascii="Arial" w:hAnsi="Arial" w:cs="Arial"/>
        </w:rPr>
        <w:t>colateral</w:t>
      </w:r>
      <w:r w:rsidRPr="00123563">
        <w:rPr>
          <w:rFonts w:ascii="Arial" w:hAnsi="Arial" w:cs="Arial"/>
          <w:spacing w:val="-3"/>
        </w:rPr>
        <w:t xml:space="preserve"> </w:t>
      </w:r>
      <w:r w:rsidRPr="00123563">
        <w:rPr>
          <w:rFonts w:ascii="Arial" w:hAnsi="Arial" w:cs="Arial"/>
        </w:rPr>
        <w:t>ou</w:t>
      </w:r>
      <w:r w:rsidRPr="00123563">
        <w:rPr>
          <w:rFonts w:ascii="Arial" w:hAnsi="Arial" w:cs="Arial"/>
          <w:spacing w:val="-2"/>
        </w:rPr>
        <w:t xml:space="preserve"> </w:t>
      </w:r>
      <w:r w:rsidRPr="00123563">
        <w:rPr>
          <w:rFonts w:ascii="Arial" w:hAnsi="Arial" w:cs="Arial"/>
        </w:rPr>
        <w:t>por</w:t>
      </w:r>
      <w:r w:rsidRPr="00123563">
        <w:rPr>
          <w:rFonts w:ascii="Arial" w:hAnsi="Arial" w:cs="Arial"/>
          <w:spacing w:val="-1"/>
        </w:rPr>
        <w:t xml:space="preserve"> </w:t>
      </w:r>
      <w:r w:rsidRPr="00123563">
        <w:rPr>
          <w:rFonts w:ascii="Arial" w:hAnsi="Arial" w:cs="Arial"/>
        </w:rPr>
        <w:t>afinidade, até</w:t>
      </w:r>
      <w:r w:rsidRPr="00123563">
        <w:rPr>
          <w:rFonts w:ascii="Arial" w:hAnsi="Arial" w:cs="Arial"/>
          <w:spacing w:val="-1"/>
        </w:rPr>
        <w:t xml:space="preserve"> </w:t>
      </w:r>
      <w:r w:rsidRPr="00123563">
        <w:rPr>
          <w:rFonts w:ascii="Arial" w:hAnsi="Arial" w:cs="Arial"/>
        </w:rPr>
        <w:t>o</w:t>
      </w:r>
      <w:r w:rsidRPr="00123563">
        <w:rPr>
          <w:rFonts w:ascii="Arial" w:hAnsi="Arial" w:cs="Arial"/>
          <w:spacing w:val="-1"/>
        </w:rPr>
        <w:t xml:space="preserve"> </w:t>
      </w:r>
      <w:r w:rsidRPr="00123563">
        <w:rPr>
          <w:rFonts w:ascii="Arial" w:hAnsi="Arial" w:cs="Arial"/>
        </w:rPr>
        <w:t>terceiro</w:t>
      </w:r>
      <w:r w:rsidRPr="00123563">
        <w:rPr>
          <w:rFonts w:ascii="Arial" w:hAnsi="Arial" w:cs="Arial"/>
          <w:spacing w:val="-3"/>
        </w:rPr>
        <w:t xml:space="preserve"> </w:t>
      </w:r>
      <w:r w:rsidRPr="00123563">
        <w:rPr>
          <w:rFonts w:ascii="Arial" w:hAnsi="Arial" w:cs="Arial"/>
        </w:rPr>
        <w:t>grau;</w:t>
      </w:r>
    </w:p>
    <w:p w14:paraId="5B591244"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 xml:space="preserve">empresas controladoras, controladas ou coligadas, nos termos da </w:t>
      </w:r>
      <w:hyperlink r:id="rId8">
        <w:r w:rsidRPr="00123563">
          <w:rPr>
            <w:rFonts w:ascii="Arial" w:hAnsi="Arial" w:cs="Arial"/>
            <w:u w:val="single"/>
          </w:rPr>
          <w:t>Lei nº</w:t>
        </w:r>
      </w:hyperlink>
      <w:r w:rsidRPr="00123563">
        <w:rPr>
          <w:rFonts w:ascii="Arial" w:hAnsi="Arial" w:cs="Arial"/>
          <w:spacing w:val="1"/>
        </w:rPr>
        <w:t xml:space="preserve"> </w:t>
      </w:r>
      <w:hyperlink r:id="rId9">
        <w:r w:rsidRPr="00123563">
          <w:rPr>
            <w:rFonts w:ascii="Arial" w:hAnsi="Arial" w:cs="Arial"/>
            <w:u w:val="single"/>
          </w:rPr>
          <w:t>6.404,</w:t>
        </w:r>
        <w:r w:rsidRPr="00123563">
          <w:rPr>
            <w:rFonts w:ascii="Arial" w:hAnsi="Arial" w:cs="Arial"/>
            <w:spacing w:val="-3"/>
            <w:u w:val="single"/>
          </w:rPr>
          <w:t xml:space="preserve"> </w:t>
        </w:r>
        <w:r w:rsidRPr="00123563">
          <w:rPr>
            <w:rFonts w:ascii="Arial" w:hAnsi="Arial" w:cs="Arial"/>
            <w:u w:val="single"/>
          </w:rPr>
          <w:t>de</w:t>
        </w:r>
        <w:r w:rsidRPr="00123563">
          <w:rPr>
            <w:rFonts w:ascii="Arial" w:hAnsi="Arial" w:cs="Arial"/>
            <w:spacing w:val="-2"/>
            <w:u w:val="single"/>
          </w:rPr>
          <w:t xml:space="preserve"> </w:t>
        </w:r>
        <w:r w:rsidRPr="00123563">
          <w:rPr>
            <w:rFonts w:ascii="Arial" w:hAnsi="Arial" w:cs="Arial"/>
            <w:u w:val="single"/>
          </w:rPr>
          <w:t>15 de dezembro de</w:t>
        </w:r>
        <w:r w:rsidRPr="00123563">
          <w:rPr>
            <w:rFonts w:ascii="Arial" w:hAnsi="Arial" w:cs="Arial"/>
            <w:spacing w:val="-3"/>
            <w:u w:val="single"/>
          </w:rPr>
          <w:t xml:space="preserve"> </w:t>
        </w:r>
        <w:r w:rsidRPr="00123563">
          <w:rPr>
            <w:rFonts w:ascii="Arial" w:hAnsi="Arial" w:cs="Arial"/>
            <w:u w:val="single"/>
          </w:rPr>
          <w:t>1976</w:t>
        </w:r>
      </w:hyperlink>
      <w:r w:rsidRPr="00123563">
        <w:rPr>
          <w:rFonts w:ascii="Arial" w:hAnsi="Arial" w:cs="Arial"/>
        </w:rPr>
        <w:t>,</w:t>
      </w:r>
      <w:r w:rsidRPr="00123563">
        <w:rPr>
          <w:rFonts w:ascii="Arial" w:hAnsi="Arial" w:cs="Arial"/>
          <w:spacing w:val="-2"/>
        </w:rPr>
        <w:t xml:space="preserve"> </w:t>
      </w:r>
      <w:r w:rsidRPr="00123563">
        <w:rPr>
          <w:rFonts w:ascii="Arial" w:hAnsi="Arial" w:cs="Arial"/>
        </w:rPr>
        <w:t>concorrendo</w:t>
      </w:r>
      <w:r w:rsidRPr="00123563">
        <w:rPr>
          <w:rFonts w:ascii="Arial" w:hAnsi="Arial" w:cs="Arial"/>
          <w:spacing w:val="-2"/>
        </w:rPr>
        <w:t xml:space="preserve"> </w:t>
      </w:r>
      <w:r w:rsidRPr="00123563">
        <w:rPr>
          <w:rFonts w:ascii="Arial" w:hAnsi="Arial" w:cs="Arial"/>
        </w:rPr>
        <w:t>entre</w:t>
      </w:r>
      <w:r w:rsidRPr="00123563">
        <w:rPr>
          <w:rFonts w:ascii="Arial" w:hAnsi="Arial" w:cs="Arial"/>
          <w:spacing w:val="-2"/>
        </w:rPr>
        <w:t xml:space="preserve"> </w:t>
      </w:r>
      <w:r w:rsidRPr="00123563">
        <w:rPr>
          <w:rFonts w:ascii="Arial" w:hAnsi="Arial" w:cs="Arial"/>
        </w:rPr>
        <w:t>si;</w:t>
      </w:r>
    </w:p>
    <w:p w14:paraId="031EA2A2"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aplica-se</w:t>
      </w:r>
      <w:r w:rsidRPr="00123563">
        <w:rPr>
          <w:rFonts w:ascii="Arial" w:hAnsi="Arial" w:cs="Arial"/>
          <w:spacing w:val="1"/>
        </w:rPr>
        <w:t xml:space="preserve"> </w:t>
      </w:r>
      <w:r w:rsidRPr="00123563">
        <w:rPr>
          <w:rFonts w:ascii="Arial" w:hAnsi="Arial" w:cs="Arial"/>
        </w:rPr>
        <w:t>o</w:t>
      </w:r>
      <w:r w:rsidRPr="00123563">
        <w:rPr>
          <w:rFonts w:ascii="Arial" w:hAnsi="Arial" w:cs="Arial"/>
          <w:spacing w:val="1"/>
        </w:rPr>
        <w:t xml:space="preserve"> </w:t>
      </w:r>
      <w:r w:rsidRPr="00123563">
        <w:rPr>
          <w:rFonts w:ascii="Arial" w:hAnsi="Arial" w:cs="Arial"/>
        </w:rPr>
        <w:t>disposto</w:t>
      </w:r>
      <w:r w:rsidRPr="00123563">
        <w:rPr>
          <w:rFonts w:ascii="Arial" w:hAnsi="Arial" w:cs="Arial"/>
          <w:spacing w:val="1"/>
        </w:rPr>
        <w:t xml:space="preserve"> </w:t>
      </w:r>
      <w:r w:rsidRPr="00123563">
        <w:rPr>
          <w:rFonts w:ascii="Arial" w:hAnsi="Arial" w:cs="Arial"/>
        </w:rPr>
        <w:t>na</w:t>
      </w:r>
      <w:r w:rsidRPr="00123563">
        <w:rPr>
          <w:rFonts w:ascii="Arial" w:hAnsi="Arial" w:cs="Arial"/>
          <w:spacing w:val="1"/>
        </w:rPr>
        <w:t xml:space="preserve"> </w:t>
      </w:r>
      <w:r w:rsidRPr="00123563">
        <w:rPr>
          <w:rFonts w:ascii="Arial" w:hAnsi="Arial" w:cs="Arial"/>
        </w:rPr>
        <w:t>alínea</w:t>
      </w:r>
      <w:r w:rsidRPr="00123563">
        <w:rPr>
          <w:rFonts w:ascii="Arial" w:hAnsi="Arial" w:cs="Arial"/>
          <w:spacing w:val="1"/>
        </w:rPr>
        <w:t xml:space="preserve"> </w:t>
      </w:r>
      <w:r w:rsidRPr="00123563">
        <w:rPr>
          <w:rFonts w:ascii="Arial" w:hAnsi="Arial" w:cs="Arial"/>
        </w:rPr>
        <w:t>“c”</w:t>
      </w:r>
      <w:r w:rsidRPr="00123563">
        <w:rPr>
          <w:rFonts w:ascii="Arial" w:hAnsi="Arial" w:cs="Arial"/>
          <w:spacing w:val="1"/>
        </w:rPr>
        <w:t xml:space="preserve"> </w:t>
      </w:r>
      <w:r w:rsidRPr="00123563">
        <w:rPr>
          <w:rFonts w:ascii="Arial" w:hAnsi="Arial" w:cs="Arial"/>
        </w:rPr>
        <w:t>também</w:t>
      </w:r>
      <w:r w:rsidRPr="00123563">
        <w:rPr>
          <w:rFonts w:ascii="Arial" w:hAnsi="Arial" w:cs="Arial"/>
          <w:spacing w:val="1"/>
        </w:rPr>
        <w:t xml:space="preserve"> </w:t>
      </w:r>
      <w:r w:rsidRPr="00123563">
        <w:rPr>
          <w:rFonts w:ascii="Arial" w:hAnsi="Arial" w:cs="Arial"/>
        </w:rPr>
        <w:t>ao</w:t>
      </w:r>
      <w:r w:rsidRPr="00123563">
        <w:rPr>
          <w:rFonts w:ascii="Arial" w:hAnsi="Arial" w:cs="Arial"/>
          <w:spacing w:val="1"/>
        </w:rPr>
        <w:t xml:space="preserve"> </w:t>
      </w:r>
      <w:r w:rsidRPr="00123563">
        <w:rPr>
          <w:rFonts w:ascii="Arial" w:hAnsi="Arial" w:cs="Arial"/>
        </w:rPr>
        <w:t>prestador</w:t>
      </w:r>
      <w:r w:rsidRPr="00123563">
        <w:rPr>
          <w:rFonts w:ascii="Arial" w:hAnsi="Arial" w:cs="Arial"/>
          <w:spacing w:val="1"/>
        </w:rPr>
        <w:t xml:space="preserve"> </w:t>
      </w:r>
      <w:r w:rsidRPr="00123563">
        <w:rPr>
          <w:rFonts w:ascii="Arial" w:hAnsi="Arial" w:cs="Arial"/>
        </w:rPr>
        <w:t>que</w:t>
      </w:r>
      <w:r w:rsidRPr="00123563">
        <w:rPr>
          <w:rFonts w:ascii="Arial" w:hAnsi="Arial" w:cs="Arial"/>
          <w:spacing w:val="1"/>
        </w:rPr>
        <w:t xml:space="preserve"> </w:t>
      </w:r>
      <w:r w:rsidRPr="00123563">
        <w:rPr>
          <w:rFonts w:ascii="Arial" w:hAnsi="Arial" w:cs="Arial"/>
        </w:rPr>
        <w:t>atue</w:t>
      </w:r>
      <w:r w:rsidRPr="00123563">
        <w:rPr>
          <w:rFonts w:ascii="Arial" w:hAnsi="Arial" w:cs="Arial"/>
          <w:spacing w:val="1"/>
        </w:rPr>
        <w:t xml:space="preserve"> </w:t>
      </w:r>
      <w:r w:rsidRPr="00123563">
        <w:rPr>
          <w:rFonts w:ascii="Arial" w:hAnsi="Arial" w:cs="Arial"/>
        </w:rPr>
        <w:t>em</w:t>
      </w:r>
      <w:r w:rsidRPr="00123563">
        <w:rPr>
          <w:rFonts w:ascii="Arial" w:hAnsi="Arial" w:cs="Arial"/>
          <w:spacing w:val="1"/>
        </w:rPr>
        <w:t xml:space="preserve"> </w:t>
      </w:r>
      <w:r w:rsidRPr="00123563">
        <w:rPr>
          <w:rFonts w:ascii="Arial" w:hAnsi="Arial" w:cs="Arial"/>
        </w:rPr>
        <w:t>substituição</w:t>
      </w:r>
      <w:r w:rsidRPr="00123563">
        <w:rPr>
          <w:rFonts w:ascii="Arial" w:hAnsi="Arial" w:cs="Arial"/>
          <w:spacing w:val="1"/>
        </w:rPr>
        <w:t xml:space="preserve"> </w:t>
      </w:r>
      <w:r w:rsidRPr="00123563">
        <w:rPr>
          <w:rFonts w:ascii="Arial" w:hAnsi="Arial" w:cs="Arial"/>
        </w:rPr>
        <w:t>a</w:t>
      </w:r>
      <w:r w:rsidRPr="00123563">
        <w:rPr>
          <w:rFonts w:ascii="Arial" w:hAnsi="Arial" w:cs="Arial"/>
          <w:spacing w:val="1"/>
        </w:rPr>
        <w:t xml:space="preserve"> </w:t>
      </w:r>
      <w:r w:rsidRPr="00123563">
        <w:rPr>
          <w:rFonts w:ascii="Arial" w:hAnsi="Arial" w:cs="Arial"/>
        </w:rPr>
        <w:t>outra</w:t>
      </w:r>
      <w:r w:rsidRPr="00123563">
        <w:rPr>
          <w:rFonts w:ascii="Arial" w:hAnsi="Arial" w:cs="Arial"/>
          <w:spacing w:val="1"/>
        </w:rPr>
        <w:t xml:space="preserve"> </w:t>
      </w:r>
      <w:r w:rsidRPr="00123563">
        <w:rPr>
          <w:rFonts w:ascii="Arial" w:hAnsi="Arial" w:cs="Arial"/>
        </w:rPr>
        <w:t>pessoa,</w:t>
      </w:r>
      <w:r w:rsidRPr="00123563">
        <w:rPr>
          <w:rFonts w:ascii="Arial" w:hAnsi="Arial" w:cs="Arial"/>
          <w:spacing w:val="1"/>
        </w:rPr>
        <w:t xml:space="preserve"> </w:t>
      </w:r>
      <w:r w:rsidRPr="00123563">
        <w:rPr>
          <w:rFonts w:ascii="Arial" w:hAnsi="Arial" w:cs="Arial"/>
        </w:rPr>
        <w:t>física</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jurídica,</w:t>
      </w:r>
      <w:r w:rsidRPr="00123563">
        <w:rPr>
          <w:rFonts w:ascii="Arial" w:hAnsi="Arial" w:cs="Arial"/>
          <w:spacing w:val="1"/>
        </w:rPr>
        <w:t xml:space="preserve"> </w:t>
      </w:r>
      <w:r w:rsidRPr="00123563">
        <w:rPr>
          <w:rFonts w:ascii="Arial" w:hAnsi="Arial" w:cs="Arial"/>
        </w:rPr>
        <w:t>com</w:t>
      </w:r>
      <w:r w:rsidRPr="00123563">
        <w:rPr>
          <w:rFonts w:ascii="Arial" w:hAnsi="Arial" w:cs="Arial"/>
          <w:spacing w:val="1"/>
        </w:rPr>
        <w:t xml:space="preserve"> </w:t>
      </w:r>
      <w:r w:rsidRPr="00123563">
        <w:rPr>
          <w:rFonts w:ascii="Arial" w:hAnsi="Arial" w:cs="Arial"/>
        </w:rPr>
        <w:t>o</w:t>
      </w:r>
      <w:r w:rsidRPr="00123563">
        <w:rPr>
          <w:rFonts w:ascii="Arial" w:hAnsi="Arial" w:cs="Arial"/>
          <w:spacing w:val="1"/>
        </w:rPr>
        <w:t xml:space="preserve"> </w:t>
      </w:r>
      <w:r w:rsidRPr="00123563">
        <w:rPr>
          <w:rFonts w:ascii="Arial" w:hAnsi="Arial" w:cs="Arial"/>
        </w:rPr>
        <w:t>intuito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burlar</w:t>
      </w:r>
      <w:r w:rsidRPr="00123563">
        <w:rPr>
          <w:rFonts w:ascii="Arial" w:hAnsi="Arial" w:cs="Arial"/>
          <w:spacing w:val="1"/>
        </w:rPr>
        <w:t xml:space="preserve"> </w:t>
      </w:r>
      <w:r w:rsidRPr="00123563">
        <w:rPr>
          <w:rFonts w:ascii="Arial" w:hAnsi="Arial" w:cs="Arial"/>
        </w:rPr>
        <w:t>a</w:t>
      </w:r>
      <w:r w:rsidRPr="00123563">
        <w:rPr>
          <w:rFonts w:ascii="Arial" w:hAnsi="Arial" w:cs="Arial"/>
          <w:spacing w:val="1"/>
        </w:rPr>
        <w:t xml:space="preserve"> </w:t>
      </w:r>
      <w:r w:rsidRPr="00123563">
        <w:rPr>
          <w:rFonts w:ascii="Arial" w:hAnsi="Arial" w:cs="Arial"/>
        </w:rPr>
        <w:t>efetividade da sanção a ela aplicada, inclusive a sua controladora, controlada</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coligada,</w:t>
      </w:r>
      <w:r w:rsidRPr="00123563">
        <w:rPr>
          <w:rFonts w:ascii="Arial" w:hAnsi="Arial" w:cs="Arial"/>
          <w:spacing w:val="1"/>
        </w:rPr>
        <w:t xml:space="preserve"> </w:t>
      </w:r>
      <w:r w:rsidRPr="00123563">
        <w:rPr>
          <w:rFonts w:ascii="Arial" w:hAnsi="Arial" w:cs="Arial"/>
        </w:rPr>
        <w:t>desde</w:t>
      </w:r>
      <w:r w:rsidRPr="00123563">
        <w:rPr>
          <w:rFonts w:ascii="Arial" w:hAnsi="Arial" w:cs="Arial"/>
          <w:spacing w:val="1"/>
        </w:rPr>
        <w:t xml:space="preserve"> </w:t>
      </w:r>
      <w:r w:rsidRPr="00123563">
        <w:rPr>
          <w:rFonts w:ascii="Arial" w:hAnsi="Arial" w:cs="Arial"/>
        </w:rPr>
        <w:t>que</w:t>
      </w:r>
      <w:r w:rsidRPr="00123563">
        <w:rPr>
          <w:rFonts w:ascii="Arial" w:hAnsi="Arial" w:cs="Arial"/>
          <w:spacing w:val="1"/>
        </w:rPr>
        <w:t xml:space="preserve"> </w:t>
      </w:r>
      <w:r w:rsidRPr="00123563">
        <w:rPr>
          <w:rFonts w:ascii="Arial" w:hAnsi="Arial" w:cs="Arial"/>
        </w:rPr>
        <w:t>devidamente</w:t>
      </w:r>
      <w:r w:rsidRPr="00123563">
        <w:rPr>
          <w:rFonts w:ascii="Arial" w:hAnsi="Arial" w:cs="Arial"/>
          <w:spacing w:val="1"/>
        </w:rPr>
        <w:t xml:space="preserve"> </w:t>
      </w:r>
      <w:r w:rsidRPr="00123563">
        <w:rPr>
          <w:rFonts w:ascii="Arial" w:hAnsi="Arial" w:cs="Arial"/>
        </w:rPr>
        <w:t>comprovado</w:t>
      </w:r>
      <w:r w:rsidRPr="00123563">
        <w:rPr>
          <w:rFonts w:ascii="Arial" w:hAnsi="Arial" w:cs="Arial"/>
          <w:spacing w:val="1"/>
        </w:rPr>
        <w:t xml:space="preserve"> </w:t>
      </w:r>
      <w:r w:rsidRPr="00123563">
        <w:rPr>
          <w:rFonts w:ascii="Arial" w:hAnsi="Arial" w:cs="Arial"/>
        </w:rPr>
        <w:t>o</w:t>
      </w:r>
      <w:r w:rsidRPr="00123563">
        <w:rPr>
          <w:rFonts w:ascii="Arial" w:hAnsi="Arial" w:cs="Arial"/>
          <w:spacing w:val="1"/>
        </w:rPr>
        <w:t xml:space="preserve"> </w:t>
      </w:r>
      <w:r w:rsidRPr="00123563">
        <w:rPr>
          <w:rFonts w:ascii="Arial" w:hAnsi="Arial" w:cs="Arial"/>
        </w:rPr>
        <w:t>ilícito</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a</w:t>
      </w:r>
      <w:r w:rsidRPr="00123563">
        <w:rPr>
          <w:rFonts w:ascii="Arial" w:hAnsi="Arial" w:cs="Arial"/>
          <w:spacing w:val="1"/>
        </w:rPr>
        <w:t xml:space="preserve"> </w:t>
      </w:r>
      <w:r w:rsidRPr="00123563">
        <w:rPr>
          <w:rFonts w:ascii="Arial" w:hAnsi="Arial" w:cs="Arial"/>
        </w:rPr>
        <w:t>utilização</w:t>
      </w:r>
      <w:r w:rsidRPr="00123563">
        <w:rPr>
          <w:rFonts w:ascii="Arial" w:hAnsi="Arial" w:cs="Arial"/>
          <w:spacing w:val="1"/>
        </w:rPr>
        <w:t xml:space="preserve"> </w:t>
      </w:r>
      <w:r w:rsidRPr="00123563">
        <w:rPr>
          <w:rFonts w:ascii="Arial" w:hAnsi="Arial" w:cs="Arial"/>
        </w:rPr>
        <w:t>fraudulenta</w:t>
      </w:r>
      <w:r w:rsidRPr="00123563">
        <w:rPr>
          <w:rFonts w:ascii="Arial" w:hAnsi="Arial" w:cs="Arial"/>
          <w:spacing w:val="-1"/>
        </w:rPr>
        <w:t xml:space="preserve"> </w:t>
      </w:r>
      <w:r w:rsidRPr="00123563">
        <w:rPr>
          <w:rFonts w:ascii="Arial" w:hAnsi="Arial" w:cs="Arial"/>
        </w:rPr>
        <w:t>da personalidade</w:t>
      </w:r>
      <w:r w:rsidRPr="00123563">
        <w:rPr>
          <w:rFonts w:ascii="Arial" w:hAnsi="Arial" w:cs="Arial"/>
          <w:spacing w:val="-2"/>
        </w:rPr>
        <w:t xml:space="preserve"> </w:t>
      </w:r>
      <w:r w:rsidRPr="00123563">
        <w:rPr>
          <w:rFonts w:ascii="Arial" w:hAnsi="Arial" w:cs="Arial"/>
        </w:rPr>
        <w:t>jurídica</w:t>
      </w:r>
      <w:r w:rsidRPr="00123563">
        <w:rPr>
          <w:rFonts w:ascii="Arial" w:hAnsi="Arial" w:cs="Arial"/>
          <w:spacing w:val="-2"/>
        </w:rPr>
        <w:t xml:space="preserve"> </w:t>
      </w:r>
      <w:r w:rsidRPr="00123563">
        <w:rPr>
          <w:rFonts w:ascii="Arial" w:hAnsi="Arial" w:cs="Arial"/>
        </w:rPr>
        <w:t>do</w:t>
      </w:r>
      <w:r w:rsidRPr="00123563">
        <w:rPr>
          <w:rFonts w:ascii="Arial" w:hAnsi="Arial" w:cs="Arial"/>
          <w:spacing w:val="2"/>
        </w:rPr>
        <w:t xml:space="preserve"> </w:t>
      </w:r>
      <w:r w:rsidRPr="00123563">
        <w:rPr>
          <w:rFonts w:ascii="Arial" w:hAnsi="Arial" w:cs="Arial"/>
        </w:rPr>
        <w:t>prestador;</w:t>
      </w:r>
    </w:p>
    <w:p w14:paraId="4951D1DB"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pessoa física ou jurídica que, nos 5 (cinco) anos anteriores à divulgação</w:t>
      </w:r>
      <w:r w:rsidRPr="00123563">
        <w:rPr>
          <w:rFonts w:ascii="Arial" w:hAnsi="Arial" w:cs="Arial"/>
          <w:spacing w:val="1"/>
        </w:rPr>
        <w:t xml:space="preserve"> </w:t>
      </w:r>
      <w:r w:rsidRPr="00123563">
        <w:rPr>
          <w:rFonts w:ascii="Arial" w:hAnsi="Arial" w:cs="Arial"/>
        </w:rPr>
        <w:t>deste aviso, tenha sido condenada judicialmente, com trânsito em julgado, por</w:t>
      </w:r>
      <w:r w:rsidRPr="00123563">
        <w:rPr>
          <w:rFonts w:ascii="Arial" w:hAnsi="Arial" w:cs="Arial"/>
          <w:spacing w:val="1"/>
        </w:rPr>
        <w:t xml:space="preserve"> </w:t>
      </w:r>
      <w:r w:rsidRPr="00123563">
        <w:rPr>
          <w:rFonts w:ascii="Arial" w:hAnsi="Arial" w:cs="Arial"/>
        </w:rPr>
        <w:t>exploração de trabalho infantil, por submissão de trabalhadores a condições</w:t>
      </w:r>
      <w:r w:rsidRPr="00123563">
        <w:rPr>
          <w:rFonts w:ascii="Arial" w:hAnsi="Arial" w:cs="Arial"/>
          <w:spacing w:val="1"/>
        </w:rPr>
        <w:t xml:space="preserve"> </w:t>
      </w:r>
      <w:r w:rsidRPr="00123563">
        <w:rPr>
          <w:rFonts w:ascii="Arial" w:hAnsi="Arial" w:cs="Arial"/>
        </w:rPr>
        <w:t>análogas</w:t>
      </w:r>
      <w:r w:rsidRPr="00123563">
        <w:rPr>
          <w:rFonts w:ascii="Arial" w:hAnsi="Arial" w:cs="Arial"/>
          <w:spacing w:val="1"/>
        </w:rPr>
        <w:t xml:space="preserve"> </w:t>
      </w:r>
      <w:r w:rsidRPr="00123563">
        <w:rPr>
          <w:rFonts w:ascii="Arial" w:hAnsi="Arial" w:cs="Arial"/>
        </w:rPr>
        <w:t>às</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escravo</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por</w:t>
      </w:r>
      <w:r w:rsidRPr="00123563">
        <w:rPr>
          <w:rFonts w:ascii="Arial" w:hAnsi="Arial" w:cs="Arial"/>
          <w:spacing w:val="1"/>
        </w:rPr>
        <w:t xml:space="preserve"> </w:t>
      </w:r>
      <w:r w:rsidRPr="00123563">
        <w:rPr>
          <w:rFonts w:ascii="Arial" w:hAnsi="Arial" w:cs="Arial"/>
        </w:rPr>
        <w:t>contratação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adolescentes</w:t>
      </w:r>
      <w:r w:rsidRPr="00123563">
        <w:rPr>
          <w:rFonts w:ascii="Arial" w:hAnsi="Arial" w:cs="Arial"/>
          <w:spacing w:val="1"/>
        </w:rPr>
        <w:t xml:space="preserve"> </w:t>
      </w:r>
      <w:r w:rsidRPr="00123563">
        <w:rPr>
          <w:rFonts w:ascii="Arial" w:hAnsi="Arial" w:cs="Arial"/>
        </w:rPr>
        <w:t>nos</w:t>
      </w:r>
      <w:r w:rsidRPr="00123563">
        <w:rPr>
          <w:rFonts w:ascii="Arial" w:hAnsi="Arial" w:cs="Arial"/>
          <w:spacing w:val="66"/>
        </w:rPr>
        <w:t xml:space="preserve"> </w:t>
      </w:r>
      <w:r w:rsidRPr="00123563">
        <w:rPr>
          <w:rFonts w:ascii="Arial" w:hAnsi="Arial" w:cs="Arial"/>
        </w:rPr>
        <w:t>casos</w:t>
      </w:r>
      <w:r w:rsidRPr="00123563">
        <w:rPr>
          <w:rFonts w:ascii="Arial" w:hAnsi="Arial" w:cs="Arial"/>
          <w:spacing w:val="1"/>
        </w:rPr>
        <w:t xml:space="preserve"> </w:t>
      </w:r>
      <w:r w:rsidRPr="00123563">
        <w:rPr>
          <w:rFonts w:ascii="Arial" w:hAnsi="Arial" w:cs="Arial"/>
        </w:rPr>
        <w:t>vedados</w:t>
      </w:r>
      <w:r w:rsidRPr="00123563">
        <w:rPr>
          <w:rFonts w:ascii="Arial" w:hAnsi="Arial" w:cs="Arial"/>
          <w:spacing w:val="-1"/>
        </w:rPr>
        <w:t xml:space="preserve"> </w:t>
      </w:r>
      <w:r w:rsidRPr="00123563">
        <w:rPr>
          <w:rFonts w:ascii="Arial" w:hAnsi="Arial" w:cs="Arial"/>
        </w:rPr>
        <w:t>pela legislação trabalhista;</w:t>
      </w:r>
    </w:p>
    <w:p w14:paraId="62EC9075" w14:textId="77777777" w:rsidR="00432A7E" w:rsidRPr="00123563"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123563">
        <w:rPr>
          <w:rFonts w:ascii="Arial" w:hAnsi="Arial" w:cs="Arial"/>
        </w:rPr>
        <w:t>organizações da Sociedade Civil de Interesse Público - OSCIP, atuando</w:t>
      </w:r>
      <w:r w:rsidRPr="00123563">
        <w:rPr>
          <w:rFonts w:ascii="Arial" w:hAnsi="Arial" w:cs="Arial"/>
          <w:spacing w:val="1"/>
        </w:rPr>
        <w:t xml:space="preserve"> </w:t>
      </w:r>
      <w:r w:rsidRPr="00123563">
        <w:rPr>
          <w:rFonts w:ascii="Arial" w:hAnsi="Arial" w:cs="Arial"/>
        </w:rPr>
        <w:t>nessa</w:t>
      </w:r>
      <w:r w:rsidRPr="00123563">
        <w:rPr>
          <w:rFonts w:ascii="Arial" w:hAnsi="Arial" w:cs="Arial"/>
          <w:spacing w:val="-1"/>
        </w:rPr>
        <w:t xml:space="preserve"> </w:t>
      </w:r>
      <w:r w:rsidRPr="00123563">
        <w:rPr>
          <w:rFonts w:ascii="Arial" w:hAnsi="Arial" w:cs="Arial"/>
        </w:rPr>
        <w:t>condição (Acórdão</w:t>
      </w:r>
      <w:r w:rsidRPr="00123563">
        <w:rPr>
          <w:rFonts w:ascii="Arial" w:hAnsi="Arial" w:cs="Arial"/>
          <w:spacing w:val="-1"/>
        </w:rPr>
        <w:t xml:space="preserve"> </w:t>
      </w:r>
      <w:r w:rsidRPr="00123563">
        <w:rPr>
          <w:rFonts w:ascii="Arial" w:hAnsi="Arial" w:cs="Arial"/>
        </w:rPr>
        <w:t>nº</w:t>
      </w:r>
      <w:r w:rsidRPr="00123563">
        <w:rPr>
          <w:rFonts w:ascii="Arial" w:hAnsi="Arial" w:cs="Arial"/>
          <w:spacing w:val="1"/>
        </w:rPr>
        <w:t xml:space="preserve"> </w:t>
      </w:r>
      <w:r w:rsidRPr="00123563">
        <w:rPr>
          <w:rFonts w:ascii="Arial" w:hAnsi="Arial" w:cs="Arial"/>
        </w:rPr>
        <w:t>746/2014-TCU-Plenário);</w:t>
      </w:r>
      <w:r w:rsidRPr="00123563">
        <w:rPr>
          <w:rFonts w:ascii="Arial" w:hAnsi="Arial" w:cs="Arial"/>
          <w:spacing w:val="-1"/>
        </w:rPr>
        <w:t xml:space="preserve"> </w:t>
      </w:r>
      <w:r w:rsidRPr="00123563">
        <w:rPr>
          <w:rFonts w:ascii="Arial" w:hAnsi="Arial" w:cs="Arial"/>
        </w:rPr>
        <w:t>e</w:t>
      </w:r>
    </w:p>
    <w:p w14:paraId="286EB771" w14:textId="77777777" w:rsidR="00432A7E" w:rsidRPr="00914DF8" w:rsidRDefault="00432A7E" w:rsidP="009605AF">
      <w:pPr>
        <w:pStyle w:val="PargrafodaLista"/>
        <w:widowControl w:val="0"/>
        <w:numPr>
          <w:ilvl w:val="0"/>
          <w:numId w:val="14"/>
        </w:numPr>
        <w:suppressAutoHyphens w:val="0"/>
        <w:autoSpaceDE w:val="0"/>
        <w:autoSpaceDN w:val="0"/>
        <w:spacing w:before="240"/>
        <w:ind w:left="0" w:firstLine="0"/>
        <w:jc w:val="both"/>
        <w:rPr>
          <w:rFonts w:ascii="Arial" w:hAnsi="Arial" w:cs="Arial"/>
        </w:rPr>
      </w:pPr>
      <w:r w:rsidRPr="00914DF8">
        <w:rPr>
          <w:rFonts w:ascii="Arial" w:hAnsi="Arial" w:cs="Arial"/>
        </w:rPr>
        <w:lastRenderedPageBreak/>
        <w:t>sociedades cooperativas.</w:t>
      </w:r>
    </w:p>
    <w:p w14:paraId="3A8022D9"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Não poderá participar, direta ou indiretamente, da licitação ou da execução do contrato, agente público do Município de Bonfinópolis de Minas-MG, devendo ser observadas as situações que possam configurar conflito de interesses no exercício ou após o exercício do cargo ou emprego, nos termos da legislação que disciplina a matéria, conforme § 1º do art. 9º, §1º, da Lei n.º 14.133/2021.</w:t>
      </w:r>
    </w:p>
    <w:p w14:paraId="60C5AC88"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Os interessados arcarão com todos os custos decorrentes da elaboração e apresentação de suas propostas para o Credenciamento.</w:t>
      </w:r>
    </w:p>
    <w:p w14:paraId="1A78C51C"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ordem de classificação será determinada pela data e horário do protocolo dos envelopes, sujeitos à aprovação dos documentos pela Comissão Permanente de Licitação.</w:t>
      </w:r>
    </w:p>
    <w:p w14:paraId="262E85A3"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pedido de credenciamento será indeferido se o requerente não atender a qualquer das exigências contidas no presente Edital.</w:t>
      </w:r>
    </w:p>
    <w:p w14:paraId="61C9761C"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Comissão Permanente de Licitação para Compras e Serviços em Geral poderá, a qualquer tempo, verificar a veracidade das informações, bem como solicitar outros documentos ou a revalidação dos fornecidos.</w:t>
      </w:r>
    </w:p>
    <w:p w14:paraId="08C4FD59" w14:textId="512C3AAD"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 O Edital e seus anexos poderão ser obtidos na internet pelo site https://www.bonfinopolis.mg.gov.br/ ou no Setor de Licitação e Contratos, situado à Argemiro Barbosa da Silva, 870, Jardim Cinelândia – Nesta Cidade, das 07h às 1</w:t>
      </w:r>
      <w:r w:rsidR="002A3FE3">
        <w:rPr>
          <w:rFonts w:ascii="Arial" w:hAnsi="Arial" w:cs="Arial"/>
        </w:rPr>
        <w:t>3</w:t>
      </w:r>
      <w:r w:rsidRPr="00432A7E">
        <w:rPr>
          <w:rFonts w:ascii="Arial" w:hAnsi="Arial" w:cs="Arial"/>
        </w:rPr>
        <w:t>h.</w:t>
      </w:r>
    </w:p>
    <w:p w14:paraId="0837E566" w14:textId="77777777" w:rsidR="00432A7E" w:rsidRPr="00432A7E"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432A7E">
        <w:rPr>
          <w:rFonts w:ascii="Arial" w:hAnsi="Arial" w:cs="Arial"/>
          <w:b/>
          <w:bCs/>
          <w:u w:val="single"/>
        </w:rPr>
        <w:t xml:space="preserve">DO REQUERIMENTO DE CREDENCIAMENTO </w:t>
      </w:r>
    </w:p>
    <w:p w14:paraId="63683805" w14:textId="1CF06E6E"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Os interessados em celebrar o Termo de Credenciamento para a execução do objeto fixado no item 1 deste instrumento deverão encaminhar, a qualquer tempo, </w:t>
      </w:r>
      <w:r w:rsidRPr="00A61675">
        <w:rPr>
          <w:rFonts w:ascii="Arial" w:hAnsi="Arial" w:cs="Arial"/>
        </w:rPr>
        <w:t xml:space="preserve">enquanto permanecer vigente o presente edital, a partir das 07h, do dia </w:t>
      </w:r>
      <w:r w:rsidR="000F4072" w:rsidRPr="00A61675">
        <w:rPr>
          <w:rFonts w:ascii="Arial" w:hAnsi="Arial" w:cs="Arial"/>
        </w:rPr>
        <w:t>2</w:t>
      </w:r>
      <w:r w:rsidR="004410B8">
        <w:rPr>
          <w:rFonts w:ascii="Arial" w:hAnsi="Arial" w:cs="Arial"/>
        </w:rPr>
        <w:t>4</w:t>
      </w:r>
      <w:r w:rsidR="000F4072" w:rsidRPr="00A61675">
        <w:rPr>
          <w:rFonts w:ascii="Arial" w:hAnsi="Arial" w:cs="Arial"/>
        </w:rPr>
        <w:t>/0</w:t>
      </w:r>
      <w:r w:rsidR="004410B8">
        <w:rPr>
          <w:rFonts w:ascii="Arial" w:hAnsi="Arial" w:cs="Arial"/>
        </w:rPr>
        <w:t>3</w:t>
      </w:r>
      <w:r w:rsidRPr="00A61675">
        <w:rPr>
          <w:rFonts w:ascii="Arial" w:hAnsi="Arial" w:cs="Arial"/>
        </w:rPr>
        <w:t>/2025, requerimento de credenciamento acompanhado dos documentos exigidos neste edital.</w:t>
      </w:r>
    </w:p>
    <w:p w14:paraId="3039F9F9"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requerimento de credenciamento não poderá conter emendas, rasuras, borrões ou entrelinhas que possam dificultar o reconhecimento de sua caracterização.</w:t>
      </w:r>
    </w:p>
    <w:p w14:paraId="3B379D59"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requerimento apresentado de forma incompleta, rasurado ou em desacordo com o estabelecido neste edital será considerado inepto, podendo o interessado apresentar novo requerimento, livre das causas que ensejaram sua inépcia.</w:t>
      </w:r>
    </w:p>
    <w:p w14:paraId="5F9C3BA4"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 xml:space="preserve">Os interessados que constituírem procuradores para representá-los no presente procedimento auxiliar deverão apresentar, além de todos os documentos relacionados na cláusula 6 deste edital, os seguintes: </w:t>
      </w:r>
    </w:p>
    <w:p w14:paraId="07A8FA64" w14:textId="78844AD4" w:rsidR="00432A7E" w:rsidRPr="00432A7E" w:rsidRDefault="00432A7E" w:rsidP="009605AF">
      <w:pPr>
        <w:pStyle w:val="PargrafodaLista"/>
        <w:numPr>
          <w:ilvl w:val="1"/>
          <w:numId w:val="17"/>
        </w:numPr>
        <w:spacing w:before="240" w:line="300" w:lineRule="atLeast"/>
        <w:ind w:left="0" w:firstLine="0"/>
        <w:jc w:val="both"/>
        <w:rPr>
          <w:rFonts w:ascii="Arial" w:hAnsi="Arial" w:cs="Arial"/>
        </w:rPr>
      </w:pPr>
      <w:r w:rsidRPr="00432A7E">
        <w:rPr>
          <w:rFonts w:ascii="Arial" w:hAnsi="Arial" w:cs="Arial"/>
        </w:rPr>
        <w:t>Procuração, discriminando os poderes específicos, contendo a indicação do signatário com firma reconhecida, acompanhada do instrumento que comprove os poderes do signatário;</w:t>
      </w:r>
    </w:p>
    <w:p w14:paraId="789A92CF" w14:textId="77777777" w:rsidR="00432A7E" w:rsidRPr="00432A7E" w:rsidRDefault="00432A7E" w:rsidP="009605AF">
      <w:pPr>
        <w:pStyle w:val="PargrafodaLista"/>
        <w:numPr>
          <w:ilvl w:val="1"/>
          <w:numId w:val="17"/>
        </w:numPr>
        <w:spacing w:before="240" w:line="300" w:lineRule="atLeast"/>
        <w:ind w:left="0" w:firstLine="0"/>
        <w:jc w:val="both"/>
        <w:rPr>
          <w:rFonts w:ascii="Arial" w:hAnsi="Arial" w:cs="Arial"/>
        </w:rPr>
      </w:pPr>
      <w:r w:rsidRPr="00432A7E">
        <w:rPr>
          <w:rFonts w:ascii="Arial" w:hAnsi="Arial" w:cs="Arial"/>
        </w:rPr>
        <w:lastRenderedPageBreak/>
        <w:t>Cópia da cédula de identidade, se o procurador for pessoa física;</w:t>
      </w:r>
    </w:p>
    <w:p w14:paraId="5CFF1026" w14:textId="77777777" w:rsidR="00432A7E" w:rsidRPr="00432A7E" w:rsidRDefault="00432A7E" w:rsidP="009605AF">
      <w:pPr>
        <w:pStyle w:val="PargrafodaLista"/>
        <w:numPr>
          <w:ilvl w:val="1"/>
          <w:numId w:val="17"/>
        </w:numPr>
        <w:spacing w:before="240" w:line="300" w:lineRule="atLeast"/>
        <w:ind w:left="0" w:firstLine="0"/>
        <w:jc w:val="both"/>
        <w:rPr>
          <w:rFonts w:ascii="Arial" w:hAnsi="Arial" w:cs="Arial"/>
        </w:rPr>
      </w:pPr>
      <w:r w:rsidRPr="00432A7E">
        <w:rPr>
          <w:rFonts w:ascii="Arial" w:hAnsi="Arial" w:cs="Arial"/>
        </w:rPr>
        <w:t>Ato constitutivo, estatuto ou contrato social em vigor, devidamente registrado, se o procurador for pessoa jurídica.</w:t>
      </w:r>
    </w:p>
    <w:p w14:paraId="401B72DF"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Ao apresentar requerimento de credenciamento, o requerente declara que conhece e concorda integralmente com os termos deste edital e anexos.</w:t>
      </w:r>
    </w:p>
    <w:p w14:paraId="7812B285"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apresentação do pedido de credenciamento implicará, por si só, na aceitação tácita de todas as cláusulas deste edital e anexos, dos termos da Lei Federal nº 14.133/21 e demais normas suplementares aplicáveis.</w:t>
      </w:r>
    </w:p>
    <w:p w14:paraId="00578C89"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apresentação de pedido de credenciamento implica obrigatoriedade do cumprimento das disposições nele contidas, assumindo o requerente o compromisso de executar o objeto do credenciamento nos seus termos.</w:t>
      </w:r>
    </w:p>
    <w:p w14:paraId="39B70CC2"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 Comissão de Contratações analisará os documentos apresentados pelos participantes no prazo de até 15 (quinze) dias úteis após a entrega do Envelope de Habilitação.</w:t>
      </w:r>
    </w:p>
    <w:p w14:paraId="3E712FAB"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processo de credenciamento tem início com o recebimento, pela Comissão de Contratações, de envelope único – fechado e indevassável – contendo os documentos para a Habilitação mencionados neste instrumento.</w:t>
      </w:r>
    </w:p>
    <w:p w14:paraId="173E7609"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Todos os documentos deverão ser apresentados em cópia simples, resguardando-se, o MUNICÍPIO, o poder de solicitar as vias originais para a conferência, quando necessário.</w:t>
      </w:r>
    </w:p>
    <w:p w14:paraId="5242F29D" w14:textId="7FED428A"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Os documentos exigidos deverão ser entregues em envelope único, dirigido à Comissão de Licitações e Contratos Públicos do MUNICÍPIO DE BONFINÓPOLIS DE MINAS, no HORÁRIO 07h (sete horas) às 1</w:t>
      </w:r>
      <w:r w:rsidR="004410B8">
        <w:rPr>
          <w:rFonts w:ascii="Arial" w:hAnsi="Arial" w:cs="Arial"/>
        </w:rPr>
        <w:t>3</w:t>
      </w:r>
      <w:r w:rsidRPr="00432A7E">
        <w:rPr>
          <w:rFonts w:ascii="Arial" w:hAnsi="Arial" w:cs="Arial"/>
        </w:rPr>
        <w:t>h (</w:t>
      </w:r>
      <w:r w:rsidR="004410B8">
        <w:rPr>
          <w:rFonts w:ascii="Arial" w:hAnsi="Arial" w:cs="Arial"/>
        </w:rPr>
        <w:t>treze</w:t>
      </w:r>
      <w:r w:rsidRPr="00432A7E">
        <w:rPr>
          <w:rFonts w:ascii="Arial" w:hAnsi="Arial" w:cs="Arial"/>
        </w:rPr>
        <w:t xml:space="preserve"> horas) dos dias úteis, na sede estabelecida na Av. Argemiro Barbosa da Silva, nº 870, Jardim Cinelândia, Bonfinópolis de Minas – MG, CEP 38.650-000.</w:t>
      </w:r>
    </w:p>
    <w:p w14:paraId="6D62457A"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É dever do licitante atualizar previamente as comprovações constantes na documentação de habilitação, para que estejam vigentes na data da abertura da sessão pública, ou encaminhar, quando solicitado, a respectiva documentação atualizada.</w:t>
      </w:r>
    </w:p>
    <w:p w14:paraId="6E104E5B"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O descumprimento do item acima implicará a inabilitação do prestador, exceto se a consulta aos sítios eletrônicos oficiais emissores de certidões lograr êxito em encontrar a(s) certidão(</w:t>
      </w:r>
      <w:proofErr w:type="spellStart"/>
      <w:r w:rsidRPr="00432A7E">
        <w:rPr>
          <w:rFonts w:ascii="Arial" w:hAnsi="Arial" w:cs="Arial"/>
        </w:rPr>
        <w:t>ões</w:t>
      </w:r>
      <w:proofErr w:type="spellEnd"/>
      <w:r w:rsidRPr="00432A7E">
        <w:rPr>
          <w:rFonts w:ascii="Arial" w:hAnsi="Arial" w:cs="Arial"/>
        </w:rPr>
        <w:t>) válida(s).</w:t>
      </w:r>
    </w:p>
    <w:p w14:paraId="029AEEC6"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Não serão aceitos documentos de habilitação com indicação de CNPJ/CPF diferentes, salvo aqueles legalmente permitidos.</w:t>
      </w:r>
    </w:p>
    <w:p w14:paraId="0CC6E332"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lastRenderedPageBreak/>
        <w:t>Se o licitante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4506B0A9"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Serão aceitos registros de CNPJ de licitante matriz e filial com diferenças de números de documentos pertinentes à CND e ao CRF/FGTS, quando for comprovada a centralização do recolhimento dessas contribuições.</w:t>
      </w:r>
    </w:p>
    <w:p w14:paraId="2CB41668"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Quando houver dúvida em relação à integridade do documento digitalizado, o agente de contratação poderá requerer a comprovação do preenchimento de requisitos mediante apresentação dos documentos originais.</w:t>
      </w:r>
    </w:p>
    <w:p w14:paraId="13CC683A"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Será inabilitado o licitante que não comprovar sua habilitação, seja por não apresentar quaisquer dos documentos exigidos, ou apresentá-los em desacordo com o estabelecido neste ato de CREDENCIAMENTO.</w:t>
      </w:r>
    </w:p>
    <w:p w14:paraId="23C747BF"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Na hipótese de o licitante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F183996"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Constatado o atendimento às exigências de habilitação, o licitante será habilitado.</w:t>
      </w:r>
    </w:p>
    <w:p w14:paraId="4F66091B"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Não poderão participar do credenciamento, aqueles que não apresentarem toda a documentação solicitada.</w:t>
      </w:r>
    </w:p>
    <w:p w14:paraId="187833F1" w14:textId="77777777" w:rsidR="00432A7E" w:rsidRPr="00432A7E" w:rsidRDefault="00432A7E" w:rsidP="009605AF">
      <w:pPr>
        <w:pStyle w:val="PargrafodaLista"/>
        <w:numPr>
          <w:ilvl w:val="1"/>
          <w:numId w:val="12"/>
        </w:numPr>
        <w:spacing w:before="240" w:line="300" w:lineRule="atLeast"/>
        <w:ind w:left="0" w:firstLine="0"/>
        <w:jc w:val="both"/>
        <w:rPr>
          <w:rFonts w:ascii="Arial" w:hAnsi="Arial" w:cs="Arial"/>
        </w:rPr>
      </w:pPr>
      <w:r w:rsidRPr="00432A7E">
        <w:rPr>
          <w:rFonts w:ascii="Arial" w:hAnsi="Arial" w:cs="Arial"/>
        </w:rPr>
        <w:t>Após credenciamento será publicada a lista dos credenciados no quadro de avisos da Prefeitura.</w:t>
      </w:r>
    </w:p>
    <w:p w14:paraId="566D63F0" w14:textId="77777777" w:rsidR="00432A7E" w:rsidRPr="00432A7E"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432A7E">
        <w:rPr>
          <w:rFonts w:ascii="Arial" w:hAnsi="Arial" w:cs="Arial"/>
          <w:b/>
          <w:bCs/>
          <w:u w:val="single"/>
        </w:rPr>
        <w:t>DA HABILITAÇÃO</w:t>
      </w:r>
    </w:p>
    <w:p w14:paraId="3D9FE1A7"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b/>
          <w:bCs/>
          <w:u w:val="single"/>
        </w:rPr>
      </w:pPr>
      <w:r w:rsidRPr="00547AD9">
        <w:rPr>
          <w:rFonts w:ascii="Arial" w:hAnsi="Arial" w:cs="Arial"/>
          <w:b/>
          <w:bCs/>
          <w:u w:val="single"/>
        </w:rPr>
        <w:t>HABILITAÇÃO JURÍDICA:</w:t>
      </w:r>
    </w:p>
    <w:p w14:paraId="39A099FC" w14:textId="77777777" w:rsidR="00432A7E" w:rsidRPr="00123563" w:rsidRDefault="00432A7E" w:rsidP="009605AF">
      <w:pPr>
        <w:pStyle w:val="PargrafodaLista"/>
        <w:widowControl w:val="0"/>
        <w:numPr>
          <w:ilvl w:val="0"/>
          <w:numId w:val="6"/>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no</w:t>
      </w:r>
      <w:r w:rsidRPr="00123563">
        <w:rPr>
          <w:rFonts w:ascii="Arial" w:hAnsi="Arial" w:cs="Arial"/>
          <w:spacing w:val="1"/>
        </w:rPr>
        <w:t xml:space="preserve"> </w:t>
      </w:r>
      <w:r w:rsidRPr="00123563">
        <w:rPr>
          <w:rFonts w:ascii="Arial" w:hAnsi="Arial" w:cs="Arial"/>
        </w:rPr>
        <w:t>caso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empresário</w:t>
      </w:r>
      <w:r w:rsidRPr="00123563">
        <w:rPr>
          <w:rFonts w:ascii="Arial" w:hAnsi="Arial" w:cs="Arial"/>
          <w:spacing w:val="1"/>
        </w:rPr>
        <w:t xml:space="preserve"> </w:t>
      </w:r>
      <w:r w:rsidRPr="00123563">
        <w:rPr>
          <w:rFonts w:ascii="Arial" w:hAnsi="Arial" w:cs="Arial"/>
        </w:rPr>
        <w:t>individual,</w:t>
      </w:r>
      <w:r w:rsidRPr="00123563">
        <w:rPr>
          <w:rFonts w:ascii="Arial" w:hAnsi="Arial" w:cs="Arial"/>
          <w:spacing w:val="1"/>
        </w:rPr>
        <w:t xml:space="preserve"> </w:t>
      </w:r>
      <w:r w:rsidRPr="00123563">
        <w:rPr>
          <w:rFonts w:ascii="Arial" w:hAnsi="Arial" w:cs="Arial"/>
        </w:rPr>
        <w:t>inscrição</w:t>
      </w:r>
      <w:r w:rsidRPr="00123563">
        <w:rPr>
          <w:rFonts w:ascii="Arial" w:hAnsi="Arial" w:cs="Arial"/>
          <w:spacing w:val="1"/>
        </w:rPr>
        <w:t xml:space="preserve"> </w:t>
      </w:r>
      <w:r w:rsidRPr="00123563">
        <w:rPr>
          <w:rFonts w:ascii="Arial" w:hAnsi="Arial" w:cs="Arial"/>
        </w:rPr>
        <w:t>no</w:t>
      </w:r>
      <w:r w:rsidRPr="00123563">
        <w:rPr>
          <w:rFonts w:ascii="Arial" w:hAnsi="Arial" w:cs="Arial"/>
          <w:spacing w:val="1"/>
        </w:rPr>
        <w:t xml:space="preserve"> </w:t>
      </w:r>
      <w:r w:rsidRPr="00123563">
        <w:rPr>
          <w:rFonts w:ascii="Arial" w:hAnsi="Arial" w:cs="Arial"/>
        </w:rPr>
        <w:t>Registro</w:t>
      </w:r>
      <w:r w:rsidRPr="00123563">
        <w:rPr>
          <w:rFonts w:ascii="Arial" w:hAnsi="Arial" w:cs="Arial"/>
          <w:spacing w:val="1"/>
        </w:rPr>
        <w:t xml:space="preserve"> </w:t>
      </w:r>
      <w:r w:rsidRPr="00123563">
        <w:rPr>
          <w:rFonts w:ascii="Arial" w:hAnsi="Arial" w:cs="Arial"/>
        </w:rPr>
        <w:t>Público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Empresas</w:t>
      </w:r>
      <w:r w:rsidRPr="00123563">
        <w:rPr>
          <w:rFonts w:ascii="Arial" w:hAnsi="Arial" w:cs="Arial"/>
          <w:spacing w:val="1"/>
        </w:rPr>
        <w:t xml:space="preserve"> </w:t>
      </w:r>
      <w:r w:rsidRPr="00123563">
        <w:rPr>
          <w:rFonts w:ascii="Arial" w:hAnsi="Arial" w:cs="Arial"/>
        </w:rPr>
        <w:t>Mercantis,</w:t>
      </w:r>
      <w:r w:rsidRPr="00123563">
        <w:rPr>
          <w:rFonts w:ascii="Arial" w:hAnsi="Arial" w:cs="Arial"/>
          <w:spacing w:val="-1"/>
        </w:rPr>
        <w:t xml:space="preserve"> </w:t>
      </w:r>
      <w:r w:rsidRPr="00123563">
        <w:rPr>
          <w:rFonts w:ascii="Arial" w:hAnsi="Arial" w:cs="Arial"/>
        </w:rPr>
        <w:t>a cargo da Junta Comercial</w:t>
      </w:r>
      <w:r w:rsidRPr="00123563">
        <w:rPr>
          <w:rFonts w:ascii="Arial" w:hAnsi="Arial" w:cs="Arial"/>
          <w:spacing w:val="-2"/>
        </w:rPr>
        <w:t xml:space="preserve"> </w:t>
      </w:r>
      <w:r w:rsidRPr="00123563">
        <w:rPr>
          <w:rFonts w:ascii="Arial" w:hAnsi="Arial" w:cs="Arial"/>
        </w:rPr>
        <w:t>da respectiva</w:t>
      </w:r>
      <w:r w:rsidRPr="00123563">
        <w:rPr>
          <w:rFonts w:ascii="Arial" w:hAnsi="Arial" w:cs="Arial"/>
          <w:spacing w:val="-1"/>
        </w:rPr>
        <w:t xml:space="preserve"> </w:t>
      </w:r>
      <w:r w:rsidRPr="00123563">
        <w:rPr>
          <w:rFonts w:ascii="Arial" w:hAnsi="Arial" w:cs="Arial"/>
        </w:rPr>
        <w:t>sede;</w:t>
      </w:r>
    </w:p>
    <w:p w14:paraId="61403BFA" w14:textId="77777777" w:rsidR="00432A7E" w:rsidRPr="00123563" w:rsidRDefault="00432A7E" w:rsidP="009605AF">
      <w:pPr>
        <w:pStyle w:val="PargrafodaLista"/>
        <w:widowControl w:val="0"/>
        <w:numPr>
          <w:ilvl w:val="0"/>
          <w:numId w:val="6"/>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Em se tratando de Microempreendedor Individual – MEI: Certificado da Condição de</w:t>
      </w:r>
      <w:r w:rsidRPr="00123563">
        <w:rPr>
          <w:rFonts w:ascii="Arial" w:hAnsi="Arial" w:cs="Arial"/>
          <w:spacing w:val="-52"/>
        </w:rPr>
        <w:t xml:space="preserve"> </w:t>
      </w:r>
      <w:r w:rsidRPr="00123563">
        <w:rPr>
          <w:rFonts w:ascii="Arial" w:hAnsi="Arial" w:cs="Arial"/>
        </w:rPr>
        <w:t>Microempreendedor</w:t>
      </w:r>
      <w:r w:rsidRPr="00123563">
        <w:rPr>
          <w:rFonts w:ascii="Arial" w:hAnsi="Arial" w:cs="Arial"/>
          <w:spacing w:val="1"/>
        </w:rPr>
        <w:t xml:space="preserve"> </w:t>
      </w:r>
      <w:r w:rsidRPr="00123563">
        <w:rPr>
          <w:rFonts w:ascii="Arial" w:hAnsi="Arial" w:cs="Arial"/>
        </w:rPr>
        <w:t>Individual</w:t>
      </w:r>
      <w:r w:rsidRPr="00123563">
        <w:rPr>
          <w:rFonts w:ascii="Arial" w:hAnsi="Arial" w:cs="Arial"/>
          <w:spacing w:val="1"/>
        </w:rPr>
        <w:t xml:space="preserve"> </w:t>
      </w:r>
      <w:r w:rsidRPr="00123563">
        <w:rPr>
          <w:rFonts w:ascii="Arial" w:hAnsi="Arial" w:cs="Arial"/>
        </w:rPr>
        <w:t>-</w:t>
      </w:r>
      <w:r w:rsidRPr="00123563">
        <w:rPr>
          <w:rFonts w:ascii="Arial" w:hAnsi="Arial" w:cs="Arial"/>
          <w:spacing w:val="1"/>
        </w:rPr>
        <w:t xml:space="preserve"> </w:t>
      </w:r>
      <w:r w:rsidRPr="00123563">
        <w:rPr>
          <w:rFonts w:ascii="Arial" w:hAnsi="Arial" w:cs="Arial"/>
        </w:rPr>
        <w:t>CCMEI,</w:t>
      </w:r>
      <w:r w:rsidRPr="00123563">
        <w:rPr>
          <w:rFonts w:ascii="Arial" w:hAnsi="Arial" w:cs="Arial"/>
          <w:spacing w:val="1"/>
        </w:rPr>
        <w:t xml:space="preserve"> </w:t>
      </w:r>
      <w:r w:rsidRPr="00123563">
        <w:rPr>
          <w:rFonts w:ascii="Arial" w:hAnsi="Arial" w:cs="Arial"/>
        </w:rPr>
        <w:t>cuja</w:t>
      </w:r>
      <w:r w:rsidRPr="00123563">
        <w:rPr>
          <w:rFonts w:ascii="Arial" w:hAnsi="Arial" w:cs="Arial"/>
          <w:spacing w:val="1"/>
        </w:rPr>
        <w:t xml:space="preserve"> </w:t>
      </w:r>
      <w:r w:rsidRPr="00123563">
        <w:rPr>
          <w:rFonts w:ascii="Arial" w:hAnsi="Arial" w:cs="Arial"/>
        </w:rPr>
        <w:t>aceitação</w:t>
      </w:r>
      <w:r w:rsidRPr="00123563">
        <w:rPr>
          <w:rFonts w:ascii="Arial" w:hAnsi="Arial" w:cs="Arial"/>
          <w:spacing w:val="1"/>
        </w:rPr>
        <w:t xml:space="preserve"> </w:t>
      </w:r>
      <w:r w:rsidRPr="00123563">
        <w:rPr>
          <w:rFonts w:ascii="Arial" w:hAnsi="Arial" w:cs="Arial"/>
        </w:rPr>
        <w:t>ficará</w:t>
      </w:r>
      <w:r w:rsidRPr="00123563">
        <w:rPr>
          <w:rFonts w:ascii="Arial" w:hAnsi="Arial" w:cs="Arial"/>
          <w:spacing w:val="1"/>
        </w:rPr>
        <w:t xml:space="preserve"> </w:t>
      </w:r>
      <w:r w:rsidRPr="00123563">
        <w:rPr>
          <w:rFonts w:ascii="Arial" w:hAnsi="Arial" w:cs="Arial"/>
        </w:rPr>
        <w:t>condicionada</w:t>
      </w:r>
      <w:r w:rsidRPr="00123563">
        <w:rPr>
          <w:rFonts w:ascii="Arial" w:hAnsi="Arial" w:cs="Arial"/>
          <w:spacing w:val="1"/>
        </w:rPr>
        <w:t xml:space="preserve"> </w:t>
      </w:r>
      <w:r w:rsidRPr="00123563">
        <w:rPr>
          <w:rFonts w:ascii="Arial" w:hAnsi="Arial" w:cs="Arial"/>
        </w:rPr>
        <w:t>à</w:t>
      </w:r>
      <w:r w:rsidRPr="00123563">
        <w:rPr>
          <w:rFonts w:ascii="Arial" w:hAnsi="Arial" w:cs="Arial"/>
          <w:spacing w:val="1"/>
        </w:rPr>
        <w:t xml:space="preserve"> </w:t>
      </w:r>
      <w:r w:rsidRPr="00123563">
        <w:rPr>
          <w:rFonts w:ascii="Arial" w:hAnsi="Arial" w:cs="Arial"/>
        </w:rPr>
        <w:t>verificação</w:t>
      </w:r>
      <w:r w:rsidRPr="00123563">
        <w:rPr>
          <w:rFonts w:ascii="Arial" w:hAnsi="Arial" w:cs="Arial"/>
          <w:spacing w:val="-3"/>
        </w:rPr>
        <w:t xml:space="preserve"> </w:t>
      </w:r>
      <w:r w:rsidRPr="00123563">
        <w:rPr>
          <w:rFonts w:ascii="Arial" w:hAnsi="Arial" w:cs="Arial"/>
        </w:rPr>
        <w:t>da</w:t>
      </w:r>
      <w:r w:rsidRPr="00123563">
        <w:rPr>
          <w:rFonts w:ascii="Arial" w:hAnsi="Arial" w:cs="Arial"/>
          <w:spacing w:val="-1"/>
        </w:rPr>
        <w:t xml:space="preserve"> </w:t>
      </w:r>
      <w:r w:rsidRPr="00123563">
        <w:rPr>
          <w:rFonts w:ascii="Arial" w:hAnsi="Arial" w:cs="Arial"/>
        </w:rPr>
        <w:t>autenticidade no sítio</w:t>
      </w:r>
      <w:r w:rsidRPr="00123563">
        <w:rPr>
          <w:rFonts w:ascii="Arial" w:hAnsi="Arial" w:cs="Arial"/>
          <w:spacing w:val="-1"/>
        </w:rPr>
        <w:t xml:space="preserve"> </w:t>
      </w:r>
      <w:r w:rsidRPr="00123563">
        <w:rPr>
          <w:rFonts w:ascii="Arial" w:hAnsi="Arial" w:cs="Arial"/>
          <w:u w:val="single"/>
        </w:rPr>
        <w:t>www.portaldoempreendedor.gov.br</w:t>
      </w:r>
      <w:r w:rsidRPr="00123563">
        <w:rPr>
          <w:rFonts w:ascii="Arial" w:hAnsi="Arial" w:cs="Arial"/>
        </w:rPr>
        <w:t>;</w:t>
      </w:r>
    </w:p>
    <w:p w14:paraId="7849C114" w14:textId="77777777" w:rsidR="00432A7E" w:rsidRPr="00123563" w:rsidRDefault="00432A7E" w:rsidP="009605AF">
      <w:pPr>
        <w:pStyle w:val="PargrafodaLista"/>
        <w:widowControl w:val="0"/>
        <w:numPr>
          <w:ilvl w:val="0"/>
          <w:numId w:val="6"/>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No caso de sociedade empresária, sociedade limitada unipessoal – SLU ou sociedade</w:t>
      </w:r>
      <w:r w:rsidRPr="00123563">
        <w:rPr>
          <w:rFonts w:ascii="Arial" w:hAnsi="Arial" w:cs="Arial"/>
          <w:spacing w:val="-52"/>
        </w:rPr>
        <w:t xml:space="preserve"> </w:t>
      </w:r>
      <w:r w:rsidRPr="00123563">
        <w:rPr>
          <w:rFonts w:ascii="Arial" w:hAnsi="Arial" w:cs="Arial"/>
        </w:rPr>
        <w:t>identificada como empresa individual de responsabilidade limitada - EIRELI: inscrição</w:t>
      </w:r>
      <w:r w:rsidRPr="00123563">
        <w:rPr>
          <w:rFonts w:ascii="Arial" w:hAnsi="Arial" w:cs="Arial"/>
          <w:spacing w:val="1"/>
        </w:rPr>
        <w:t xml:space="preserve"> </w:t>
      </w:r>
      <w:r w:rsidRPr="00123563">
        <w:rPr>
          <w:rFonts w:ascii="Arial" w:hAnsi="Arial" w:cs="Arial"/>
        </w:rPr>
        <w:t>do</w:t>
      </w:r>
      <w:r w:rsidRPr="00123563">
        <w:rPr>
          <w:rFonts w:ascii="Arial" w:hAnsi="Arial" w:cs="Arial"/>
          <w:spacing w:val="1"/>
        </w:rPr>
        <w:t xml:space="preserve"> </w:t>
      </w:r>
      <w:r w:rsidRPr="00123563">
        <w:rPr>
          <w:rFonts w:ascii="Arial" w:hAnsi="Arial" w:cs="Arial"/>
        </w:rPr>
        <w:t>ato</w:t>
      </w:r>
      <w:r w:rsidRPr="00123563">
        <w:rPr>
          <w:rFonts w:ascii="Arial" w:hAnsi="Arial" w:cs="Arial"/>
          <w:spacing w:val="1"/>
        </w:rPr>
        <w:t xml:space="preserve"> </w:t>
      </w:r>
      <w:r w:rsidRPr="00123563">
        <w:rPr>
          <w:rFonts w:ascii="Arial" w:hAnsi="Arial" w:cs="Arial"/>
        </w:rPr>
        <w:t>constitutivo,</w:t>
      </w:r>
      <w:r w:rsidRPr="00123563">
        <w:rPr>
          <w:rFonts w:ascii="Arial" w:hAnsi="Arial" w:cs="Arial"/>
          <w:spacing w:val="1"/>
        </w:rPr>
        <w:t xml:space="preserve"> </w:t>
      </w:r>
      <w:r w:rsidRPr="00123563">
        <w:rPr>
          <w:rFonts w:ascii="Arial" w:hAnsi="Arial" w:cs="Arial"/>
        </w:rPr>
        <w:t>estatuto</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contrato</w:t>
      </w:r>
      <w:r w:rsidRPr="00123563">
        <w:rPr>
          <w:rFonts w:ascii="Arial" w:hAnsi="Arial" w:cs="Arial"/>
          <w:spacing w:val="1"/>
        </w:rPr>
        <w:t xml:space="preserve"> </w:t>
      </w:r>
      <w:r w:rsidRPr="00123563">
        <w:rPr>
          <w:rFonts w:ascii="Arial" w:hAnsi="Arial" w:cs="Arial"/>
        </w:rPr>
        <w:t>social</w:t>
      </w:r>
      <w:r w:rsidRPr="00123563">
        <w:rPr>
          <w:rFonts w:ascii="Arial" w:hAnsi="Arial" w:cs="Arial"/>
          <w:spacing w:val="1"/>
        </w:rPr>
        <w:t xml:space="preserve"> </w:t>
      </w:r>
      <w:r w:rsidRPr="00123563">
        <w:rPr>
          <w:rFonts w:ascii="Arial" w:hAnsi="Arial" w:cs="Arial"/>
        </w:rPr>
        <w:t>no</w:t>
      </w:r>
      <w:r w:rsidRPr="00123563">
        <w:rPr>
          <w:rFonts w:ascii="Arial" w:hAnsi="Arial" w:cs="Arial"/>
          <w:spacing w:val="1"/>
        </w:rPr>
        <w:t xml:space="preserve"> </w:t>
      </w:r>
      <w:r w:rsidRPr="00123563">
        <w:rPr>
          <w:rFonts w:ascii="Arial" w:hAnsi="Arial" w:cs="Arial"/>
        </w:rPr>
        <w:t>Registro</w:t>
      </w:r>
      <w:r w:rsidRPr="00123563">
        <w:rPr>
          <w:rFonts w:ascii="Arial" w:hAnsi="Arial" w:cs="Arial"/>
          <w:spacing w:val="1"/>
        </w:rPr>
        <w:t xml:space="preserve"> </w:t>
      </w:r>
      <w:r w:rsidRPr="00123563">
        <w:rPr>
          <w:rFonts w:ascii="Arial" w:hAnsi="Arial" w:cs="Arial"/>
        </w:rPr>
        <w:t>Público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Empresas</w:t>
      </w:r>
      <w:r w:rsidRPr="00123563">
        <w:rPr>
          <w:rFonts w:ascii="Arial" w:hAnsi="Arial" w:cs="Arial"/>
          <w:spacing w:val="1"/>
        </w:rPr>
        <w:t xml:space="preserve"> </w:t>
      </w:r>
      <w:r w:rsidRPr="00123563">
        <w:rPr>
          <w:rFonts w:ascii="Arial" w:hAnsi="Arial" w:cs="Arial"/>
        </w:rPr>
        <w:t>Mercantis,</w:t>
      </w:r>
      <w:r w:rsidRPr="00123563">
        <w:rPr>
          <w:rFonts w:ascii="Arial" w:hAnsi="Arial" w:cs="Arial"/>
          <w:spacing w:val="1"/>
        </w:rPr>
        <w:t xml:space="preserve"> </w:t>
      </w:r>
      <w:r w:rsidRPr="00123563">
        <w:rPr>
          <w:rFonts w:ascii="Arial" w:hAnsi="Arial" w:cs="Arial"/>
        </w:rPr>
        <w:t>a</w:t>
      </w:r>
      <w:r w:rsidRPr="00123563">
        <w:rPr>
          <w:rFonts w:ascii="Arial" w:hAnsi="Arial" w:cs="Arial"/>
          <w:spacing w:val="1"/>
        </w:rPr>
        <w:t xml:space="preserve"> </w:t>
      </w:r>
      <w:r w:rsidRPr="00123563">
        <w:rPr>
          <w:rFonts w:ascii="Arial" w:hAnsi="Arial" w:cs="Arial"/>
        </w:rPr>
        <w:t>cargo</w:t>
      </w:r>
      <w:r w:rsidRPr="00123563">
        <w:rPr>
          <w:rFonts w:ascii="Arial" w:hAnsi="Arial" w:cs="Arial"/>
          <w:spacing w:val="1"/>
        </w:rPr>
        <w:t xml:space="preserve"> </w:t>
      </w:r>
      <w:r w:rsidRPr="00123563">
        <w:rPr>
          <w:rFonts w:ascii="Arial" w:hAnsi="Arial" w:cs="Arial"/>
        </w:rPr>
        <w:t>da</w:t>
      </w:r>
      <w:r w:rsidRPr="00123563">
        <w:rPr>
          <w:rFonts w:ascii="Arial" w:hAnsi="Arial" w:cs="Arial"/>
          <w:spacing w:val="1"/>
        </w:rPr>
        <w:t xml:space="preserve"> </w:t>
      </w:r>
      <w:r w:rsidRPr="00123563">
        <w:rPr>
          <w:rFonts w:ascii="Arial" w:hAnsi="Arial" w:cs="Arial"/>
        </w:rPr>
        <w:t>Junta</w:t>
      </w:r>
      <w:r w:rsidRPr="00123563">
        <w:rPr>
          <w:rFonts w:ascii="Arial" w:hAnsi="Arial" w:cs="Arial"/>
          <w:spacing w:val="1"/>
        </w:rPr>
        <w:t xml:space="preserve"> </w:t>
      </w:r>
      <w:r w:rsidRPr="00123563">
        <w:rPr>
          <w:rFonts w:ascii="Arial" w:hAnsi="Arial" w:cs="Arial"/>
        </w:rPr>
        <w:t>Comercial</w:t>
      </w:r>
      <w:r w:rsidRPr="00123563">
        <w:rPr>
          <w:rFonts w:ascii="Arial" w:hAnsi="Arial" w:cs="Arial"/>
          <w:spacing w:val="1"/>
        </w:rPr>
        <w:t xml:space="preserve"> </w:t>
      </w:r>
      <w:r w:rsidRPr="00123563">
        <w:rPr>
          <w:rFonts w:ascii="Arial" w:hAnsi="Arial" w:cs="Arial"/>
        </w:rPr>
        <w:t>da</w:t>
      </w:r>
      <w:r w:rsidRPr="00123563">
        <w:rPr>
          <w:rFonts w:ascii="Arial" w:hAnsi="Arial" w:cs="Arial"/>
          <w:spacing w:val="1"/>
        </w:rPr>
        <w:t xml:space="preserve"> </w:t>
      </w:r>
      <w:r w:rsidRPr="00123563">
        <w:rPr>
          <w:rFonts w:ascii="Arial" w:hAnsi="Arial" w:cs="Arial"/>
        </w:rPr>
        <w:t>respectiva</w:t>
      </w:r>
      <w:r w:rsidRPr="00123563">
        <w:rPr>
          <w:rFonts w:ascii="Arial" w:hAnsi="Arial" w:cs="Arial"/>
          <w:spacing w:val="1"/>
        </w:rPr>
        <w:t xml:space="preserve"> </w:t>
      </w:r>
      <w:r w:rsidRPr="00123563">
        <w:rPr>
          <w:rFonts w:ascii="Arial" w:hAnsi="Arial" w:cs="Arial"/>
        </w:rPr>
        <w:t>sede,</w:t>
      </w:r>
      <w:r w:rsidRPr="00123563">
        <w:rPr>
          <w:rFonts w:ascii="Arial" w:hAnsi="Arial" w:cs="Arial"/>
          <w:spacing w:val="1"/>
        </w:rPr>
        <w:t xml:space="preserve"> </w:t>
      </w:r>
      <w:r w:rsidRPr="00123563">
        <w:rPr>
          <w:rFonts w:ascii="Arial" w:hAnsi="Arial" w:cs="Arial"/>
        </w:rPr>
        <w:t>acompanhada</w:t>
      </w:r>
      <w:r w:rsidRPr="00123563">
        <w:rPr>
          <w:rFonts w:ascii="Arial" w:hAnsi="Arial" w:cs="Arial"/>
          <w:spacing w:val="55"/>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documento</w:t>
      </w:r>
      <w:r w:rsidRPr="00123563">
        <w:rPr>
          <w:rFonts w:ascii="Arial" w:hAnsi="Arial" w:cs="Arial"/>
          <w:spacing w:val="-3"/>
        </w:rPr>
        <w:t xml:space="preserve"> </w:t>
      </w:r>
      <w:r w:rsidRPr="00123563">
        <w:rPr>
          <w:rFonts w:ascii="Arial" w:hAnsi="Arial" w:cs="Arial"/>
        </w:rPr>
        <w:t>comprobatório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seus</w:t>
      </w:r>
      <w:r w:rsidRPr="00123563">
        <w:rPr>
          <w:rFonts w:ascii="Arial" w:hAnsi="Arial" w:cs="Arial"/>
          <w:spacing w:val="-1"/>
        </w:rPr>
        <w:t xml:space="preserve"> </w:t>
      </w:r>
      <w:r w:rsidRPr="00123563">
        <w:rPr>
          <w:rFonts w:ascii="Arial" w:hAnsi="Arial" w:cs="Arial"/>
        </w:rPr>
        <w:t>administradores;</w:t>
      </w:r>
    </w:p>
    <w:p w14:paraId="4081259C" w14:textId="77777777" w:rsidR="00432A7E" w:rsidRPr="00123563" w:rsidRDefault="00432A7E" w:rsidP="009605AF">
      <w:pPr>
        <w:pStyle w:val="PargrafodaLista"/>
        <w:widowControl w:val="0"/>
        <w:numPr>
          <w:ilvl w:val="0"/>
          <w:numId w:val="6"/>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lastRenderedPageBreak/>
        <w:t>Sociedade empresária estrangeira com atuação permanente no País: portaria de</w:t>
      </w:r>
      <w:r w:rsidRPr="00123563">
        <w:rPr>
          <w:rFonts w:ascii="Arial" w:hAnsi="Arial" w:cs="Arial"/>
          <w:spacing w:val="1"/>
        </w:rPr>
        <w:t xml:space="preserve"> </w:t>
      </w:r>
      <w:r w:rsidRPr="00123563">
        <w:rPr>
          <w:rFonts w:ascii="Arial" w:hAnsi="Arial" w:cs="Arial"/>
        </w:rPr>
        <w:t>autorização</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funcionamento</w:t>
      </w:r>
      <w:r w:rsidRPr="00123563">
        <w:rPr>
          <w:rFonts w:ascii="Arial" w:hAnsi="Arial" w:cs="Arial"/>
          <w:spacing w:val="1"/>
        </w:rPr>
        <w:t xml:space="preserve"> </w:t>
      </w:r>
      <w:r w:rsidRPr="00123563">
        <w:rPr>
          <w:rFonts w:ascii="Arial" w:hAnsi="Arial" w:cs="Arial"/>
        </w:rPr>
        <w:t>no</w:t>
      </w:r>
      <w:r w:rsidRPr="00123563">
        <w:rPr>
          <w:rFonts w:ascii="Arial" w:hAnsi="Arial" w:cs="Arial"/>
          <w:spacing w:val="1"/>
        </w:rPr>
        <w:t xml:space="preserve"> </w:t>
      </w:r>
      <w:r w:rsidRPr="00123563">
        <w:rPr>
          <w:rFonts w:ascii="Arial" w:hAnsi="Arial" w:cs="Arial"/>
        </w:rPr>
        <w:t>Brasil,</w:t>
      </w:r>
      <w:r w:rsidRPr="00123563">
        <w:rPr>
          <w:rFonts w:ascii="Arial" w:hAnsi="Arial" w:cs="Arial"/>
          <w:spacing w:val="1"/>
        </w:rPr>
        <w:t xml:space="preserve"> </w:t>
      </w:r>
      <w:r w:rsidRPr="00123563">
        <w:rPr>
          <w:rFonts w:ascii="Arial" w:hAnsi="Arial" w:cs="Arial"/>
        </w:rPr>
        <w:t>publicada</w:t>
      </w:r>
      <w:r w:rsidRPr="00123563">
        <w:rPr>
          <w:rFonts w:ascii="Arial" w:hAnsi="Arial" w:cs="Arial"/>
          <w:spacing w:val="1"/>
        </w:rPr>
        <w:t xml:space="preserve"> </w:t>
      </w:r>
      <w:r w:rsidRPr="00123563">
        <w:rPr>
          <w:rFonts w:ascii="Arial" w:hAnsi="Arial" w:cs="Arial"/>
        </w:rPr>
        <w:t>no</w:t>
      </w:r>
      <w:r w:rsidRPr="00123563">
        <w:rPr>
          <w:rFonts w:ascii="Arial" w:hAnsi="Arial" w:cs="Arial"/>
          <w:spacing w:val="1"/>
        </w:rPr>
        <w:t xml:space="preserve"> </w:t>
      </w:r>
      <w:r w:rsidRPr="00123563">
        <w:rPr>
          <w:rFonts w:ascii="Arial" w:hAnsi="Arial" w:cs="Arial"/>
        </w:rPr>
        <w:t>Diário</w:t>
      </w:r>
      <w:r w:rsidRPr="00123563">
        <w:rPr>
          <w:rFonts w:ascii="Arial" w:hAnsi="Arial" w:cs="Arial"/>
          <w:spacing w:val="1"/>
        </w:rPr>
        <w:t xml:space="preserve"> </w:t>
      </w:r>
      <w:r w:rsidRPr="00123563">
        <w:rPr>
          <w:rFonts w:ascii="Arial" w:hAnsi="Arial" w:cs="Arial"/>
        </w:rPr>
        <w:t>Oficial</w:t>
      </w:r>
      <w:r w:rsidRPr="00123563">
        <w:rPr>
          <w:rFonts w:ascii="Arial" w:hAnsi="Arial" w:cs="Arial"/>
          <w:spacing w:val="1"/>
        </w:rPr>
        <w:t xml:space="preserve"> </w:t>
      </w:r>
      <w:r w:rsidRPr="00123563">
        <w:rPr>
          <w:rFonts w:ascii="Arial" w:hAnsi="Arial" w:cs="Arial"/>
        </w:rPr>
        <w:t>da</w:t>
      </w:r>
      <w:r w:rsidRPr="00123563">
        <w:rPr>
          <w:rFonts w:ascii="Arial" w:hAnsi="Arial" w:cs="Arial"/>
          <w:spacing w:val="1"/>
        </w:rPr>
        <w:t xml:space="preserve"> </w:t>
      </w:r>
      <w:r w:rsidRPr="00123563">
        <w:rPr>
          <w:rFonts w:ascii="Arial" w:hAnsi="Arial" w:cs="Arial"/>
        </w:rPr>
        <w:t>União</w:t>
      </w:r>
      <w:r w:rsidRPr="00123563">
        <w:rPr>
          <w:rFonts w:ascii="Arial" w:hAnsi="Arial" w:cs="Arial"/>
          <w:spacing w:val="1"/>
        </w:rPr>
        <w:t xml:space="preserve"> </w:t>
      </w:r>
      <w:r w:rsidRPr="00123563">
        <w:rPr>
          <w:rFonts w:ascii="Arial" w:hAnsi="Arial" w:cs="Arial"/>
        </w:rPr>
        <w:t>e</w:t>
      </w:r>
      <w:r w:rsidRPr="00123563">
        <w:rPr>
          <w:rFonts w:ascii="Arial" w:hAnsi="Arial" w:cs="Arial"/>
          <w:spacing w:val="1"/>
        </w:rPr>
        <w:t xml:space="preserve"> </w:t>
      </w:r>
      <w:r w:rsidRPr="00123563">
        <w:rPr>
          <w:rFonts w:ascii="Arial" w:hAnsi="Arial" w:cs="Arial"/>
        </w:rPr>
        <w:t>arquivada na Junta Comercial da unidade federativa onde se localizar a filial, agência,</w:t>
      </w:r>
      <w:r w:rsidRPr="00123563">
        <w:rPr>
          <w:rFonts w:ascii="Arial" w:hAnsi="Arial" w:cs="Arial"/>
          <w:spacing w:val="1"/>
        </w:rPr>
        <w:t xml:space="preserve"> </w:t>
      </w:r>
      <w:r w:rsidRPr="00123563">
        <w:rPr>
          <w:rFonts w:ascii="Arial" w:hAnsi="Arial" w:cs="Arial"/>
        </w:rPr>
        <w:t>sucursal</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estabelecimento,</w:t>
      </w:r>
      <w:r w:rsidRPr="00123563">
        <w:rPr>
          <w:rFonts w:ascii="Arial" w:hAnsi="Arial" w:cs="Arial"/>
          <w:spacing w:val="1"/>
        </w:rPr>
        <w:t xml:space="preserve"> </w:t>
      </w:r>
      <w:r w:rsidRPr="00123563">
        <w:rPr>
          <w:rFonts w:ascii="Arial" w:hAnsi="Arial" w:cs="Arial"/>
        </w:rPr>
        <w:t>a</w:t>
      </w:r>
      <w:r w:rsidRPr="00123563">
        <w:rPr>
          <w:rFonts w:ascii="Arial" w:hAnsi="Arial" w:cs="Arial"/>
          <w:spacing w:val="1"/>
        </w:rPr>
        <w:t xml:space="preserve"> </w:t>
      </w:r>
      <w:r w:rsidRPr="00123563">
        <w:rPr>
          <w:rFonts w:ascii="Arial" w:hAnsi="Arial" w:cs="Arial"/>
        </w:rPr>
        <w:t>qual</w:t>
      </w:r>
      <w:r w:rsidRPr="00123563">
        <w:rPr>
          <w:rFonts w:ascii="Arial" w:hAnsi="Arial" w:cs="Arial"/>
          <w:spacing w:val="1"/>
        </w:rPr>
        <w:t xml:space="preserve"> </w:t>
      </w:r>
      <w:r w:rsidRPr="00123563">
        <w:rPr>
          <w:rFonts w:ascii="Arial" w:hAnsi="Arial" w:cs="Arial"/>
        </w:rPr>
        <w:t>será</w:t>
      </w:r>
      <w:r w:rsidRPr="00123563">
        <w:rPr>
          <w:rFonts w:ascii="Arial" w:hAnsi="Arial" w:cs="Arial"/>
          <w:spacing w:val="1"/>
        </w:rPr>
        <w:t xml:space="preserve"> </w:t>
      </w:r>
      <w:r w:rsidRPr="00123563">
        <w:rPr>
          <w:rFonts w:ascii="Arial" w:hAnsi="Arial" w:cs="Arial"/>
        </w:rPr>
        <w:t>considerada</w:t>
      </w:r>
      <w:r w:rsidRPr="00123563">
        <w:rPr>
          <w:rFonts w:ascii="Arial" w:hAnsi="Arial" w:cs="Arial"/>
          <w:spacing w:val="1"/>
        </w:rPr>
        <w:t xml:space="preserve"> </w:t>
      </w:r>
      <w:r w:rsidRPr="00123563">
        <w:rPr>
          <w:rFonts w:ascii="Arial" w:hAnsi="Arial" w:cs="Arial"/>
        </w:rPr>
        <w:t>como</w:t>
      </w:r>
      <w:r w:rsidRPr="00123563">
        <w:rPr>
          <w:rFonts w:ascii="Arial" w:hAnsi="Arial" w:cs="Arial"/>
          <w:spacing w:val="1"/>
        </w:rPr>
        <w:t xml:space="preserve"> </w:t>
      </w:r>
      <w:r w:rsidRPr="00123563">
        <w:rPr>
          <w:rFonts w:ascii="Arial" w:hAnsi="Arial" w:cs="Arial"/>
        </w:rPr>
        <w:t>sua</w:t>
      </w:r>
      <w:r w:rsidRPr="00123563">
        <w:rPr>
          <w:rFonts w:ascii="Arial" w:hAnsi="Arial" w:cs="Arial"/>
          <w:spacing w:val="1"/>
        </w:rPr>
        <w:t xml:space="preserve"> </w:t>
      </w:r>
      <w:r w:rsidRPr="00123563">
        <w:rPr>
          <w:rFonts w:ascii="Arial" w:hAnsi="Arial" w:cs="Arial"/>
        </w:rPr>
        <w:t>sede,</w:t>
      </w:r>
      <w:r w:rsidRPr="00123563">
        <w:rPr>
          <w:rFonts w:ascii="Arial" w:hAnsi="Arial" w:cs="Arial"/>
          <w:spacing w:val="1"/>
        </w:rPr>
        <w:t xml:space="preserve"> </w:t>
      </w:r>
      <w:r w:rsidRPr="00123563">
        <w:rPr>
          <w:rFonts w:ascii="Arial" w:hAnsi="Arial" w:cs="Arial"/>
        </w:rPr>
        <w:t>conforme</w:t>
      </w:r>
      <w:r w:rsidRPr="00123563">
        <w:rPr>
          <w:rFonts w:ascii="Arial" w:hAnsi="Arial" w:cs="Arial"/>
          <w:spacing w:val="1"/>
        </w:rPr>
        <w:t xml:space="preserve"> </w:t>
      </w:r>
      <w:r w:rsidRPr="00123563">
        <w:rPr>
          <w:rFonts w:ascii="Arial" w:hAnsi="Arial" w:cs="Arial"/>
        </w:rPr>
        <w:t>Instrução</w:t>
      </w:r>
      <w:r w:rsidRPr="00123563">
        <w:rPr>
          <w:rFonts w:ascii="Arial" w:hAnsi="Arial" w:cs="Arial"/>
          <w:spacing w:val="-2"/>
        </w:rPr>
        <w:t xml:space="preserve"> </w:t>
      </w:r>
      <w:r w:rsidRPr="00123563">
        <w:rPr>
          <w:rFonts w:ascii="Arial" w:hAnsi="Arial" w:cs="Arial"/>
        </w:rPr>
        <w:t>Normativa</w:t>
      </w:r>
      <w:r w:rsidRPr="00123563">
        <w:rPr>
          <w:rFonts w:ascii="Arial" w:hAnsi="Arial" w:cs="Arial"/>
          <w:spacing w:val="-2"/>
        </w:rPr>
        <w:t xml:space="preserve"> </w:t>
      </w:r>
      <w:r w:rsidRPr="00123563">
        <w:rPr>
          <w:rFonts w:ascii="Arial" w:hAnsi="Arial" w:cs="Arial"/>
        </w:rPr>
        <w:t>DREI/ME</w:t>
      </w:r>
      <w:r w:rsidRPr="00123563">
        <w:rPr>
          <w:rFonts w:ascii="Arial" w:hAnsi="Arial" w:cs="Arial"/>
          <w:spacing w:val="-2"/>
        </w:rPr>
        <w:t xml:space="preserve"> </w:t>
      </w:r>
      <w:r w:rsidRPr="00123563">
        <w:rPr>
          <w:rFonts w:ascii="Arial" w:hAnsi="Arial" w:cs="Arial"/>
        </w:rPr>
        <w:t>n.º</w:t>
      </w:r>
      <w:r w:rsidRPr="00123563">
        <w:rPr>
          <w:rFonts w:ascii="Arial" w:hAnsi="Arial" w:cs="Arial"/>
          <w:spacing w:val="-1"/>
        </w:rPr>
        <w:t xml:space="preserve"> </w:t>
      </w:r>
      <w:r w:rsidRPr="00123563">
        <w:rPr>
          <w:rFonts w:ascii="Arial" w:hAnsi="Arial" w:cs="Arial"/>
        </w:rPr>
        <w:t>77,</w:t>
      </w:r>
      <w:r w:rsidRPr="00123563">
        <w:rPr>
          <w:rFonts w:ascii="Arial" w:hAnsi="Arial" w:cs="Arial"/>
          <w:spacing w:val="-2"/>
        </w:rPr>
        <w:t xml:space="preserve"> </w:t>
      </w:r>
      <w:r w:rsidRPr="00123563">
        <w:rPr>
          <w:rFonts w:ascii="Arial" w:hAnsi="Arial" w:cs="Arial"/>
        </w:rPr>
        <w:t>de</w:t>
      </w:r>
      <w:r w:rsidRPr="00123563">
        <w:rPr>
          <w:rFonts w:ascii="Arial" w:hAnsi="Arial" w:cs="Arial"/>
          <w:spacing w:val="-2"/>
        </w:rPr>
        <w:t xml:space="preserve"> </w:t>
      </w:r>
      <w:r w:rsidRPr="00123563">
        <w:rPr>
          <w:rFonts w:ascii="Arial" w:hAnsi="Arial" w:cs="Arial"/>
        </w:rPr>
        <w:t>18</w:t>
      </w:r>
      <w:r w:rsidRPr="00123563">
        <w:rPr>
          <w:rFonts w:ascii="Arial" w:hAnsi="Arial" w:cs="Arial"/>
          <w:spacing w:val="-1"/>
        </w:rPr>
        <w:t xml:space="preserve"> </w:t>
      </w:r>
      <w:r w:rsidRPr="00123563">
        <w:rPr>
          <w:rFonts w:ascii="Arial" w:hAnsi="Arial" w:cs="Arial"/>
        </w:rPr>
        <w:t>de</w:t>
      </w:r>
      <w:r w:rsidRPr="00123563">
        <w:rPr>
          <w:rFonts w:ascii="Arial" w:hAnsi="Arial" w:cs="Arial"/>
          <w:spacing w:val="-2"/>
        </w:rPr>
        <w:t xml:space="preserve"> </w:t>
      </w:r>
      <w:r w:rsidRPr="00123563">
        <w:rPr>
          <w:rFonts w:ascii="Arial" w:hAnsi="Arial" w:cs="Arial"/>
        </w:rPr>
        <w:t>março</w:t>
      </w:r>
      <w:r w:rsidRPr="00123563">
        <w:rPr>
          <w:rFonts w:ascii="Arial" w:hAnsi="Arial" w:cs="Arial"/>
          <w:spacing w:val="1"/>
        </w:rPr>
        <w:t xml:space="preserve"> </w:t>
      </w:r>
      <w:r w:rsidRPr="00123563">
        <w:rPr>
          <w:rFonts w:ascii="Arial" w:hAnsi="Arial" w:cs="Arial"/>
        </w:rPr>
        <w:t>de</w:t>
      </w:r>
      <w:r w:rsidRPr="00123563">
        <w:rPr>
          <w:rFonts w:ascii="Arial" w:hAnsi="Arial" w:cs="Arial"/>
          <w:spacing w:val="-2"/>
        </w:rPr>
        <w:t xml:space="preserve"> </w:t>
      </w:r>
      <w:r w:rsidRPr="00123563">
        <w:rPr>
          <w:rFonts w:ascii="Arial" w:hAnsi="Arial" w:cs="Arial"/>
        </w:rPr>
        <w:t>2020;</w:t>
      </w:r>
    </w:p>
    <w:p w14:paraId="358CA990" w14:textId="77777777" w:rsidR="00432A7E" w:rsidRPr="00123563" w:rsidRDefault="00432A7E" w:rsidP="009605AF">
      <w:pPr>
        <w:pStyle w:val="PargrafodaLista"/>
        <w:widowControl w:val="0"/>
        <w:numPr>
          <w:ilvl w:val="0"/>
          <w:numId w:val="6"/>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Sociedade</w:t>
      </w:r>
      <w:r w:rsidRPr="00123563">
        <w:rPr>
          <w:rFonts w:ascii="Arial" w:hAnsi="Arial" w:cs="Arial"/>
          <w:spacing w:val="1"/>
        </w:rPr>
        <w:t xml:space="preserve"> </w:t>
      </w:r>
      <w:r w:rsidRPr="00123563">
        <w:rPr>
          <w:rFonts w:ascii="Arial" w:hAnsi="Arial" w:cs="Arial"/>
        </w:rPr>
        <w:t>simples:</w:t>
      </w:r>
      <w:r w:rsidRPr="00123563">
        <w:rPr>
          <w:rFonts w:ascii="Arial" w:hAnsi="Arial" w:cs="Arial"/>
          <w:spacing w:val="1"/>
        </w:rPr>
        <w:t xml:space="preserve"> </w:t>
      </w:r>
      <w:r w:rsidRPr="00123563">
        <w:rPr>
          <w:rFonts w:ascii="Arial" w:hAnsi="Arial" w:cs="Arial"/>
        </w:rPr>
        <w:t>inscrição</w:t>
      </w:r>
      <w:r w:rsidRPr="00123563">
        <w:rPr>
          <w:rFonts w:ascii="Arial" w:hAnsi="Arial" w:cs="Arial"/>
          <w:spacing w:val="1"/>
        </w:rPr>
        <w:t xml:space="preserve"> </w:t>
      </w:r>
      <w:r w:rsidRPr="00123563">
        <w:rPr>
          <w:rFonts w:ascii="Arial" w:hAnsi="Arial" w:cs="Arial"/>
        </w:rPr>
        <w:t>do</w:t>
      </w:r>
      <w:r w:rsidRPr="00123563">
        <w:rPr>
          <w:rFonts w:ascii="Arial" w:hAnsi="Arial" w:cs="Arial"/>
          <w:spacing w:val="1"/>
        </w:rPr>
        <w:t xml:space="preserve"> </w:t>
      </w:r>
      <w:r w:rsidRPr="00123563">
        <w:rPr>
          <w:rFonts w:ascii="Arial" w:hAnsi="Arial" w:cs="Arial"/>
        </w:rPr>
        <w:t>ato</w:t>
      </w:r>
      <w:r w:rsidRPr="00123563">
        <w:rPr>
          <w:rFonts w:ascii="Arial" w:hAnsi="Arial" w:cs="Arial"/>
          <w:spacing w:val="1"/>
        </w:rPr>
        <w:t xml:space="preserve"> </w:t>
      </w:r>
      <w:r w:rsidRPr="00123563">
        <w:rPr>
          <w:rFonts w:ascii="Arial" w:hAnsi="Arial" w:cs="Arial"/>
        </w:rPr>
        <w:t>constitutivo</w:t>
      </w:r>
      <w:r w:rsidRPr="00123563">
        <w:rPr>
          <w:rFonts w:ascii="Arial" w:hAnsi="Arial" w:cs="Arial"/>
          <w:spacing w:val="1"/>
        </w:rPr>
        <w:t xml:space="preserve"> </w:t>
      </w:r>
      <w:r w:rsidRPr="00123563">
        <w:rPr>
          <w:rFonts w:ascii="Arial" w:hAnsi="Arial" w:cs="Arial"/>
        </w:rPr>
        <w:t>no</w:t>
      </w:r>
      <w:r w:rsidRPr="00123563">
        <w:rPr>
          <w:rFonts w:ascii="Arial" w:hAnsi="Arial" w:cs="Arial"/>
          <w:spacing w:val="1"/>
        </w:rPr>
        <w:t xml:space="preserve"> </w:t>
      </w:r>
      <w:r w:rsidRPr="00123563">
        <w:rPr>
          <w:rFonts w:ascii="Arial" w:hAnsi="Arial" w:cs="Arial"/>
        </w:rPr>
        <w:t>Registro</w:t>
      </w:r>
      <w:r w:rsidRPr="00123563">
        <w:rPr>
          <w:rFonts w:ascii="Arial" w:hAnsi="Arial" w:cs="Arial"/>
          <w:spacing w:val="1"/>
        </w:rPr>
        <w:t xml:space="preserve"> </w:t>
      </w:r>
      <w:r w:rsidRPr="00123563">
        <w:rPr>
          <w:rFonts w:ascii="Arial" w:hAnsi="Arial" w:cs="Arial"/>
        </w:rPr>
        <w:t>Civil</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Pessoas</w:t>
      </w:r>
      <w:r w:rsidRPr="00123563">
        <w:rPr>
          <w:rFonts w:ascii="Arial" w:hAnsi="Arial" w:cs="Arial"/>
          <w:spacing w:val="1"/>
        </w:rPr>
        <w:t xml:space="preserve"> </w:t>
      </w:r>
      <w:r w:rsidRPr="00123563">
        <w:rPr>
          <w:rFonts w:ascii="Arial" w:hAnsi="Arial" w:cs="Arial"/>
        </w:rPr>
        <w:t>Jurídicas do local de sua sede, acompanhada de documento comprobatório de seus</w:t>
      </w:r>
      <w:r w:rsidRPr="00123563">
        <w:rPr>
          <w:rFonts w:ascii="Arial" w:hAnsi="Arial" w:cs="Arial"/>
          <w:spacing w:val="1"/>
        </w:rPr>
        <w:t xml:space="preserve"> </w:t>
      </w:r>
      <w:r w:rsidRPr="00123563">
        <w:rPr>
          <w:rFonts w:ascii="Arial" w:hAnsi="Arial" w:cs="Arial"/>
        </w:rPr>
        <w:t>administradores;</w:t>
      </w:r>
    </w:p>
    <w:p w14:paraId="7051D59F" w14:textId="77777777" w:rsidR="00432A7E" w:rsidRDefault="00432A7E" w:rsidP="009605AF">
      <w:pPr>
        <w:pStyle w:val="PargrafodaLista"/>
        <w:widowControl w:val="0"/>
        <w:numPr>
          <w:ilvl w:val="0"/>
          <w:numId w:val="6"/>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Filial, sucursal ou agência de sociedade simples ou empresária - inscrição do ato</w:t>
      </w:r>
      <w:r w:rsidRPr="00123563">
        <w:rPr>
          <w:rFonts w:ascii="Arial" w:hAnsi="Arial" w:cs="Arial"/>
          <w:spacing w:val="1"/>
        </w:rPr>
        <w:t xml:space="preserve"> </w:t>
      </w:r>
      <w:r w:rsidRPr="00123563">
        <w:rPr>
          <w:rFonts w:ascii="Arial" w:hAnsi="Arial" w:cs="Arial"/>
        </w:rPr>
        <w:t>constitutivo</w:t>
      </w:r>
      <w:r w:rsidRPr="00123563">
        <w:rPr>
          <w:rFonts w:ascii="Arial" w:hAnsi="Arial" w:cs="Arial"/>
          <w:spacing w:val="1"/>
        </w:rPr>
        <w:t xml:space="preserve"> </w:t>
      </w:r>
      <w:r w:rsidRPr="00123563">
        <w:rPr>
          <w:rFonts w:ascii="Arial" w:hAnsi="Arial" w:cs="Arial"/>
        </w:rPr>
        <w:t>da</w:t>
      </w:r>
      <w:r w:rsidRPr="00123563">
        <w:rPr>
          <w:rFonts w:ascii="Arial" w:hAnsi="Arial" w:cs="Arial"/>
          <w:spacing w:val="1"/>
        </w:rPr>
        <w:t xml:space="preserve"> </w:t>
      </w:r>
      <w:r w:rsidRPr="00123563">
        <w:rPr>
          <w:rFonts w:ascii="Arial" w:hAnsi="Arial" w:cs="Arial"/>
        </w:rPr>
        <w:t>filial,</w:t>
      </w:r>
      <w:r w:rsidRPr="00123563">
        <w:rPr>
          <w:rFonts w:ascii="Arial" w:hAnsi="Arial" w:cs="Arial"/>
          <w:spacing w:val="1"/>
        </w:rPr>
        <w:t xml:space="preserve"> </w:t>
      </w:r>
      <w:r w:rsidRPr="00123563">
        <w:rPr>
          <w:rFonts w:ascii="Arial" w:hAnsi="Arial" w:cs="Arial"/>
        </w:rPr>
        <w:t>sucursal</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agência</w:t>
      </w:r>
      <w:r w:rsidRPr="00123563">
        <w:rPr>
          <w:rFonts w:ascii="Arial" w:hAnsi="Arial" w:cs="Arial"/>
          <w:spacing w:val="1"/>
        </w:rPr>
        <w:t xml:space="preserve"> </w:t>
      </w:r>
      <w:r w:rsidRPr="00123563">
        <w:rPr>
          <w:rFonts w:ascii="Arial" w:hAnsi="Arial" w:cs="Arial"/>
        </w:rPr>
        <w:t>da</w:t>
      </w:r>
      <w:r w:rsidRPr="00123563">
        <w:rPr>
          <w:rFonts w:ascii="Arial" w:hAnsi="Arial" w:cs="Arial"/>
          <w:spacing w:val="1"/>
        </w:rPr>
        <w:t xml:space="preserve"> </w:t>
      </w:r>
      <w:r w:rsidRPr="00123563">
        <w:rPr>
          <w:rFonts w:ascii="Arial" w:hAnsi="Arial" w:cs="Arial"/>
        </w:rPr>
        <w:t>sociedade</w:t>
      </w:r>
      <w:r w:rsidRPr="00123563">
        <w:rPr>
          <w:rFonts w:ascii="Arial" w:hAnsi="Arial" w:cs="Arial"/>
          <w:spacing w:val="1"/>
        </w:rPr>
        <w:t xml:space="preserve"> </w:t>
      </w:r>
      <w:r w:rsidRPr="00123563">
        <w:rPr>
          <w:rFonts w:ascii="Arial" w:hAnsi="Arial" w:cs="Arial"/>
        </w:rPr>
        <w:t>simples</w:t>
      </w:r>
      <w:r w:rsidRPr="00123563">
        <w:rPr>
          <w:rFonts w:ascii="Arial" w:hAnsi="Arial" w:cs="Arial"/>
          <w:spacing w:val="1"/>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empresária,</w:t>
      </w:r>
      <w:r w:rsidRPr="00123563">
        <w:rPr>
          <w:rFonts w:ascii="Arial" w:hAnsi="Arial" w:cs="Arial"/>
          <w:spacing w:val="1"/>
        </w:rPr>
        <w:t xml:space="preserve"> </w:t>
      </w:r>
      <w:r w:rsidRPr="00123563">
        <w:rPr>
          <w:rFonts w:ascii="Arial" w:hAnsi="Arial" w:cs="Arial"/>
        </w:rPr>
        <w:t>respectivamente, no Registro Civil das Pessoas Jurídicas ou no Registro Público de</w:t>
      </w:r>
      <w:r w:rsidRPr="00123563">
        <w:rPr>
          <w:rFonts w:ascii="Arial" w:hAnsi="Arial" w:cs="Arial"/>
          <w:spacing w:val="1"/>
        </w:rPr>
        <w:t xml:space="preserve"> </w:t>
      </w:r>
      <w:r w:rsidRPr="00123563">
        <w:rPr>
          <w:rFonts w:ascii="Arial" w:hAnsi="Arial" w:cs="Arial"/>
        </w:rPr>
        <w:t>Empresas</w:t>
      </w:r>
      <w:r w:rsidRPr="00123563">
        <w:rPr>
          <w:rFonts w:ascii="Arial" w:hAnsi="Arial" w:cs="Arial"/>
          <w:spacing w:val="-4"/>
        </w:rPr>
        <w:t xml:space="preserve"> </w:t>
      </w:r>
      <w:r w:rsidRPr="00123563">
        <w:rPr>
          <w:rFonts w:ascii="Arial" w:hAnsi="Arial" w:cs="Arial"/>
        </w:rPr>
        <w:t>Mercantis</w:t>
      </w:r>
      <w:r w:rsidRPr="00123563">
        <w:rPr>
          <w:rFonts w:ascii="Arial" w:hAnsi="Arial" w:cs="Arial"/>
          <w:spacing w:val="-4"/>
        </w:rPr>
        <w:t xml:space="preserve"> </w:t>
      </w:r>
      <w:r w:rsidRPr="00123563">
        <w:rPr>
          <w:rFonts w:ascii="Arial" w:hAnsi="Arial" w:cs="Arial"/>
        </w:rPr>
        <w:t>onde</w:t>
      </w:r>
      <w:r w:rsidRPr="00123563">
        <w:rPr>
          <w:rFonts w:ascii="Arial" w:hAnsi="Arial" w:cs="Arial"/>
          <w:spacing w:val="-1"/>
        </w:rPr>
        <w:t xml:space="preserve"> </w:t>
      </w:r>
      <w:r w:rsidRPr="00123563">
        <w:rPr>
          <w:rFonts w:ascii="Arial" w:hAnsi="Arial" w:cs="Arial"/>
        </w:rPr>
        <w:t>opera,</w:t>
      </w:r>
      <w:r w:rsidRPr="00123563">
        <w:rPr>
          <w:rFonts w:ascii="Arial" w:hAnsi="Arial" w:cs="Arial"/>
          <w:spacing w:val="-1"/>
        </w:rPr>
        <w:t xml:space="preserve"> </w:t>
      </w:r>
      <w:r w:rsidRPr="00123563">
        <w:rPr>
          <w:rFonts w:ascii="Arial" w:hAnsi="Arial" w:cs="Arial"/>
        </w:rPr>
        <w:t>com</w:t>
      </w:r>
      <w:r w:rsidRPr="00123563">
        <w:rPr>
          <w:rFonts w:ascii="Arial" w:hAnsi="Arial" w:cs="Arial"/>
          <w:spacing w:val="-3"/>
        </w:rPr>
        <w:t xml:space="preserve"> </w:t>
      </w:r>
      <w:r w:rsidRPr="00123563">
        <w:rPr>
          <w:rFonts w:ascii="Arial" w:hAnsi="Arial" w:cs="Arial"/>
        </w:rPr>
        <w:t>averbação</w:t>
      </w:r>
      <w:r w:rsidRPr="00123563">
        <w:rPr>
          <w:rFonts w:ascii="Arial" w:hAnsi="Arial" w:cs="Arial"/>
          <w:spacing w:val="1"/>
        </w:rPr>
        <w:t xml:space="preserve"> </w:t>
      </w:r>
      <w:r w:rsidRPr="00123563">
        <w:rPr>
          <w:rFonts w:ascii="Arial" w:hAnsi="Arial" w:cs="Arial"/>
        </w:rPr>
        <w:t>no</w:t>
      </w:r>
      <w:r w:rsidRPr="00123563">
        <w:rPr>
          <w:rFonts w:ascii="Arial" w:hAnsi="Arial" w:cs="Arial"/>
          <w:spacing w:val="-1"/>
        </w:rPr>
        <w:t xml:space="preserve"> </w:t>
      </w:r>
      <w:r w:rsidRPr="00123563">
        <w:rPr>
          <w:rFonts w:ascii="Arial" w:hAnsi="Arial" w:cs="Arial"/>
        </w:rPr>
        <w:t>Registro onde</w:t>
      </w:r>
      <w:r w:rsidRPr="00123563">
        <w:rPr>
          <w:rFonts w:ascii="Arial" w:hAnsi="Arial" w:cs="Arial"/>
          <w:spacing w:val="-3"/>
        </w:rPr>
        <w:t xml:space="preserve"> </w:t>
      </w:r>
      <w:r w:rsidRPr="00123563">
        <w:rPr>
          <w:rFonts w:ascii="Arial" w:hAnsi="Arial" w:cs="Arial"/>
        </w:rPr>
        <w:t>tem</w:t>
      </w:r>
      <w:r w:rsidRPr="00123563">
        <w:rPr>
          <w:rFonts w:ascii="Arial" w:hAnsi="Arial" w:cs="Arial"/>
          <w:spacing w:val="-1"/>
        </w:rPr>
        <w:t xml:space="preserve"> </w:t>
      </w:r>
      <w:r w:rsidRPr="00123563">
        <w:rPr>
          <w:rFonts w:ascii="Arial" w:hAnsi="Arial" w:cs="Arial"/>
        </w:rPr>
        <w:t>sede a</w:t>
      </w:r>
      <w:r w:rsidRPr="00123563">
        <w:rPr>
          <w:rFonts w:ascii="Arial" w:hAnsi="Arial" w:cs="Arial"/>
          <w:spacing w:val="-4"/>
        </w:rPr>
        <w:t xml:space="preserve"> </w:t>
      </w:r>
      <w:r w:rsidRPr="00123563">
        <w:rPr>
          <w:rFonts w:ascii="Arial" w:hAnsi="Arial" w:cs="Arial"/>
        </w:rPr>
        <w:t>matriz;</w:t>
      </w:r>
    </w:p>
    <w:p w14:paraId="0E7D2C93" w14:textId="77777777" w:rsidR="00432A7E" w:rsidRDefault="00432A7E" w:rsidP="009605AF">
      <w:pPr>
        <w:pStyle w:val="PargrafodaLista"/>
        <w:spacing w:before="240" w:line="300" w:lineRule="atLeast"/>
        <w:ind w:left="0"/>
        <w:rPr>
          <w:rFonts w:ascii="Arial" w:hAnsi="Arial" w:cs="Arial"/>
        </w:rPr>
      </w:pPr>
    </w:p>
    <w:tbl>
      <w:tblPr>
        <w:tblStyle w:val="Tabelacomgrade"/>
        <w:tblW w:w="0" w:type="auto"/>
        <w:tblLook w:val="04A0" w:firstRow="1" w:lastRow="0" w:firstColumn="1" w:lastColumn="0" w:noHBand="0" w:noVBand="1"/>
      </w:tblPr>
      <w:tblGrid>
        <w:gridCol w:w="9037"/>
      </w:tblGrid>
      <w:tr w:rsidR="00432A7E" w14:paraId="3EBB09ED" w14:textId="77777777" w:rsidTr="003F310A">
        <w:tc>
          <w:tcPr>
            <w:tcW w:w="9037" w:type="dxa"/>
          </w:tcPr>
          <w:p w14:paraId="7323C7F5" w14:textId="77777777" w:rsidR="00432A7E" w:rsidRPr="008A1C59" w:rsidRDefault="00432A7E" w:rsidP="009605AF">
            <w:pPr>
              <w:pStyle w:val="Corpodetexto"/>
              <w:spacing w:before="240" w:after="0"/>
              <w:rPr>
                <w:rFonts w:ascii="Arial" w:hAnsi="Arial" w:cs="Arial"/>
                <w:sz w:val="22"/>
                <w:szCs w:val="22"/>
              </w:rPr>
            </w:pPr>
            <w:r w:rsidRPr="00123563">
              <w:rPr>
                <w:rFonts w:ascii="Arial" w:hAnsi="Arial" w:cs="Arial"/>
                <w:sz w:val="22"/>
                <w:szCs w:val="22"/>
              </w:rPr>
              <w:t>OBS:</w:t>
            </w:r>
            <w:r w:rsidRPr="00123563">
              <w:rPr>
                <w:rFonts w:ascii="Arial" w:hAnsi="Arial" w:cs="Arial"/>
                <w:spacing w:val="45"/>
                <w:sz w:val="22"/>
                <w:szCs w:val="22"/>
              </w:rPr>
              <w:t xml:space="preserve"> </w:t>
            </w:r>
            <w:r w:rsidRPr="00123563">
              <w:rPr>
                <w:rFonts w:ascii="Arial" w:hAnsi="Arial" w:cs="Arial"/>
                <w:sz w:val="22"/>
                <w:szCs w:val="22"/>
              </w:rPr>
              <w:t>Os</w:t>
            </w:r>
            <w:r w:rsidRPr="00123563">
              <w:rPr>
                <w:rFonts w:ascii="Arial" w:hAnsi="Arial" w:cs="Arial"/>
                <w:spacing w:val="44"/>
                <w:sz w:val="22"/>
                <w:szCs w:val="22"/>
              </w:rPr>
              <w:t xml:space="preserve"> </w:t>
            </w:r>
            <w:r w:rsidRPr="00123563">
              <w:rPr>
                <w:rFonts w:ascii="Arial" w:hAnsi="Arial" w:cs="Arial"/>
                <w:sz w:val="22"/>
                <w:szCs w:val="22"/>
              </w:rPr>
              <w:t>documentos</w:t>
            </w:r>
            <w:r w:rsidRPr="00123563">
              <w:rPr>
                <w:rFonts w:ascii="Arial" w:hAnsi="Arial" w:cs="Arial"/>
                <w:spacing w:val="43"/>
                <w:sz w:val="22"/>
                <w:szCs w:val="22"/>
              </w:rPr>
              <w:t xml:space="preserve"> </w:t>
            </w:r>
            <w:r w:rsidRPr="00123563">
              <w:rPr>
                <w:rFonts w:ascii="Arial" w:hAnsi="Arial" w:cs="Arial"/>
                <w:sz w:val="22"/>
                <w:szCs w:val="22"/>
              </w:rPr>
              <w:t>apresentados</w:t>
            </w:r>
            <w:r w:rsidRPr="00123563">
              <w:rPr>
                <w:rFonts w:ascii="Arial" w:hAnsi="Arial" w:cs="Arial"/>
                <w:spacing w:val="44"/>
                <w:sz w:val="22"/>
                <w:szCs w:val="22"/>
              </w:rPr>
              <w:t xml:space="preserve"> </w:t>
            </w:r>
            <w:r w:rsidRPr="00123563">
              <w:rPr>
                <w:rFonts w:ascii="Arial" w:hAnsi="Arial" w:cs="Arial"/>
                <w:sz w:val="22"/>
                <w:szCs w:val="22"/>
              </w:rPr>
              <w:t>deverão</w:t>
            </w:r>
            <w:r w:rsidRPr="00123563">
              <w:rPr>
                <w:rFonts w:ascii="Arial" w:hAnsi="Arial" w:cs="Arial"/>
                <w:spacing w:val="43"/>
                <w:sz w:val="22"/>
                <w:szCs w:val="22"/>
              </w:rPr>
              <w:t xml:space="preserve"> </w:t>
            </w:r>
            <w:r w:rsidRPr="00123563">
              <w:rPr>
                <w:rFonts w:ascii="Arial" w:hAnsi="Arial" w:cs="Arial"/>
                <w:sz w:val="22"/>
                <w:szCs w:val="22"/>
              </w:rPr>
              <w:t>estar</w:t>
            </w:r>
            <w:r w:rsidRPr="00123563">
              <w:rPr>
                <w:rFonts w:ascii="Arial" w:hAnsi="Arial" w:cs="Arial"/>
                <w:spacing w:val="43"/>
                <w:sz w:val="22"/>
                <w:szCs w:val="22"/>
              </w:rPr>
              <w:t xml:space="preserve"> </w:t>
            </w:r>
            <w:r w:rsidRPr="00123563">
              <w:rPr>
                <w:rFonts w:ascii="Arial" w:hAnsi="Arial" w:cs="Arial"/>
                <w:sz w:val="22"/>
                <w:szCs w:val="22"/>
              </w:rPr>
              <w:t>acompanhados</w:t>
            </w:r>
            <w:r w:rsidRPr="00123563">
              <w:rPr>
                <w:rFonts w:ascii="Arial" w:hAnsi="Arial" w:cs="Arial"/>
                <w:spacing w:val="42"/>
                <w:sz w:val="22"/>
                <w:szCs w:val="22"/>
              </w:rPr>
              <w:t xml:space="preserve"> </w:t>
            </w:r>
            <w:r w:rsidRPr="00123563">
              <w:rPr>
                <w:rFonts w:ascii="Arial" w:hAnsi="Arial" w:cs="Arial"/>
                <w:sz w:val="22"/>
                <w:szCs w:val="22"/>
              </w:rPr>
              <w:t>de</w:t>
            </w:r>
            <w:r w:rsidRPr="00123563">
              <w:rPr>
                <w:rFonts w:ascii="Arial" w:hAnsi="Arial" w:cs="Arial"/>
                <w:spacing w:val="45"/>
                <w:sz w:val="22"/>
                <w:szCs w:val="22"/>
              </w:rPr>
              <w:t xml:space="preserve"> </w:t>
            </w:r>
            <w:r w:rsidRPr="00123563">
              <w:rPr>
                <w:rFonts w:ascii="Arial" w:hAnsi="Arial" w:cs="Arial"/>
                <w:sz w:val="22"/>
                <w:szCs w:val="22"/>
              </w:rPr>
              <w:t>todas</w:t>
            </w:r>
            <w:r w:rsidRPr="00123563">
              <w:rPr>
                <w:rFonts w:ascii="Arial" w:hAnsi="Arial" w:cs="Arial"/>
                <w:spacing w:val="42"/>
                <w:sz w:val="22"/>
                <w:szCs w:val="22"/>
              </w:rPr>
              <w:t xml:space="preserve"> </w:t>
            </w:r>
            <w:r w:rsidRPr="00123563">
              <w:rPr>
                <w:rFonts w:ascii="Arial" w:hAnsi="Arial" w:cs="Arial"/>
                <w:sz w:val="22"/>
                <w:szCs w:val="22"/>
              </w:rPr>
              <w:t>as</w:t>
            </w:r>
            <w:r w:rsidRPr="00123563">
              <w:rPr>
                <w:rFonts w:ascii="Arial" w:hAnsi="Arial" w:cs="Arial"/>
                <w:spacing w:val="-52"/>
                <w:sz w:val="22"/>
                <w:szCs w:val="22"/>
              </w:rPr>
              <w:t xml:space="preserve"> </w:t>
            </w:r>
            <w:r w:rsidRPr="00123563">
              <w:rPr>
                <w:rFonts w:ascii="Arial" w:hAnsi="Arial" w:cs="Arial"/>
                <w:sz w:val="22"/>
                <w:szCs w:val="22"/>
              </w:rPr>
              <w:t>alterações</w:t>
            </w:r>
            <w:r w:rsidRPr="00123563">
              <w:rPr>
                <w:rFonts w:ascii="Arial" w:hAnsi="Arial" w:cs="Arial"/>
                <w:spacing w:val="-3"/>
                <w:sz w:val="22"/>
                <w:szCs w:val="22"/>
              </w:rPr>
              <w:t xml:space="preserve"> </w:t>
            </w:r>
            <w:r w:rsidRPr="00123563">
              <w:rPr>
                <w:rFonts w:ascii="Arial" w:hAnsi="Arial" w:cs="Arial"/>
                <w:sz w:val="22"/>
                <w:szCs w:val="22"/>
              </w:rPr>
              <w:t>ou</w:t>
            </w:r>
            <w:r w:rsidRPr="00123563">
              <w:rPr>
                <w:rFonts w:ascii="Arial" w:hAnsi="Arial" w:cs="Arial"/>
                <w:spacing w:val="-1"/>
                <w:sz w:val="22"/>
                <w:szCs w:val="22"/>
              </w:rPr>
              <w:t xml:space="preserve"> </w:t>
            </w:r>
            <w:r w:rsidRPr="00123563">
              <w:rPr>
                <w:rFonts w:ascii="Arial" w:hAnsi="Arial" w:cs="Arial"/>
                <w:sz w:val="22"/>
                <w:szCs w:val="22"/>
              </w:rPr>
              <w:t>da</w:t>
            </w:r>
            <w:r w:rsidRPr="00123563">
              <w:rPr>
                <w:rFonts w:ascii="Arial" w:hAnsi="Arial" w:cs="Arial"/>
                <w:spacing w:val="-2"/>
                <w:sz w:val="22"/>
                <w:szCs w:val="22"/>
              </w:rPr>
              <w:t xml:space="preserve"> </w:t>
            </w:r>
            <w:r w:rsidRPr="00123563">
              <w:rPr>
                <w:rFonts w:ascii="Arial" w:hAnsi="Arial" w:cs="Arial"/>
                <w:sz w:val="22"/>
                <w:szCs w:val="22"/>
              </w:rPr>
              <w:t>consolidação</w:t>
            </w:r>
            <w:r w:rsidRPr="00123563">
              <w:rPr>
                <w:rFonts w:ascii="Arial" w:hAnsi="Arial" w:cs="Arial"/>
                <w:spacing w:val="1"/>
                <w:sz w:val="22"/>
                <w:szCs w:val="22"/>
              </w:rPr>
              <w:t xml:space="preserve"> </w:t>
            </w:r>
            <w:r w:rsidRPr="00123563">
              <w:rPr>
                <w:rFonts w:ascii="Arial" w:hAnsi="Arial" w:cs="Arial"/>
                <w:sz w:val="22"/>
                <w:szCs w:val="22"/>
              </w:rPr>
              <w:t>respectiva.</w:t>
            </w:r>
          </w:p>
        </w:tc>
      </w:tr>
    </w:tbl>
    <w:p w14:paraId="28788FC2"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b/>
          <w:bCs/>
          <w:u w:val="single"/>
        </w:rPr>
      </w:pPr>
      <w:r w:rsidRPr="00547AD9">
        <w:rPr>
          <w:rFonts w:ascii="Arial" w:hAnsi="Arial" w:cs="Arial"/>
          <w:b/>
          <w:bCs/>
          <w:u w:val="single"/>
        </w:rPr>
        <w:t>REGULARIDADE FISCAL, SOCIAL E TRABALHISTA:</w:t>
      </w:r>
    </w:p>
    <w:p w14:paraId="342FC3F8" w14:textId="77777777" w:rsidR="00432A7E" w:rsidRPr="00123563" w:rsidRDefault="00432A7E" w:rsidP="009605A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prova de inscrição no Cadastro Nacional de Pessoas Jurídicas ou no Cadastro de</w:t>
      </w:r>
      <w:r w:rsidRPr="00123563">
        <w:rPr>
          <w:rFonts w:ascii="Arial" w:hAnsi="Arial" w:cs="Arial"/>
          <w:spacing w:val="1"/>
        </w:rPr>
        <w:t xml:space="preserve"> </w:t>
      </w:r>
      <w:r w:rsidRPr="00123563">
        <w:rPr>
          <w:rFonts w:ascii="Arial" w:hAnsi="Arial" w:cs="Arial"/>
        </w:rPr>
        <w:t>Pessoas</w:t>
      </w:r>
      <w:r w:rsidRPr="00123563">
        <w:rPr>
          <w:rFonts w:ascii="Arial" w:hAnsi="Arial" w:cs="Arial"/>
          <w:spacing w:val="-1"/>
        </w:rPr>
        <w:t xml:space="preserve"> </w:t>
      </w:r>
      <w:r w:rsidRPr="00123563">
        <w:rPr>
          <w:rFonts w:ascii="Arial" w:hAnsi="Arial" w:cs="Arial"/>
        </w:rPr>
        <w:t>Físicas</w:t>
      </w:r>
      <w:r w:rsidRPr="00123563">
        <w:rPr>
          <w:rFonts w:ascii="Arial" w:hAnsi="Arial" w:cs="Arial"/>
          <w:spacing w:val="2"/>
        </w:rPr>
        <w:t xml:space="preserve"> </w:t>
      </w:r>
      <w:r w:rsidRPr="00123563">
        <w:rPr>
          <w:rFonts w:ascii="Arial" w:hAnsi="Arial" w:cs="Arial"/>
        </w:rPr>
        <w:t>(CPF),</w:t>
      </w:r>
      <w:r w:rsidRPr="00123563">
        <w:rPr>
          <w:rFonts w:ascii="Arial" w:hAnsi="Arial" w:cs="Arial"/>
          <w:spacing w:val="1"/>
        </w:rPr>
        <w:t xml:space="preserve"> </w:t>
      </w:r>
      <w:r w:rsidRPr="00123563">
        <w:rPr>
          <w:rFonts w:ascii="Arial" w:hAnsi="Arial" w:cs="Arial"/>
        </w:rPr>
        <w:t>conforme</w:t>
      </w:r>
      <w:r w:rsidRPr="00123563">
        <w:rPr>
          <w:rFonts w:ascii="Arial" w:hAnsi="Arial" w:cs="Arial"/>
          <w:spacing w:val="1"/>
        </w:rPr>
        <w:t xml:space="preserve"> </w:t>
      </w:r>
      <w:r w:rsidRPr="00123563">
        <w:rPr>
          <w:rFonts w:ascii="Arial" w:hAnsi="Arial" w:cs="Arial"/>
        </w:rPr>
        <w:t>o</w:t>
      </w:r>
      <w:r w:rsidRPr="00123563">
        <w:rPr>
          <w:rFonts w:ascii="Arial" w:hAnsi="Arial" w:cs="Arial"/>
          <w:spacing w:val="-3"/>
        </w:rPr>
        <w:t xml:space="preserve"> </w:t>
      </w:r>
      <w:r w:rsidRPr="00123563">
        <w:rPr>
          <w:rFonts w:ascii="Arial" w:hAnsi="Arial" w:cs="Arial"/>
        </w:rPr>
        <w:t>caso;</w:t>
      </w:r>
    </w:p>
    <w:p w14:paraId="277DC74E" w14:textId="77777777" w:rsidR="00432A7E" w:rsidRPr="00123563" w:rsidRDefault="00432A7E" w:rsidP="009605A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prova de regularidade fiscal perante a Fazenda Nacional, mediante apresentação de</w:t>
      </w:r>
      <w:r w:rsidRPr="00123563">
        <w:rPr>
          <w:rFonts w:ascii="Arial" w:hAnsi="Arial" w:cs="Arial"/>
          <w:spacing w:val="1"/>
        </w:rPr>
        <w:t xml:space="preserve"> </w:t>
      </w:r>
      <w:r w:rsidRPr="00123563">
        <w:rPr>
          <w:rFonts w:ascii="Arial" w:hAnsi="Arial" w:cs="Arial"/>
        </w:rPr>
        <w:t>certidão expedida conjuntamente pela Secretaria da Receita Federal do Brasil (RFB) e</w:t>
      </w:r>
      <w:r w:rsidRPr="00123563">
        <w:rPr>
          <w:rFonts w:ascii="Arial" w:hAnsi="Arial" w:cs="Arial"/>
          <w:spacing w:val="1"/>
        </w:rPr>
        <w:t xml:space="preserve"> </w:t>
      </w:r>
      <w:r w:rsidRPr="00123563">
        <w:rPr>
          <w:rFonts w:ascii="Arial" w:hAnsi="Arial" w:cs="Arial"/>
        </w:rPr>
        <w:t>pela Procuradoria-Geral da Fazenda Nacional (PGFN), referente a todos os créditos</w:t>
      </w:r>
      <w:r w:rsidRPr="00123563">
        <w:rPr>
          <w:rFonts w:ascii="Arial" w:hAnsi="Arial" w:cs="Arial"/>
          <w:spacing w:val="1"/>
        </w:rPr>
        <w:t xml:space="preserve"> </w:t>
      </w:r>
      <w:r w:rsidRPr="00123563">
        <w:rPr>
          <w:rFonts w:ascii="Arial" w:hAnsi="Arial" w:cs="Arial"/>
        </w:rPr>
        <w:t>tributários federais e à Dívida Ativa da União (DAU) por elas administrados, inclusive</w:t>
      </w:r>
      <w:r w:rsidRPr="00123563">
        <w:rPr>
          <w:rFonts w:ascii="Arial" w:hAnsi="Arial" w:cs="Arial"/>
          <w:spacing w:val="1"/>
        </w:rPr>
        <w:t xml:space="preserve"> </w:t>
      </w:r>
      <w:r w:rsidRPr="00123563">
        <w:rPr>
          <w:rFonts w:ascii="Arial" w:hAnsi="Arial" w:cs="Arial"/>
        </w:rPr>
        <w:t>aqueles relativos à Seguridade Social, nos termos da Portaria Conjunta nº 1.751, de</w:t>
      </w:r>
      <w:r w:rsidRPr="00123563">
        <w:rPr>
          <w:rFonts w:ascii="Arial" w:hAnsi="Arial" w:cs="Arial"/>
          <w:spacing w:val="1"/>
        </w:rPr>
        <w:t xml:space="preserve"> </w:t>
      </w:r>
      <w:r w:rsidRPr="00123563">
        <w:rPr>
          <w:rFonts w:ascii="Arial" w:hAnsi="Arial" w:cs="Arial"/>
        </w:rPr>
        <w:t>02/10/2014, do Secretário da Receita Federal do Brasil e da Procuradora-Geral da</w:t>
      </w:r>
      <w:r w:rsidRPr="00123563">
        <w:rPr>
          <w:rFonts w:ascii="Arial" w:hAnsi="Arial" w:cs="Arial"/>
          <w:spacing w:val="1"/>
        </w:rPr>
        <w:t xml:space="preserve"> </w:t>
      </w:r>
      <w:r w:rsidRPr="00123563">
        <w:rPr>
          <w:rFonts w:ascii="Arial" w:hAnsi="Arial" w:cs="Arial"/>
        </w:rPr>
        <w:t>Fazenda</w:t>
      </w:r>
      <w:r w:rsidRPr="00123563">
        <w:rPr>
          <w:rFonts w:ascii="Arial" w:hAnsi="Arial" w:cs="Arial"/>
          <w:spacing w:val="-2"/>
        </w:rPr>
        <w:t xml:space="preserve"> </w:t>
      </w:r>
      <w:r w:rsidRPr="00123563">
        <w:rPr>
          <w:rFonts w:ascii="Arial" w:hAnsi="Arial" w:cs="Arial"/>
        </w:rPr>
        <w:t>Nacional.</w:t>
      </w:r>
    </w:p>
    <w:p w14:paraId="1F53B662" w14:textId="77777777" w:rsidR="00432A7E" w:rsidRPr="00123563" w:rsidRDefault="00432A7E" w:rsidP="009605A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prova</w:t>
      </w:r>
      <w:r w:rsidRPr="00123563">
        <w:rPr>
          <w:rFonts w:ascii="Arial" w:hAnsi="Arial" w:cs="Arial"/>
          <w:spacing w:val="-4"/>
        </w:rPr>
        <w:t xml:space="preserve"> </w:t>
      </w:r>
      <w:r w:rsidRPr="00123563">
        <w:rPr>
          <w:rFonts w:ascii="Arial" w:hAnsi="Arial" w:cs="Arial"/>
        </w:rPr>
        <w:t>de</w:t>
      </w:r>
      <w:r w:rsidRPr="00123563">
        <w:rPr>
          <w:rFonts w:ascii="Arial" w:hAnsi="Arial" w:cs="Arial"/>
          <w:spacing w:val="-4"/>
        </w:rPr>
        <w:t xml:space="preserve"> </w:t>
      </w:r>
      <w:r w:rsidRPr="00123563">
        <w:rPr>
          <w:rFonts w:ascii="Arial" w:hAnsi="Arial" w:cs="Arial"/>
        </w:rPr>
        <w:t>regularidade</w:t>
      </w:r>
      <w:r w:rsidRPr="00123563">
        <w:rPr>
          <w:rFonts w:ascii="Arial" w:hAnsi="Arial" w:cs="Arial"/>
          <w:spacing w:val="-4"/>
        </w:rPr>
        <w:t xml:space="preserve"> </w:t>
      </w:r>
      <w:r w:rsidRPr="00123563">
        <w:rPr>
          <w:rFonts w:ascii="Arial" w:hAnsi="Arial" w:cs="Arial"/>
        </w:rPr>
        <w:t>com</w:t>
      </w:r>
      <w:r w:rsidRPr="00123563">
        <w:rPr>
          <w:rFonts w:ascii="Arial" w:hAnsi="Arial" w:cs="Arial"/>
          <w:spacing w:val="-1"/>
        </w:rPr>
        <w:t xml:space="preserve"> </w:t>
      </w:r>
      <w:r w:rsidRPr="00123563">
        <w:rPr>
          <w:rFonts w:ascii="Arial" w:hAnsi="Arial" w:cs="Arial"/>
        </w:rPr>
        <w:t>o</w:t>
      </w:r>
      <w:r w:rsidRPr="00123563">
        <w:rPr>
          <w:rFonts w:ascii="Arial" w:hAnsi="Arial" w:cs="Arial"/>
          <w:spacing w:val="-4"/>
        </w:rPr>
        <w:t xml:space="preserve"> </w:t>
      </w:r>
      <w:r w:rsidRPr="00123563">
        <w:rPr>
          <w:rFonts w:ascii="Arial" w:hAnsi="Arial" w:cs="Arial"/>
        </w:rPr>
        <w:t>Fundo</w:t>
      </w:r>
      <w:r w:rsidRPr="00123563">
        <w:rPr>
          <w:rFonts w:ascii="Arial" w:hAnsi="Arial" w:cs="Arial"/>
          <w:spacing w:val="-4"/>
        </w:rPr>
        <w:t xml:space="preserve"> </w:t>
      </w:r>
      <w:r w:rsidRPr="00123563">
        <w:rPr>
          <w:rFonts w:ascii="Arial" w:hAnsi="Arial" w:cs="Arial"/>
        </w:rPr>
        <w:t>de</w:t>
      </w:r>
      <w:r w:rsidRPr="00123563">
        <w:rPr>
          <w:rFonts w:ascii="Arial" w:hAnsi="Arial" w:cs="Arial"/>
          <w:spacing w:val="-4"/>
        </w:rPr>
        <w:t xml:space="preserve"> </w:t>
      </w:r>
      <w:r w:rsidRPr="00123563">
        <w:rPr>
          <w:rFonts w:ascii="Arial" w:hAnsi="Arial" w:cs="Arial"/>
        </w:rPr>
        <w:t>Garantia</w:t>
      </w:r>
      <w:r w:rsidRPr="00123563">
        <w:rPr>
          <w:rFonts w:ascii="Arial" w:hAnsi="Arial" w:cs="Arial"/>
          <w:spacing w:val="-2"/>
        </w:rPr>
        <w:t xml:space="preserve"> </w:t>
      </w:r>
      <w:r w:rsidRPr="00123563">
        <w:rPr>
          <w:rFonts w:ascii="Arial" w:hAnsi="Arial" w:cs="Arial"/>
        </w:rPr>
        <w:t>do</w:t>
      </w:r>
      <w:r w:rsidRPr="00123563">
        <w:rPr>
          <w:rFonts w:ascii="Arial" w:hAnsi="Arial" w:cs="Arial"/>
          <w:spacing w:val="-4"/>
        </w:rPr>
        <w:t xml:space="preserve"> </w:t>
      </w:r>
      <w:r w:rsidRPr="00123563">
        <w:rPr>
          <w:rFonts w:ascii="Arial" w:hAnsi="Arial" w:cs="Arial"/>
        </w:rPr>
        <w:t>Tempo</w:t>
      </w:r>
      <w:r w:rsidRPr="00123563">
        <w:rPr>
          <w:rFonts w:ascii="Arial" w:hAnsi="Arial" w:cs="Arial"/>
          <w:spacing w:val="-3"/>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Serviço</w:t>
      </w:r>
      <w:r w:rsidRPr="00123563">
        <w:rPr>
          <w:rFonts w:ascii="Arial" w:hAnsi="Arial" w:cs="Arial"/>
          <w:spacing w:val="-1"/>
        </w:rPr>
        <w:t xml:space="preserve"> </w:t>
      </w:r>
      <w:r w:rsidRPr="00123563">
        <w:rPr>
          <w:rFonts w:ascii="Arial" w:hAnsi="Arial" w:cs="Arial"/>
        </w:rPr>
        <w:t>(FGTS);</w:t>
      </w:r>
    </w:p>
    <w:p w14:paraId="6988862C" w14:textId="77777777" w:rsidR="00432A7E" w:rsidRPr="00123563" w:rsidRDefault="00432A7E" w:rsidP="009605A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prova</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inexistência</w:t>
      </w:r>
      <w:r w:rsidRPr="00123563">
        <w:rPr>
          <w:rFonts w:ascii="Arial" w:hAnsi="Arial" w:cs="Arial"/>
          <w:spacing w:val="1"/>
        </w:rPr>
        <w:t xml:space="preserve"> </w:t>
      </w:r>
      <w:r w:rsidRPr="00123563">
        <w:rPr>
          <w:rFonts w:ascii="Arial" w:hAnsi="Arial" w:cs="Arial"/>
        </w:rPr>
        <w:t>de</w:t>
      </w:r>
      <w:r w:rsidRPr="00123563">
        <w:rPr>
          <w:rFonts w:ascii="Arial" w:hAnsi="Arial" w:cs="Arial"/>
          <w:spacing w:val="1"/>
        </w:rPr>
        <w:t xml:space="preserve"> </w:t>
      </w:r>
      <w:r w:rsidRPr="00123563">
        <w:rPr>
          <w:rFonts w:ascii="Arial" w:hAnsi="Arial" w:cs="Arial"/>
        </w:rPr>
        <w:t>débitos</w:t>
      </w:r>
      <w:r w:rsidRPr="00123563">
        <w:rPr>
          <w:rFonts w:ascii="Arial" w:hAnsi="Arial" w:cs="Arial"/>
          <w:spacing w:val="1"/>
        </w:rPr>
        <w:t xml:space="preserve"> </w:t>
      </w:r>
      <w:r w:rsidRPr="00123563">
        <w:rPr>
          <w:rFonts w:ascii="Arial" w:hAnsi="Arial" w:cs="Arial"/>
        </w:rPr>
        <w:t>inadimplidos</w:t>
      </w:r>
      <w:r w:rsidRPr="00123563">
        <w:rPr>
          <w:rFonts w:ascii="Arial" w:hAnsi="Arial" w:cs="Arial"/>
          <w:spacing w:val="1"/>
        </w:rPr>
        <w:t xml:space="preserve"> </w:t>
      </w:r>
      <w:r w:rsidRPr="00123563">
        <w:rPr>
          <w:rFonts w:ascii="Arial" w:hAnsi="Arial" w:cs="Arial"/>
        </w:rPr>
        <w:t>perante</w:t>
      </w:r>
      <w:r w:rsidRPr="00123563">
        <w:rPr>
          <w:rFonts w:ascii="Arial" w:hAnsi="Arial" w:cs="Arial"/>
          <w:spacing w:val="1"/>
        </w:rPr>
        <w:t xml:space="preserve"> </w:t>
      </w:r>
      <w:r w:rsidRPr="00123563">
        <w:rPr>
          <w:rFonts w:ascii="Arial" w:hAnsi="Arial" w:cs="Arial"/>
        </w:rPr>
        <w:t>a</w:t>
      </w:r>
      <w:r w:rsidRPr="00123563">
        <w:rPr>
          <w:rFonts w:ascii="Arial" w:hAnsi="Arial" w:cs="Arial"/>
          <w:spacing w:val="1"/>
        </w:rPr>
        <w:t xml:space="preserve"> </w:t>
      </w:r>
      <w:r w:rsidRPr="00123563">
        <w:rPr>
          <w:rFonts w:ascii="Arial" w:hAnsi="Arial" w:cs="Arial"/>
        </w:rPr>
        <w:t>Justiça</w:t>
      </w:r>
      <w:r w:rsidRPr="00123563">
        <w:rPr>
          <w:rFonts w:ascii="Arial" w:hAnsi="Arial" w:cs="Arial"/>
          <w:spacing w:val="1"/>
        </w:rPr>
        <w:t xml:space="preserve"> </w:t>
      </w:r>
      <w:r w:rsidRPr="00123563">
        <w:rPr>
          <w:rFonts w:ascii="Arial" w:hAnsi="Arial" w:cs="Arial"/>
        </w:rPr>
        <w:t>do</w:t>
      </w:r>
      <w:r w:rsidRPr="00123563">
        <w:rPr>
          <w:rFonts w:ascii="Arial" w:hAnsi="Arial" w:cs="Arial"/>
          <w:spacing w:val="1"/>
        </w:rPr>
        <w:t xml:space="preserve"> </w:t>
      </w:r>
      <w:r w:rsidRPr="00123563">
        <w:rPr>
          <w:rFonts w:ascii="Arial" w:hAnsi="Arial" w:cs="Arial"/>
        </w:rPr>
        <w:t>Trabalho,</w:t>
      </w:r>
      <w:r w:rsidRPr="00123563">
        <w:rPr>
          <w:rFonts w:ascii="Arial" w:hAnsi="Arial" w:cs="Arial"/>
          <w:spacing w:val="1"/>
        </w:rPr>
        <w:t xml:space="preserve"> </w:t>
      </w:r>
      <w:r w:rsidRPr="00123563">
        <w:rPr>
          <w:rFonts w:ascii="Arial" w:hAnsi="Arial" w:cs="Arial"/>
        </w:rPr>
        <w:t>mediante a apresentação de certidão negativa ou positiva com efeito de negativa, nos</w:t>
      </w:r>
      <w:r w:rsidRPr="00123563">
        <w:rPr>
          <w:rFonts w:ascii="Arial" w:hAnsi="Arial" w:cs="Arial"/>
          <w:spacing w:val="1"/>
        </w:rPr>
        <w:t xml:space="preserve"> </w:t>
      </w:r>
      <w:r w:rsidRPr="00123563">
        <w:rPr>
          <w:rFonts w:ascii="Arial" w:hAnsi="Arial" w:cs="Arial"/>
        </w:rPr>
        <w:t>termos do Título VII-A da Consolidação das Leis do Trabalho, aprovada pelo Decreto-</w:t>
      </w:r>
      <w:r w:rsidRPr="00123563">
        <w:rPr>
          <w:rFonts w:ascii="Arial" w:hAnsi="Arial" w:cs="Arial"/>
          <w:spacing w:val="1"/>
        </w:rPr>
        <w:t xml:space="preserve"> </w:t>
      </w:r>
      <w:r w:rsidRPr="00123563">
        <w:rPr>
          <w:rFonts w:ascii="Arial" w:hAnsi="Arial" w:cs="Arial"/>
        </w:rPr>
        <w:t>Lei</w:t>
      </w:r>
      <w:r w:rsidRPr="00123563">
        <w:rPr>
          <w:rFonts w:ascii="Arial" w:hAnsi="Arial" w:cs="Arial"/>
          <w:spacing w:val="-1"/>
        </w:rPr>
        <w:t xml:space="preserve"> </w:t>
      </w:r>
      <w:r w:rsidRPr="00123563">
        <w:rPr>
          <w:rFonts w:ascii="Arial" w:hAnsi="Arial" w:cs="Arial"/>
        </w:rPr>
        <w:t>nº</w:t>
      </w:r>
      <w:r w:rsidRPr="00123563">
        <w:rPr>
          <w:rFonts w:ascii="Arial" w:hAnsi="Arial" w:cs="Arial"/>
          <w:spacing w:val="-3"/>
        </w:rPr>
        <w:t xml:space="preserve"> </w:t>
      </w:r>
      <w:r w:rsidRPr="00123563">
        <w:rPr>
          <w:rFonts w:ascii="Arial" w:hAnsi="Arial" w:cs="Arial"/>
        </w:rPr>
        <w:t>5.452,</w:t>
      </w:r>
      <w:r w:rsidRPr="00123563">
        <w:rPr>
          <w:rFonts w:ascii="Arial" w:hAnsi="Arial" w:cs="Arial"/>
          <w:spacing w:val="-2"/>
        </w:rPr>
        <w:t xml:space="preserve"> </w:t>
      </w:r>
      <w:r w:rsidRPr="00123563">
        <w:rPr>
          <w:rFonts w:ascii="Arial" w:hAnsi="Arial" w:cs="Arial"/>
        </w:rPr>
        <w:t>de</w:t>
      </w:r>
      <w:r w:rsidRPr="00123563">
        <w:rPr>
          <w:rFonts w:ascii="Arial" w:hAnsi="Arial" w:cs="Arial"/>
          <w:spacing w:val="-2"/>
        </w:rPr>
        <w:t xml:space="preserve"> </w:t>
      </w:r>
      <w:r w:rsidRPr="00123563">
        <w:rPr>
          <w:rFonts w:ascii="Arial" w:hAnsi="Arial" w:cs="Arial"/>
        </w:rPr>
        <w:t>1º de</w:t>
      </w:r>
      <w:r w:rsidRPr="00123563">
        <w:rPr>
          <w:rFonts w:ascii="Arial" w:hAnsi="Arial" w:cs="Arial"/>
          <w:spacing w:val="1"/>
        </w:rPr>
        <w:t xml:space="preserve"> </w:t>
      </w:r>
      <w:r w:rsidRPr="00123563">
        <w:rPr>
          <w:rFonts w:ascii="Arial" w:hAnsi="Arial" w:cs="Arial"/>
        </w:rPr>
        <w:t>maio</w:t>
      </w:r>
      <w:r w:rsidRPr="00123563">
        <w:rPr>
          <w:rFonts w:ascii="Arial" w:hAnsi="Arial" w:cs="Arial"/>
          <w:spacing w:val="1"/>
        </w:rPr>
        <w:t xml:space="preserve"> </w:t>
      </w:r>
      <w:r w:rsidRPr="00123563">
        <w:rPr>
          <w:rFonts w:ascii="Arial" w:hAnsi="Arial" w:cs="Arial"/>
        </w:rPr>
        <w:t>de</w:t>
      </w:r>
      <w:r w:rsidRPr="00123563">
        <w:rPr>
          <w:rFonts w:ascii="Arial" w:hAnsi="Arial" w:cs="Arial"/>
          <w:spacing w:val="-2"/>
        </w:rPr>
        <w:t xml:space="preserve"> </w:t>
      </w:r>
      <w:r w:rsidRPr="00123563">
        <w:rPr>
          <w:rFonts w:ascii="Arial" w:hAnsi="Arial" w:cs="Arial"/>
        </w:rPr>
        <w:t>1943;</w:t>
      </w:r>
    </w:p>
    <w:p w14:paraId="35902525" w14:textId="683FCB13" w:rsidR="00432A7E" w:rsidRDefault="00432A7E" w:rsidP="009605A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rPr>
      </w:pPr>
      <w:r w:rsidRPr="00123563">
        <w:rPr>
          <w:rFonts w:ascii="Arial" w:hAnsi="Arial" w:cs="Arial"/>
        </w:rPr>
        <w:t xml:space="preserve">prova de regularidade com a Fazenda </w:t>
      </w:r>
      <w:r w:rsidRPr="00123563">
        <w:rPr>
          <w:rFonts w:ascii="Arial" w:hAnsi="Arial" w:cs="Arial"/>
          <w:i/>
        </w:rPr>
        <w:t xml:space="preserve">Estadual e Municipal </w:t>
      </w:r>
      <w:r w:rsidRPr="00123563">
        <w:rPr>
          <w:rFonts w:ascii="Arial" w:hAnsi="Arial" w:cs="Arial"/>
        </w:rPr>
        <w:t>do domicílio ou sede do</w:t>
      </w:r>
      <w:r w:rsidRPr="00123563">
        <w:rPr>
          <w:rFonts w:ascii="Arial" w:hAnsi="Arial" w:cs="Arial"/>
          <w:spacing w:val="1"/>
        </w:rPr>
        <w:t xml:space="preserve"> </w:t>
      </w:r>
      <w:r w:rsidRPr="00123563">
        <w:rPr>
          <w:rFonts w:ascii="Arial" w:hAnsi="Arial" w:cs="Arial"/>
        </w:rPr>
        <w:t>prestador,</w:t>
      </w:r>
      <w:r w:rsidRPr="00123563">
        <w:rPr>
          <w:rFonts w:ascii="Arial" w:hAnsi="Arial" w:cs="Arial"/>
          <w:spacing w:val="-3"/>
        </w:rPr>
        <w:t xml:space="preserve"> </w:t>
      </w:r>
      <w:r w:rsidRPr="00123563">
        <w:rPr>
          <w:rFonts w:ascii="Arial" w:hAnsi="Arial" w:cs="Arial"/>
        </w:rPr>
        <w:t>relativa à</w:t>
      </w:r>
      <w:r w:rsidRPr="00123563">
        <w:rPr>
          <w:rFonts w:ascii="Arial" w:hAnsi="Arial" w:cs="Arial"/>
          <w:spacing w:val="-3"/>
        </w:rPr>
        <w:t xml:space="preserve"> </w:t>
      </w:r>
      <w:r w:rsidRPr="00123563">
        <w:rPr>
          <w:rFonts w:ascii="Arial" w:hAnsi="Arial" w:cs="Arial"/>
        </w:rPr>
        <w:t>atividade</w:t>
      </w:r>
      <w:r w:rsidRPr="00123563">
        <w:rPr>
          <w:rFonts w:ascii="Arial" w:hAnsi="Arial" w:cs="Arial"/>
          <w:spacing w:val="-2"/>
        </w:rPr>
        <w:t xml:space="preserve"> </w:t>
      </w:r>
      <w:r w:rsidRPr="00123563">
        <w:rPr>
          <w:rFonts w:ascii="Arial" w:hAnsi="Arial" w:cs="Arial"/>
        </w:rPr>
        <w:t>em cujo</w:t>
      </w:r>
      <w:r w:rsidRPr="00123563">
        <w:rPr>
          <w:rFonts w:ascii="Arial" w:hAnsi="Arial" w:cs="Arial"/>
          <w:spacing w:val="-1"/>
        </w:rPr>
        <w:t xml:space="preserve"> </w:t>
      </w:r>
      <w:r w:rsidRPr="00123563">
        <w:rPr>
          <w:rFonts w:ascii="Arial" w:hAnsi="Arial" w:cs="Arial"/>
        </w:rPr>
        <w:t>exercício contrata</w:t>
      </w:r>
      <w:r w:rsidRPr="00123563">
        <w:rPr>
          <w:rFonts w:ascii="Arial" w:hAnsi="Arial" w:cs="Arial"/>
          <w:spacing w:val="-2"/>
        </w:rPr>
        <w:t xml:space="preserve"> </w:t>
      </w:r>
      <w:r w:rsidRPr="00123563">
        <w:rPr>
          <w:rFonts w:ascii="Arial" w:hAnsi="Arial" w:cs="Arial"/>
        </w:rPr>
        <w:t>ou</w:t>
      </w:r>
      <w:r w:rsidRPr="00123563">
        <w:rPr>
          <w:rFonts w:ascii="Arial" w:hAnsi="Arial" w:cs="Arial"/>
          <w:spacing w:val="1"/>
        </w:rPr>
        <w:t xml:space="preserve"> </w:t>
      </w:r>
      <w:r w:rsidRPr="00123563">
        <w:rPr>
          <w:rFonts w:ascii="Arial" w:hAnsi="Arial" w:cs="Arial"/>
        </w:rPr>
        <w:t>concorre;</w:t>
      </w:r>
    </w:p>
    <w:p w14:paraId="0CC3DBE4" w14:textId="77777777" w:rsidR="00EC572F" w:rsidRPr="00EC572F" w:rsidRDefault="00EC572F" w:rsidP="00EC572F">
      <w:pPr>
        <w:autoSpaceDE w:val="0"/>
        <w:autoSpaceDN w:val="0"/>
        <w:adjustRightInd w:val="0"/>
        <w:spacing w:after="0" w:line="240" w:lineRule="auto"/>
        <w:rPr>
          <w:rFonts w:ascii="Arial" w:hAnsi="Arial" w:cs="Arial"/>
          <w:color w:val="000000"/>
          <w:sz w:val="24"/>
          <w:szCs w:val="24"/>
        </w:rPr>
      </w:pPr>
    </w:p>
    <w:p w14:paraId="50D76DAE" w14:textId="1A9F3876" w:rsidR="00EC572F" w:rsidRPr="00EC572F" w:rsidRDefault="00EC572F" w:rsidP="00EC572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b/>
          <w:bCs/>
          <w:u w:val="single"/>
        </w:rPr>
      </w:pPr>
      <w:bookmarkStart w:id="1" w:name="_Hlk191930681"/>
      <w:r w:rsidRPr="00EC572F">
        <w:rPr>
          <w:rFonts w:ascii="Arial" w:hAnsi="Arial" w:cs="Arial"/>
          <w:b/>
          <w:bCs/>
          <w:u w:val="single"/>
        </w:rPr>
        <w:t>Alvará Sanitário expedido pela vigilância sanitária do estado ou município cuja empresa é sediada;</w:t>
      </w:r>
    </w:p>
    <w:p w14:paraId="608A97E7" w14:textId="6E978BD5" w:rsidR="00EC572F" w:rsidRPr="00EC572F" w:rsidRDefault="00EC572F" w:rsidP="00EC572F">
      <w:pPr>
        <w:pStyle w:val="PargrafodaLista"/>
        <w:widowControl w:val="0"/>
        <w:numPr>
          <w:ilvl w:val="0"/>
          <w:numId w:val="5"/>
        </w:numPr>
        <w:suppressAutoHyphens w:val="0"/>
        <w:autoSpaceDE w:val="0"/>
        <w:autoSpaceDN w:val="0"/>
        <w:spacing w:before="240" w:line="300" w:lineRule="atLeast"/>
        <w:ind w:left="0" w:firstLine="0"/>
        <w:jc w:val="both"/>
        <w:rPr>
          <w:rFonts w:ascii="Arial" w:hAnsi="Arial" w:cs="Arial"/>
        </w:rPr>
      </w:pPr>
      <w:r w:rsidRPr="00EC572F">
        <w:rPr>
          <w:rFonts w:ascii="Arial" w:hAnsi="Arial" w:cs="Arial"/>
        </w:rPr>
        <w:lastRenderedPageBreak/>
        <w:t>Alvará de funcionamento expedido pela prefeitura municipal de sede da empresa</w:t>
      </w:r>
      <w:r>
        <w:rPr>
          <w:rFonts w:ascii="Arial" w:hAnsi="Arial" w:cs="Arial"/>
        </w:rPr>
        <w:t>.</w:t>
      </w:r>
    </w:p>
    <w:bookmarkEnd w:id="1"/>
    <w:p w14:paraId="725E9122" w14:textId="77777777" w:rsidR="00EC572F" w:rsidRPr="00EC572F" w:rsidRDefault="00EC572F" w:rsidP="00EC572F">
      <w:pPr>
        <w:autoSpaceDE w:val="0"/>
        <w:autoSpaceDN w:val="0"/>
        <w:adjustRightInd w:val="0"/>
        <w:spacing w:after="0" w:line="240" w:lineRule="auto"/>
        <w:ind w:left="-70"/>
        <w:rPr>
          <w:rFonts w:ascii="Arial" w:hAnsi="Arial" w:cs="Arial"/>
          <w:color w:val="000000"/>
          <w:sz w:val="23"/>
          <w:szCs w:val="23"/>
        </w:rPr>
      </w:pPr>
    </w:p>
    <w:tbl>
      <w:tblPr>
        <w:tblStyle w:val="Tabelacomgrade"/>
        <w:tblW w:w="0" w:type="auto"/>
        <w:tblLook w:val="04A0" w:firstRow="1" w:lastRow="0" w:firstColumn="1" w:lastColumn="0" w:noHBand="0" w:noVBand="1"/>
      </w:tblPr>
      <w:tblGrid>
        <w:gridCol w:w="9037"/>
      </w:tblGrid>
      <w:tr w:rsidR="00432A7E" w14:paraId="03EDF11F" w14:textId="77777777" w:rsidTr="003F310A">
        <w:tc>
          <w:tcPr>
            <w:tcW w:w="9037" w:type="dxa"/>
          </w:tcPr>
          <w:p w14:paraId="3E70AEC8" w14:textId="77777777" w:rsidR="00432A7E" w:rsidRPr="008A1C59" w:rsidRDefault="00432A7E" w:rsidP="009605AF">
            <w:pPr>
              <w:pStyle w:val="Corpodetexto"/>
              <w:spacing w:before="240" w:after="0"/>
              <w:jc w:val="both"/>
              <w:rPr>
                <w:rFonts w:ascii="Arial" w:hAnsi="Arial" w:cs="Arial"/>
                <w:sz w:val="22"/>
                <w:szCs w:val="22"/>
              </w:rPr>
            </w:pPr>
            <w:r w:rsidRPr="006973AE">
              <w:rPr>
                <w:rFonts w:ascii="Arial" w:hAnsi="Arial" w:cs="Arial"/>
                <w:sz w:val="22"/>
                <w:szCs w:val="22"/>
              </w:rPr>
              <w:t xml:space="preserve">OBS 2: caso o prestador seja considerado isento dos tributos </w:t>
            </w:r>
            <w:r w:rsidRPr="006973AE">
              <w:rPr>
                <w:rFonts w:ascii="Arial" w:hAnsi="Arial" w:cs="Arial"/>
                <w:i/>
                <w:sz w:val="22"/>
                <w:szCs w:val="22"/>
              </w:rPr>
              <w:t xml:space="preserve">estaduais </w:t>
            </w:r>
            <w:r w:rsidRPr="006973AE">
              <w:rPr>
                <w:rFonts w:ascii="Arial" w:hAnsi="Arial" w:cs="Arial"/>
                <w:b/>
                <w:i/>
                <w:sz w:val="22"/>
                <w:szCs w:val="22"/>
                <w:u w:val="single"/>
              </w:rPr>
              <w:t xml:space="preserve">ou </w:t>
            </w:r>
            <w:r w:rsidRPr="006973AE">
              <w:rPr>
                <w:rFonts w:ascii="Arial" w:hAnsi="Arial" w:cs="Arial"/>
                <w:i/>
                <w:sz w:val="22"/>
                <w:szCs w:val="22"/>
              </w:rPr>
              <w:t>municipais</w:t>
            </w:r>
            <w:r w:rsidRPr="006973AE">
              <w:rPr>
                <w:rFonts w:ascii="Arial" w:hAnsi="Arial" w:cs="Arial"/>
                <w:i/>
                <w:spacing w:val="1"/>
                <w:sz w:val="22"/>
                <w:szCs w:val="22"/>
              </w:rPr>
              <w:t xml:space="preserve"> </w:t>
            </w:r>
            <w:r w:rsidRPr="006973AE">
              <w:rPr>
                <w:rFonts w:ascii="Arial" w:hAnsi="Arial" w:cs="Arial"/>
                <w:sz w:val="22"/>
                <w:szCs w:val="22"/>
              </w:rPr>
              <w:t>relacionados ao objeto contratual, deverá comprovar tal condição mediante a</w:t>
            </w:r>
            <w:r w:rsidRPr="006973AE">
              <w:rPr>
                <w:rFonts w:ascii="Arial" w:hAnsi="Arial" w:cs="Arial"/>
                <w:spacing w:val="1"/>
                <w:sz w:val="22"/>
                <w:szCs w:val="22"/>
              </w:rPr>
              <w:t xml:space="preserve"> </w:t>
            </w:r>
            <w:r w:rsidRPr="006973AE">
              <w:rPr>
                <w:rFonts w:ascii="Arial" w:hAnsi="Arial" w:cs="Arial"/>
                <w:sz w:val="22"/>
                <w:szCs w:val="22"/>
              </w:rPr>
              <w:t>apresentação de declaração da Fazenda respectiva do seu domicílio ou sede, ou outra</w:t>
            </w:r>
            <w:r w:rsidRPr="006973AE">
              <w:rPr>
                <w:rFonts w:ascii="Arial" w:hAnsi="Arial" w:cs="Arial"/>
                <w:spacing w:val="1"/>
                <w:sz w:val="22"/>
                <w:szCs w:val="22"/>
              </w:rPr>
              <w:t xml:space="preserve"> </w:t>
            </w:r>
            <w:r w:rsidRPr="006973AE">
              <w:rPr>
                <w:rFonts w:ascii="Arial" w:hAnsi="Arial" w:cs="Arial"/>
                <w:sz w:val="22"/>
                <w:szCs w:val="22"/>
              </w:rPr>
              <w:t>equivalente,</w:t>
            </w:r>
            <w:r w:rsidRPr="006973AE">
              <w:rPr>
                <w:rFonts w:ascii="Arial" w:hAnsi="Arial" w:cs="Arial"/>
                <w:spacing w:val="-2"/>
                <w:sz w:val="22"/>
                <w:szCs w:val="22"/>
              </w:rPr>
              <w:t xml:space="preserve"> </w:t>
            </w:r>
            <w:r w:rsidRPr="006973AE">
              <w:rPr>
                <w:rFonts w:ascii="Arial" w:hAnsi="Arial" w:cs="Arial"/>
                <w:sz w:val="22"/>
                <w:szCs w:val="22"/>
              </w:rPr>
              <w:t>na forma</w:t>
            </w:r>
            <w:r w:rsidRPr="006973AE">
              <w:rPr>
                <w:rFonts w:ascii="Arial" w:hAnsi="Arial" w:cs="Arial"/>
                <w:spacing w:val="-1"/>
                <w:sz w:val="22"/>
                <w:szCs w:val="22"/>
              </w:rPr>
              <w:t xml:space="preserve"> </w:t>
            </w:r>
            <w:r w:rsidRPr="006973AE">
              <w:rPr>
                <w:rFonts w:ascii="Arial" w:hAnsi="Arial" w:cs="Arial"/>
                <w:sz w:val="22"/>
                <w:szCs w:val="22"/>
              </w:rPr>
              <w:t>da</w:t>
            </w:r>
            <w:r w:rsidRPr="006973AE">
              <w:rPr>
                <w:rFonts w:ascii="Arial" w:hAnsi="Arial" w:cs="Arial"/>
                <w:spacing w:val="-2"/>
                <w:sz w:val="22"/>
                <w:szCs w:val="22"/>
              </w:rPr>
              <w:t xml:space="preserve"> </w:t>
            </w:r>
            <w:r w:rsidRPr="006973AE">
              <w:rPr>
                <w:rFonts w:ascii="Arial" w:hAnsi="Arial" w:cs="Arial"/>
                <w:sz w:val="22"/>
                <w:szCs w:val="22"/>
              </w:rPr>
              <w:t>respectiva legislação</w:t>
            </w:r>
            <w:r w:rsidRPr="006973AE">
              <w:rPr>
                <w:rFonts w:ascii="Arial" w:hAnsi="Arial" w:cs="Arial"/>
                <w:spacing w:val="-2"/>
                <w:sz w:val="22"/>
                <w:szCs w:val="22"/>
              </w:rPr>
              <w:t xml:space="preserve"> </w:t>
            </w:r>
            <w:r w:rsidRPr="006973AE">
              <w:rPr>
                <w:rFonts w:ascii="Arial" w:hAnsi="Arial" w:cs="Arial"/>
                <w:sz w:val="22"/>
                <w:szCs w:val="22"/>
              </w:rPr>
              <w:t>de</w:t>
            </w:r>
            <w:r w:rsidRPr="006973AE">
              <w:rPr>
                <w:rFonts w:ascii="Arial" w:hAnsi="Arial" w:cs="Arial"/>
                <w:spacing w:val="-5"/>
                <w:sz w:val="22"/>
                <w:szCs w:val="22"/>
              </w:rPr>
              <w:t xml:space="preserve"> </w:t>
            </w:r>
            <w:r w:rsidRPr="006973AE">
              <w:rPr>
                <w:rFonts w:ascii="Arial" w:hAnsi="Arial" w:cs="Arial"/>
                <w:sz w:val="22"/>
                <w:szCs w:val="22"/>
              </w:rPr>
              <w:t>regência.</w:t>
            </w:r>
          </w:p>
        </w:tc>
      </w:tr>
    </w:tbl>
    <w:p w14:paraId="5A47EA28"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b/>
          <w:bCs/>
          <w:u w:val="single"/>
        </w:rPr>
      </w:pPr>
      <w:r w:rsidRPr="00547AD9">
        <w:rPr>
          <w:rFonts w:ascii="Arial" w:hAnsi="Arial" w:cs="Arial"/>
          <w:b/>
          <w:bCs/>
          <w:u w:val="single"/>
        </w:rPr>
        <w:t>QUALIFICAÇÃO ECONÔMICO-FINANCEIRA:</w:t>
      </w:r>
    </w:p>
    <w:p w14:paraId="13EEEDB4" w14:textId="77777777" w:rsidR="00432A7E" w:rsidRPr="00123563" w:rsidRDefault="00432A7E" w:rsidP="009605AF">
      <w:pPr>
        <w:pStyle w:val="Corpodetexto"/>
        <w:widowControl w:val="0"/>
        <w:numPr>
          <w:ilvl w:val="0"/>
          <w:numId w:val="7"/>
        </w:numPr>
        <w:suppressAutoHyphens w:val="0"/>
        <w:autoSpaceDE w:val="0"/>
        <w:autoSpaceDN w:val="0"/>
        <w:spacing w:before="240" w:after="0" w:line="300" w:lineRule="atLeast"/>
        <w:ind w:left="0" w:firstLine="0"/>
        <w:jc w:val="both"/>
        <w:rPr>
          <w:rFonts w:ascii="Arial" w:hAnsi="Arial" w:cs="Arial"/>
          <w:sz w:val="22"/>
          <w:szCs w:val="22"/>
        </w:rPr>
      </w:pPr>
      <w:r w:rsidRPr="00123563">
        <w:rPr>
          <w:rFonts w:ascii="Arial" w:hAnsi="Arial" w:cs="Arial"/>
          <w:sz w:val="22"/>
          <w:szCs w:val="22"/>
        </w:rPr>
        <w:t>certidão</w:t>
      </w:r>
      <w:r w:rsidRPr="00123563">
        <w:rPr>
          <w:rFonts w:ascii="Arial" w:hAnsi="Arial" w:cs="Arial"/>
          <w:spacing w:val="-2"/>
          <w:sz w:val="22"/>
          <w:szCs w:val="22"/>
        </w:rPr>
        <w:t xml:space="preserve"> </w:t>
      </w:r>
      <w:r w:rsidRPr="00123563">
        <w:rPr>
          <w:rFonts w:ascii="Arial" w:hAnsi="Arial" w:cs="Arial"/>
          <w:sz w:val="22"/>
          <w:szCs w:val="22"/>
        </w:rPr>
        <w:t>negativa</w:t>
      </w:r>
      <w:r w:rsidRPr="00123563">
        <w:rPr>
          <w:rFonts w:ascii="Arial" w:hAnsi="Arial" w:cs="Arial"/>
          <w:spacing w:val="-3"/>
          <w:sz w:val="22"/>
          <w:szCs w:val="22"/>
        </w:rPr>
        <w:t xml:space="preserve"> </w:t>
      </w:r>
      <w:r w:rsidRPr="00123563">
        <w:rPr>
          <w:rFonts w:ascii="Arial" w:hAnsi="Arial" w:cs="Arial"/>
          <w:sz w:val="22"/>
          <w:szCs w:val="22"/>
        </w:rPr>
        <w:t>de</w:t>
      </w:r>
      <w:r w:rsidRPr="00123563">
        <w:rPr>
          <w:rFonts w:ascii="Arial" w:hAnsi="Arial" w:cs="Arial"/>
          <w:spacing w:val="-3"/>
          <w:sz w:val="22"/>
          <w:szCs w:val="22"/>
        </w:rPr>
        <w:t xml:space="preserve"> </w:t>
      </w:r>
      <w:r w:rsidRPr="00123563">
        <w:rPr>
          <w:rFonts w:ascii="Arial" w:hAnsi="Arial" w:cs="Arial"/>
          <w:sz w:val="22"/>
          <w:szCs w:val="22"/>
        </w:rPr>
        <w:t>falência</w:t>
      </w:r>
      <w:r w:rsidRPr="00123563">
        <w:rPr>
          <w:rFonts w:ascii="Arial" w:hAnsi="Arial" w:cs="Arial"/>
          <w:spacing w:val="-1"/>
          <w:sz w:val="22"/>
          <w:szCs w:val="22"/>
        </w:rPr>
        <w:t xml:space="preserve"> </w:t>
      </w:r>
      <w:r w:rsidRPr="00123563">
        <w:rPr>
          <w:rFonts w:ascii="Arial" w:hAnsi="Arial" w:cs="Arial"/>
          <w:sz w:val="22"/>
          <w:szCs w:val="22"/>
        </w:rPr>
        <w:t>expedida</w:t>
      </w:r>
      <w:r w:rsidRPr="00123563">
        <w:rPr>
          <w:rFonts w:ascii="Arial" w:hAnsi="Arial" w:cs="Arial"/>
          <w:spacing w:val="-4"/>
          <w:sz w:val="22"/>
          <w:szCs w:val="22"/>
        </w:rPr>
        <w:t xml:space="preserve"> </w:t>
      </w:r>
      <w:r w:rsidRPr="00123563">
        <w:rPr>
          <w:rFonts w:ascii="Arial" w:hAnsi="Arial" w:cs="Arial"/>
          <w:sz w:val="22"/>
          <w:szCs w:val="22"/>
        </w:rPr>
        <w:t>pelo</w:t>
      </w:r>
      <w:r w:rsidRPr="00123563">
        <w:rPr>
          <w:rFonts w:ascii="Arial" w:hAnsi="Arial" w:cs="Arial"/>
          <w:spacing w:val="-2"/>
          <w:sz w:val="22"/>
          <w:szCs w:val="22"/>
        </w:rPr>
        <w:t xml:space="preserve"> </w:t>
      </w:r>
      <w:r w:rsidRPr="00123563">
        <w:rPr>
          <w:rFonts w:ascii="Arial" w:hAnsi="Arial" w:cs="Arial"/>
          <w:sz w:val="22"/>
          <w:szCs w:val="22"/>
        </w:rPr>
        <w:t>distribuidor</w:t>
      </w:r>
      <w:r w:rsidRPr="00123563">
        <w:rPr>
          <w:rFonts w:ascii="Arial" w:hAnsi="Arial" w:cs="Arial"/>
          <w:spacing w:val="-3"/>
          <w:sz w:val="22"/>
          <w:szCs w:val="22"/>
        </w:rPr>
        <w:t xml:space="preserve"> </w:t>
      </w:r>
      <w:r w:rsidRPr="00123563">
        <w:rPr>
          <w:rFonts w:ascii="Arial" w:hAnsi="Arial" w:cs="Arial"/>
          <w:sz w:val="22"/>
          <w:szCs w:val="22"/>
        </w:rPr>
        <w:t>da</w:t>
      </w:r>
      <w:r w:rsidRPr="00123563">
        <w:rPr>
          <w:rFonts w:ascii="Arial" w:hAnsi="Arial" w:cs="Arial"/>
          <w:spacing w:val="-4"/>
          <w:sz w:val="22"/>
          <w:szCs w:val="22"/>
        </w:rPr>
        <w:t xml:space="preserve"> </w:t>
      </w:r>
      <w:r w:rsidRPr="00123563">
        <w:rPr>
          <w:rFonts w:ascii="Arial" w:hAnsi="Arial" w:cs="Arial"/>
          <w:sz w:val="22"/>
          <w:szCs w:val="22"/>
        </w:rPr>
        <w:t>sede</w:t>
      </w:r>
      <w:r w:rsidRPr="00123563">
        <w:rPr>
          <w:rFonts w:ascii="Arial" w:hAnsi="Arial" w:cs="Arial"/>
          <w:spacing w:val="-3"/>
          <w:sz w:val="22"/>
          <w:szCs w:val="22"/>
        </w:rPr>
        <w:t xml:space="preserve"> </w:t>
      </w:r>
      <w:r w:rsidRPr="00123563">
        <w:rPr>
          <w:rFonts w:ascii="Arial" w:hAnsi="Arial" w:cs="Arial"/>
          <w:sz w:val="22"/>
          <w:szCs w:val="22"/>
        </w:rPr>
        <w:t>do</w:t>
      </w:r>
      <w:r w:rsidRPr="00123563">
        <w:rPr>
          <w:rFonts w:ascii="Arial" w:hAnsi="Arial" w:cs="Arial"/>
          <w:spacing w:val="-1"/>
          <w:sz w:val="22"/>
          <w:szCs w:val="22"/>
        </w:rPr>
        <w:t xml:space="preserve"> </w:t>
      </w:r>
      <w:r w:rsidRPr="00123563">
        <w:rPr>
          <w:rFonts w:ascii="Arial" w:hAnsi="Arial" w:cs="Arial"/>
          <w:sz w:val="22"/>
          <w:szCs w:val="22"/>
        </w:rPr>
        <w:t>prestador;</w:t>
      </w:r>
    </w:p>
    <w:p w14:paraId="11A9DC76"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b/>
          <w:bCs/>
          <w:u w:val="single"/>
        </w:rPr>
      </w:pPr>
      <w:r w:rsidRPr="00547AD9">
        <w:rPr>
          <w:rFonts w:ascii="Arial" w:hAnsi="Arial" w:cs="Arial"/>
          <w:b/>
          <w:bCs/>
          <w:u w:val="single"/>
        </w:rPr>
        <w:t>Declarações:</w:t>
      </w:r>
    </w:p>
    <w:p w14:paraId="61D8335F" w14:textId="77777777" w:rsidR="00432A7E" w:rsidRPr="00A8072D"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Cadastro Nacional de Empresas Inidôneas e Suspensas - CEIS, mantido pela Controladoria-Geralda União (https</w:t>
      </w:r>
      <w:hyperlink r:id="rId10">
        <w:r w:rsidRPr="00A8072D">
          <w:rPr>
            <w:rFonts w:ascii="Arial" w:hAnsi="Arial" w:cs="Arial"/>
            <w:sz w:val="22"/>
            <w:szCs w:val="22"/>
          </w:rPr>
          <w:t>://www.</w:t>
        </w:r>
      </w:hyperlink>
      <w:r w:rsidRPr="00A8072D">
        <w:rPr>
          <w:rFonts w:ascii="Arial" w:hAnsi="Arial" w:cs="Arial"/>
          <w:sz w:val="22"/>
          <w:szCs w:val="22"/>
        </w:rPr>
        <w:t>por</w:t>
      </w:r>
      <w:hyperlink r:id="rId11">
        <w:r w:rsidRPr="00A8072D">
          <w:rPr>
            <w:rFonts w:ascii="Arial" w:hAnsi="Arial" w:cs="Arial"/>
            <w:sz w:val="22"/>
            <w:szCs w:val="22"/>
          </w:rPr>
          <w:t>taltransparencia.gov.br/</w:t>
        </w:r>
        <w:proofErr w:type="spellStart"/>
        <w:r w:rsidRPr="00A8072D">
          <w:rPr>
            <w:rFonts w:ascii="Arial" w:hAnsi="Arial" w:cs="Arial"/>
            <w:sz w:val="22"/>
            <w:szCs w:val="22"/>
          </w:rPr>
          <w:t>sancoes</w:t>
        </w:r>
        <w:proofErr w:type="spellEnd"/>
        <w:r w:rsidRPr="00A8072D">
          <w:rPr>
            <w:rFonts w:ascii="Arial" w:hAnsi="Arial" w:cs="Arial"/>
            <w:sz w:val="22"/>
            <w:szCs w:val="22"/>
          </w:rPr>
          <w:t>/</w:t>
        </w:r>
        <w:proofErr w:type="spellStart"/>
        <w:r w:rsidRPr="00A8072D">
          <w:rPr>
            <w:rFonts w:ascii="Arial" w:hAnsi="Arial" w:cs="Arial"/>
            <w:sz w:val="22"/>
            <w:szCs w:val="22"/>
          </w:rPr>
          <w:t>ceis</w:t>
        </w:r>
        <w:proofErr w:type="spellEnd"/>
        <w:r w:rsidRPr="00A8072D">
          <w:rPr>
            <w:rFonts w:ascii="Arial" w:hAnsi="Arial" w:cs="Arial"/>
            <w:sz w:val="22"/>
            <w:szCs w:val="22"/>
          </w:rPr>
          <w:t>);</w:t>
        </w:r>
      </w:hyperlink>
      <w:r w:rsidRPr="00A8072D">
        <w:rPr>
          <w:rFonts w:ascii="Arial" w:hAnsi="Arial" w:cs="Arial"/>
          <w:sz w:val="22"/>
          <w:szCs w:val="22"/>
        </w:rPr>
        <w:t xml:space="preserve"> e</w:t>
      </w:r>
    </w:p>
    <w:p w14:paraId="3E37AE5C" w14:textId="77777777" w:rsidR="00432A7E" w:rsidRPr="00A8072D"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Cadastro Nacional de Empresas Punidas – CNEP, mantido pela Controladoria-Geral da União(https</w:t>
      </w:r>
      <w:hyperlink r:id="rId12">
        <w:r w:rsidRPr="00A8072D">
          <w:rPr>
            <w:rFonts w:ascii="Arial" w:hAnsi="Arial" w:cs="Arial"/>
            <w:sz w:val="22"/>
            <w:szCs w:val="22"/>
          </w:rPr>
          <w:t>://www</w:t>
        </w:r>
      </w:hyperlink>
      <w:r w:rsidRPr="00A8072D">
        <w:rPr>
          <w:rFonts w:ascii="Arial" w:hAnsi="Arial" w:cs="Arial"/>
          <w:sz w:val="22"/>
          <w:szCs w:val="22"/>
        </w:rPr>
        <w:t>.po</w:t>
      </w:r>
      <w:hyperlink r:id="rId13">
        <w:r w:rsidRPr="00A8072D">
          <w:rPr>
            <w:rFonts w:ascii="Arial" w:hAnsi="Arial" w:cs="Arial"/>
            <w:sz w:val="22"/>
            <w:szCs w:val="22"/>
          </w:rPr>
          <w:t>rtaltransparencia.gov.br/</w:t>
        </w:r>
        <w:proofErr w:type="spellStart"/>
        <w:r w:rsidRPr="00A8072D">
          <w:rPr>
            <w:rFonts w:ascii="Arial" w:hAnsi="Arial" w:cs="Arial"/>
            <w:sz w:val="22"/>
            <w:szCs w:val="22"/>
          </w:rPr>
          <w:t>sancoes</w:t>
        </w:r>
        <w:proofErr w:type="spellEnd"/>
        <w:r w:rsidRPr="00A8072D">
          <w:rPr>
            <w:rFonts w:ascii="Arial" w:hAnsi="Arial" w:cs="Arial"/>
            <w:sz w:val="22"/>
            <w:szCs w:val="22"/>
          </w:rPr>
          <w:t>/</w:t>
        </w:r>
        <w:proofErr w:type="spellStart"/>
        <w:r w:rsidRPr="00A8072D">
          <w:rPr>
            <w:rFonts w:ascii="Arial" w:hAnsi="Arial" w:cs="Arial"/>
            <w:sz w:val="22"/>
            <w:szCs w:val="22"/>
          </w:rPr>
          <w:t>cnep</w:t>
        </w:r>
        <w:proofErr w:type="spellEnd"/>
        <w:r w:rsidRPr="00A8072D">
          <w:rPr>
            <w:rFonts w:ascii="Arial" w:hAnsi="Arial" w:cs="Arial"/>
            <w:sz w:val="22"/>
            <w:szCs w:val="22"/>
          </w:rPr>
          <w:t>).</w:t>
        </w:r>
      </w:hyperlink>
    </w:p>
    <w:p w14:paraId="7928DA02" w14:textId="77777777" w:rsidR="00432A7E" w:rsidRPr="003247AF"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3247AF">
        <w:rPr>
          <w:rFonts w:ascii="Arial" w:hAnsi="Arial" w:cs="Arial"/>
          <w:sz w:val="22"/>
          <w:szCs w:val="22"/>
        </w:rPr>
        <w:t>Para</w:t>
      </w:r>
      <w:r w:rsidRPr="00A8072D">
        <w:rPr>
          <w:rFonts w:ascii="Arial" w:hAnsi="Arial" w:cs="Arial"/>
          <w:sz w:val="22"/>
          <w:szCs w:val="22"/>
        </w:rPr>
        <w:t xml:space="preserve"> </w:t>
      </w:r>
      <w:r w:rsidRPr="003247AF">
        <w:rPr>
          <w:rFonts w:ascii="Arial" w:hAnsi="Arial" w:cs="Arial"/>
          <w:sz w:val="22"/>
          <w:szCs w:val="22"/>
        </w:rPr>
        <w:t>a</w:t>
      </w:r>
      <w:r w:rsidRPr="00A8072D">
        <w:rPr>
          <w:rFonts w:ascii="Arial" w:hAnsi="Arial" w:cs="Arial"/>
          <w:sz w:val="22"/>
          <w:szCs w:val="22"/>
        </w:rPr>
        <w:t xml:space="preserve"> </w:t>
      </w:r>
      <w:r w:rsidRPr="003247AF">
        <w:rPr>
          <w:rFonts w:ascii="Arial" w:hAnsi="Arial" w:cs="Arial"/>
          <w:sz w:val="22"/>
          <w:szCs w:val="22"/>
        </w:rPr>
        <w:t>Consulta de</w:t>
      </w:r>
      <w:r w:rsidRPr="00A8072D">
        <w:rPr>
          <w:rFonts w:ascii="Arial" w:hAnsi="Arial" w:cs="Arial"/>
          <w:sz w:val="22"/>
          <w:szCs w:val="22"/>
        </w:rPr>
        <w:t xml:space="preserve"> </w:t>
      </w:r>
      <w:r w:rsidRPr="003247AF">
        <w:rPr>
          <w:rFonts w:ascii="Arial" w:hAnsi="Arial" w:cs="Arial"/>
          <w:sz w:val="22"/>
          <w:szCs w:val="22"/>
        </w:rPr>
        <w:t>fornecedores pessoa</w:t>
      </w:r>
      <w:r w:rsidRPr="00A8072D">
        <w:rPr>
          <w:rFonts w:ascii="Arial" w:hAnsi="Arial" w:cs="Arial"/>
          <w:sz w:val="22"/>
          <w:szCs w:val="22"/>
        </w:rPr>
        <w:t xml:space="preserve"> </w:t>
      </w:r>
      <w:r w:rsidRPr="003247AF">
        <w:rPr>
          <w:rFonts w:ascii="Arial" w:hAnsi="Arial" w:cs="Arial"/>
          <w:sz w:val="22"/>
          <w:szCs w:val="22"/>
        </w:rPr>
        <w:t>jurídica</w:t>
      </w:r>
      <w:r w:rsidRPr="00A8072D">
        <w:rPr>
          <w:rFonts w:ascii="Arial" w:hAnsi="Arial" w:cs="Arial"/>
          <w:sz w:val="22"/>
          <w:szCs w:val="22"/>
        </w:rPr>
        <w:t xml:space="preserve"> </w:t>
      </w:r>
      <w:r w:rsidRPr="003247AF">
        <w:rPr>
          <w:rFonts w:ascii="Arial" w:hAnsi="Arial" w:cs="Arial"/>
          <w:sz w:val="22"/>
          <w:szCs w:val="22"/>
        </w:rPr>
        <w:t>poderá</w:t>
      </w:r>
      <w:r w:rsidRPr="00A8072D">
        <w:rPr>
          <w:rFonts w:ascii="Arial" w:hAnsi="Arial" w:cs="Arial"/>
          <w:sz w:val="22"/>
          <w:szCs w:val="22"/>
        </w:rPr>
        <w:t xml:space="preserve"> </w:t>
      </w:r>
      <w:r w:rsidRPr="003247AF">
        <w:rPr>
          <w:rFonts w:ascii="Arial" w:hAnsi="Arial" w:cs="Arial"/>
          <w:sz w:val="22"/>
          <w:szCs w:val="22"/>
        </w:rPr>
        <w:t>haver</w:t>
      </w:r>
      <w:r w:rsidRPr="00A8072D">
        <w:rPr>
          <w:rFonts w:ascii="Arial" w:hAnsi="Arial" w:cs="Arial"/>
          <w:sz w:val="22"/>
          <w:szCs w:val="22"/>
        </w:rPr>
        <w:t xml:space="preserve"> </w:t>
      </w:r>
      <w:r w:rsidRPr="003247AF">
        <w:rPr>
          <w:rFonts w:ascii="Arial" w:hAnsi="Arial" w:cs="Arial"/>
          <w:sz w:val="22"/>
          <w:szCs w:val="22"/>
        </w:rPr>
        <w:t>a</w:t>
      </w:r>
      <w:r w:rsidRPr="00A8072D">
        <w:rPr>
          <w:rFonts w:ascii="Arial" w:hAnsi="Arial" w:cs="Arial"/>
          <w:sz w:val="22"/>
          <w:szCs w:val="22"/>
        </w:rPr>
        <w:t xml:space="preserve"> </w:t>
      </w:r>
      <w:r w:rsidRPr="003247AF">
        <w:rPr>
          <w:rFonts w:ascii="Arial" w:hAnsi="Arial" w:cs="Arial"/>
          <w:sz w:val="22"/>
          <w:szCs w:val="22"/>
        </w:rPr>
        <w:t xml:space="preserve">substituição </w:t>
      </w:r>
      <w:r w:rsidRPr="00A8072D">
        <w:rPr>
          <w:rFonts w:ascii="Arial" w:hAnsi="Arial" w:cs="Arial"/>
          <w:sz w:val="22"/>
          <w:szCs w:val="22"/>
        </w:rPr>
        <w:t xml:space="preserve">das </w:t>
      </w:r>
      <w:r w:rsidRPr="003247AF">
        <w:rPr>
          <w:rFonts w:ascii="Arial" w:hAnsi="Arial" w:cs="Arial"/>
          <w:sz w:val="22"/>
          <w:szCs w:val="22"/>
        </w:rPr>
        <w:t>consultas</w:t>
      </w:r>
      <w:r w:rsidRPr="00A8072D">
        <w:rPr>
          <w:rFonts w:ascii="Arial" w:hAnsi="Arial" w:cs="Arial"/>
          <w:sz w:val="22"/>
          <w:szCs w:val="22"/>
        </w:rPr>
        <w:t xml:space="preserve"> </w:t>
      </w:r>
      <w:r w:rsidRPr="003247AF">
        <w:rPr>
          <w:rFonts w:ascii="Arial" w:hAnsi="Arial" w:cs="Arial"/>
          <w:sz w:val="22"/>
          <w:szCs w:val="22"/>
        </w:rPr>
        <w:t>das</w:t>
      </w:r>
      <w:r w:rsidRPr="00A8072D">
        <w:rPr>
          <w:rFonts w:ascii="Arial" w:hAnsi="Arial" w:cs="Arial"/>
          <w:sz w:val="22"/>
          <w:szCs w:val="22"/>
        </w:rPr>
        <w:t xml:space="preserve"> </w:t>
      </w:r>
      <w:r w:rsidRPr="003247AF">
        <w:rPr>
          <w:rFonts w:ascii="Arial" w:hAnsi="Arial" w:cs="Arial"/>
          <w:sz w:val="22"/>
          <w:szCs w:val="22"/>
        </w:rPr>
        <w:t>alíneas “</w:t>
      </w:r>
      <w:r>
        <w:rPr>
          <w:rFonts w:ascii="Arial" w:hAnsi="Arial" w:cs="Arial"/>
          <w:sz w:val="22"/>
          <w:szCs w:val="22"/>
        </w:rPr>
        <w:t>a</w:t>
      </w:r>
      <w:r w:rsidRPr="003247AF">
        <w:rPr>
          <w:rFonts w:ascii="Arial" w:hAnsi="Arial" w:cs="Arial"/>
          <w:sz w:val="22"/>
          <w:szCs w:val="22"/>
        </w:rPr>
        <w:t>”</w:t>
      </w:r>
      <w:r w:rsidRPr="00A8072D">
        <w:rPr>
          <w:rFonts w:ascii="Arial" w:hAnsi="Arial" w:cs="Arial"/>
          <w:sz w:val="22"/>
          <w:szCs w:val="22"/>
        </w:rPr>
        <w:t xml:space="preserve"> </w:t>
      </w:r>
      <w:r w:rsidRPr="003247AF">
        <w:rPr>
          <w:rFonts w:ascii="Arial" w:hAnsi="Arial" w:cs="Arial"/>
          <w:sz w:val="22"/>
          <w:szCs w:val="22"/>
        </w:rPr>
        <w:t>e</w:t>
      </w:r>
      <w:r w:rsidRPr="00A8072D">
        <w:rPr>
          <w:rFonts w:ascii="Arial" w:hAnsi="Arial" w:cs="Arial"/>
          <w:sz w:val="22"/>
          <w:szCs w:val="22"/>
        </w:rPr>
        <w:t xml:space="preserve"> </w:t>
      </w:r>
      <w:r w:rsidRPr="003247AF">
        <w:rPr>
          <w:rFonts w:ascii="Arial" w:hAnsi="Arial" w:cs="Arial"/>
          <w:sz w:val="22"/>
          <w:szCs w:val="22"/>
        </w:rPr>
        <w:t>“</w:t>
      </w:r>
      <w:r>
        <w:rPr>
          <w:rFonts w:ascii="Arial" w:hAnsi="Arial" w:cs="Arial"/>
          <w:sz w:val="22"/>
          <w:szCs w:val="22"/>
        </w:rPr>
        <w:t>b</w:t>
      </w:r>
      <w:r w:rsidRPr="003247AF">
        <w:rPr>
          <w:rFonts w:ascii="Arial" w:hAnsi="Arial" w:cs="Arial"/>
          <w:sz w:val="22"/>
          <w:szCs w:val="22"/>
        </w:rPr>
        <w:t>”</w:t>
      </w:r>
      <w:r w:rsidRPr="00A8072D">
        <w:rPr>
          <w:rFonts w:ascii="Arial" w:hAnsi="Arial" w:cs="Arial"/>
          <w:sz w:val="22"/>
          <w:szCs w:val="22"/>
        </w:rPr>
        <w:t xml:space="preserve"> </w:t>
      </w:r>
      <w:r w:rsidRPr="003247AF">
        <w:rPr>
          <w:rFonts w:ascii="Arial" w:hAnsi="Arial" w:cs="Arial"/>
          <w:sz w:val="22"/>
          <w:szCs w:val="22"/>
        </w:rPr>
        <w:t>acima</w:t>
      </w:r>
      <w:r w:rsidRPr="00A8072D">
        <w:rPr>
          <w:rFonts w:ascii="Arial" w:hAnsi="Arial" w:cs="Arial"/>
          <w:sz w:val="22"/>
          <w:szCs w:val="22"/>
        </w:rPr>
        <w:t xml:space="preserve"> </w:t>
      </w:r>
      <w:r w:rsidRPr="003247AF">
        <w:rPr>
          <w:rFonts w:ascii="Arial" w:hAnsi="Arial" w:cs="Arial"/>
          <w:sz w:val="22"/>
          <w:szCs w:val="22"/>
        </w:rPr>
        <w:t>pela</w:t>
      </w:r>
      <w:r w:rsidRPr="00A8072D">
        <w:rPr>
          <w:rFonts w:ascii="Arial" w:hAnsi="Arial" w:cs="Arial"/>
          <w:sz w:val="22"/>
          <w:szCs w:val="22"/>
        </w:rPr>
        <w:t xml:space="preserve"> </w:t>
      </w:r>
      <w:r w:rsidRPr="003247AF">
        <w:rPr>
          <w:rFonts w:ascii="Arial" w:hAnsi="Arial" w:cs="Arial"/>
          <w:sz w:val="22"/>
          <w:szCs w:val="22"/>
        </w:rPr>
        <w:t>Consulta</w:t>
      </w:r>
      <w:r w:rsidRPr="00A8072D">
        <w:rPr>
          <w:rFonts w:ascii="Arial" w:hAnsi="Arial" w:cs="Arial"/>
          <w:sz w:val="22"/>
          <w:szCs w:val="22"/>
        </w:rPr>
        <w:t xml:space="preserve"> </w:t>
      </w:r>
      <w:r w:rsidRPr="003247AF">
        <w:rPr>
          <w:rFonts w:ascii="Arial" w:hAnsi="Arial" w:cs="Arial"/>
          <w:sz w:val="22"/>
          <w:szCs w:val="22"/>
        </w:rPr>
        <w:t>Consolidada</w:t>
      </w:r>
      <w:r w:rsidRPr="00A8072D">
        <w:rPr>
          <w:rFonts w:ascii="Arial" w:hAnsi="Arial" w:cs="Arial"/>
          <w:sz w:val="22"/>
          <w:szCs w:val="22"/>
        </w:rPr>
        <w:t xml:space="preserve"> </w:t>
      </w:r>
      <w:r w:rsidRPr="003247AF">
        <w:rPr>
          <w:rFonts w:ascii="Arial" w:hAnsi="Arial" w:cs="Arial"/>
          <w:sz w:val="22"/>
          <w:szCs w:val="22"/>
        </w:rPr>
        <w:t>de</w:t>
      </w:r>
      <w:r w:rsidRPr="00A8072D">
        <w:rPr>
          <w:rFonts w:ascii="Arial" w:hAnsi="Arial" w:cs="Arial"/>
          <w:sz w:val="22"/>
          <w:szCs w:val="22"/>
        </w:rPr>
        <w:t xml:space="preserve"> </w:t>
      </w:r>
      <w:r w:rsidRPr="003247AF">
        <w:rPr>
          <w:rFonts w:ascii="Arial" w:hAnsi="Arial" w:cs="Arial"/>
          <w:sz w:val="22"/>
          <w:szCs w:val="22"/>
        </w:rPr>
        <w:t>Pessoa</w:t>
      </w:r>
      <w:r w:rsidRPr="00A8072D">
        <w:rPr>
          <w:rFonts w:ascii="Arial" w:hAnsi="Arial" w:cs="Arial"/>
          <w:sz w:val="22"/>
          <w:szCs w:val="22"/>
        </w:rPr>
        <w:t xml:space="preserve"> </w:t>
      </w:r>
      <w:r w:rsidRPr="003247AF">
        <w:rPr>
          <w:rFonts w:ascii="Arial" w:hAnsi="Arial" w:cs="Arial"/>
          <w:sz w:val="22"/>
          <w:szCs w:val="22"/>
        </w:rPr>
        <w:t>Jurídica</w:t>
      </w:r>
      <w:r w:rsidRPr="00A8072D">
        <w:rPr>
          <w:rFonts w:ascii="Arial" w:hAnsi="Arial" w:cs="Arial"/>
          <w:sz w:val="22"/>
          <w:szCs w:val="22"/>
        </w:rPr>
        <w:t xml:space="preserve"> </w:t>
      </w:r>
      <w:r w:rsidRPr="003247AF">
        <w:rPr>
          <w:rFonts w:ascii="Arial" w:hAnsi="Arial" w:cs="Arial"/>
          <w:sz w:val="22"/>
          <w:szCs w:val="22"/>
        </w:rPr>
        <w:t>do</w:t>
      </w:r>
      <w:r w:rsidRPr="00A8072D">
        <w:rPr>
          <w:rFonts w:ascii="Arial" w:hAnsi="Arial" w:cs="Arial"/>
          <w:sz w:val="22"/>
          <w:szCs w:val="22"/>
        </w:rPr>
        <w:t xml:space="preserve"> </w:t>
      </w:r>
      <w:r w:rsidRPr="003247AF">
        <w:rPr>
          <w:rFonts w:ascii="Arial" w:hAnsi="Arial" w:cs="Arial"/>
          <w:sz w:val="22"/>
          <w:szCs w:val="22"/>
        </w:rPr>
        <w:t xml:space="preserve">TCU </w:t>
      </w:r>
      <w:r w:rsidRPr="00A8072D">
        <w:rPr>
          <w:rFonts w:ascii="Arial" w:hAnsi="Arial" w:cs="Arial"/>
          <w:sz w:val="22"/>
          <w:szCs w:val="22"/>
        </w:rPr>
        <w:t>(https://certidoes-apf.apps.tcu.gov.br/).</w:t>
      </w:r>
    </w:p>
    <w:p w14:paraId="2F406FB8" w14:textId="517646F2"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 xml:space="preserve">Declaração expressa de que aceita fornecer </w:t>
      </w:r>
      <w:r w:rsidR="0021380A">
        <w:rPr>
          <w:rFonts w:ascii="Arial" w:hAnsi="Arial" w:cs="Arial"/>
          <w:sz w:val="22"/>
          <w:szCs w:val="22"/>
        </w:rPr>
        <w:t xml:space="preserve">o objeto/serviço </w:t>
      </w:r>
      <w:r w:rsidRPr="00A8072D">
        <w:rPr>
          <w:rFonts w:ascii="Arial" w:hAnsi="Arial" w:cs="Arial"/>
          <w:sz w:val="22"/>
          <w:szCs w:val="22"/>
        </w:rPr>
        <w:t>nos valores praticados</w:t>
      </w:r>
      <w:r>
        <w:rPr>
          <w:rFonts w:ascii="Arial" w:hAnsi="Arial" w:cs="Arial"/>
          <w:sz w:val="22"/>
          <w:szCs w:val="22"/>
        </w:rPr>
        <w:t xml:space="preserve">. </w:t>
      </w:r>
      <w:r w:rsidRPr="00A8072D">
        <w:rPr>
          <w:rFonts w:ascii="Arial" w:hAnsi="Arial" w:cs="Arial"/>
          <w:sz w:val="22"/>
          <w:szCs w:val="22"/>
        </w:rPr>
        <w:t>(ANEXO III)</w:t>
      </w:r>
    </w:p>
    <w:p w14:paraId="560ABC63" w14:textId="3194A6FE"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 xml:space="preserve">Declaração expressa de que, se demandado, fornecerá os serviços pelo período de 12 (doze) meses, contados a partir da assinatura do </w:t>
      </w:r>
      <w:r w:rsidR="005A3627">
        <w:rPr>
          <w:rFonts w:ascii="Arial" w:hAnsi="Arial" w:cs="Arial"/>
          <w:sz w:val="22"/>
          <w:szCs w:val="22"/>
        </w:rPr>
        <w:t>CONTRATO</w:t>
      </w:r>
      <w:r w:rsidRPr="00A8072D">
        <w:rPr>
          <w:rFonts w:ascii="Arial" w:hAnsi="Arial" w:cs="Arial"/>
          <w:sz w:val="22"/>
          <w:szCs w:val="22"/>
        </w:rPr>
        <w:t>, podendo ser prorrogado; (ANEXO III)</w:t>
      </w:r>
    </w:p>
    <w:p w14:paraId="74E9F3EF"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Declaração de que cumpre as exigências de reserva de cargos para pessoa com deficiência e para reabilitado da Previdência Social, previstas em lei e em outras normas específicas; (ANEXO III)</w:t>
      </w:r>
    </w:p>
    <w:p w14:paraId="4E400D16"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Declaração expressa que não possui entre os proprietários nenhum titular de mandato eletivo; (ANEXO III)</w:t>
      </w:r>
    </w:p>
    <w:p w14:paraId="0A42E92D"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2"/>
          <w:szCs w:val="22"/>
        </w:rPr>
        <w:t xml:space="preserve">; </w:t>
      </w:r>
      <w:r w:rsidRPr="00A8072D">
        <w:rPr>
          <w:rFonts w:ascii="Arial" w:hAnsi="Arial" w:cs="Arial"/>
          <w:sz w:val="22"/>
          <w:szCs w:val="22"/>
        </w:rPr>
        <w:t>(ANEXO III)</w:t>
      </w:r>
    </w:p>
    <w:p w14:paraId="43F81134"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Declaração expressa de que não possui empregado menor de 18 anos em trabalho noturno, perigoso ou insalubre e não emprega menor de dezesseis anos. (ANEXO III)</w:t>
      </w:r>
    </w:p>
    <w:p w14:paraId="1EB8D807"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 xml:space="preserve">Declaração expressa que não foi considerada INIDÔNEA para licitar ou contratar com a </w:t>
      </w:r>
      <w:r w:rsidRPr="00A8072D">
        <w:rPr>
          <w:rFonts w:ascii="Arial" w:hAnsi="Arial" w:cs="Arial"/>
          <w:sz w:val="22"/>
          <w:szCs w:val="22"/>
        </w:rPr>
        <w:lastRenderedPageBreak/>
        <w:t>Administração Pública; (ANEXO III)</w:t>
      </w:r>
    </w:p>
    <w:p w14:paraId="344439BE"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Declaração expressa que inexiste fato impeditivo para a sua habilitação, estando ciente da obrigatoriedade de declarar ocorrências posteriores; (ANEXO III)</w:t>
      </w:r>
    </w:p>
    <w:p w14:paraId="38680684"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Requerimento de inscrição, devidamente preenchido, conforme modelo; (Anexo II)</w:t>
      </w:r>
    </w:p>
    <w:p w14:paraId="09CEBD4A" w14:textId="77777777" w:rsidR="00432A7E"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A8072D">
        <w:rPr>
          <w:rFonts w:ascii="Arial" w:hAnsi="Arial" w:cs="Arial"/>
          <w:sz w:val="22"/>
          <w:szCs w:val="22"/>
        </w:rPr>
        <w:t>Declaração de conhecimento e concordância com as regras do Edital. (ANEXO III)</w:t>
      </w:r>
    </w:p>
    <w:p w14:paraId="5B40705C" w14:textId="77777777" w:rsidR="00432A7E" w:rsidRPr="0018079C" w:rsidRDefault="00432A7E" w:rsidP="009605AF">
      <w:pPr>
        <w:pStyle w:val="Corpodetexto"/>
        <w:widowControl w:val="0"/>
        <w:numPr>
          <w:ilvl w:val="0"/>
          <w:numId w:val="9"/>
        </w:numPr>
        <w:suppressAutoHyphens w:val="0"/>
        <w:autoSpaceDE w:val="0"/>
        <w:autoSpaceDN w:val="0"/>
        <w:spacing w:before="240" w:after="0" w:line="300" w:lineRule="atLeast"/>
        <w:ind w:left="0" w:firstLine="0"/>
        <w:jc w:val="both"/>
        <w:rPr>
          <w:rFonts w:ascii="Arial" w:hAnsi="Arial" w:cs="Arial"/>
          <w:sz w:val="22"/>
          <w:szCs w:val="22"/>
        </w:rPr>
      </w:pPr>
      <w:r w:rsidRPr="0018079C">
        <w:rPr>
          <w:rFonts w:ascii="Arial" w:hAnsi="Arial" w:cs="Arial"/>
          <w:sz w:val="22"/>
          <w:szCs w:val="22"/>
        </w:rPr>
        <w:t>Apresentar Termo de Consentimento para Tratamento de Dados Pessoais - LGPD (ANEXO IV).</w:t>
      </w:r>
    </w:p>
    <w:p w14:paraId="52236744" w14:textId="77777777" w:rsidR="00432A7E" w:rsidRPr="00547AD9"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47AD9">
        <w:rPr>
          <w:rFonts w:ascii="Arial" w:hAnsi="Arial" w:cs="Arial"/>
          <w:b/>
          <w:bCs/>
          <w:u w:val="single"/>
        </w:rPr>
        <w:t>DA HOMOLOGAÇÃO E CADASTRO DOS CREDENCIADOS:</w:t>
      </w:r>
    </w:p>
    <w:p w14:paraId="333D807C"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Encerrada a análise dos documentos de habilitação e exaurido o prazo para interposição de recursos administrativos, o procedimento de análise do pedido de credenciamento será encaminhado à autoridade superior para homologação.</w:t>
      </w:r>
    </w:p>
    <w:p w14:paraId="5976D449"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Após homologação do procedimento de credenciamento e a respectiva publicação, a Administração poderá dar início ao processo de contratação, por meio da assinatura do termo de credenciamento, emissão da ordem de serviço, termo de contrato ou instrumento equivalente.</w:t>
      </w:r>
    </w:p>
    <w:p w14:paraId="3EBADA0C"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 credenciada terá o prazo de 03 (três) dias úteis, contados a partir da data de sua convocação, para assinar o termo de credenciamento ou documento equivalente, cujo prazo de vigência encontra-se nele fixado, sob pena de decadência do direito à contratação, sem prejuízo das sanções previstas na Lei nº 14.133, de 2021.</w:t>
      </w:r>
    </w:p>
    <w:p w14:paraId="214BDCEC"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prazo de convocação poderá ser prorrogado uma vez, por igual período, mediante solicitação da credenciada, desde que:</w:t>
      </w:r>
    </w:p>
    <w:p w14:paraId="7667060C" w14:textId="77777777" w:rsidR="00432A7E" w:rsidRPr="0018079C" w:rsidRDefault="00432A7E" w:rsidP="009605AF">
      <w:pPr>
        <w:pStyle w:val="Corpodetexto"/>
        <w:widowControl w:val="0"/>
        <w:numPr>
          <w:ilvl w:val="0"/>
          <w:numId w:val="10"/>
        </w:numPr>
        <w:suppressAutoHyphens w:val="0"/>
        <w:autoSpaceDE w:val="0"/>
        <w:autoSpaceDN w:val="0"/>
        <w:spacing w:before="240" w:after="0" w:line="300" w:lineRule="atLeast"/>
        <w:ind w:left="0" w:firstLine="0"/>
        <w:jc w:val="both"/>
        <w:rPr>
          <w:rFonts w:ascii="Arial" w:hAnsi="Arial" w:cs="Arial"/>
          <w:sz w:val="24"/>
          <w:szCs w:val="24"/>
        </w:rPr>
      </w:pPr>
      <w:r w:rsidRPr="0018079C">
        <w:rPr>
          <w:rFonts w:ascii="Arial" w:hAnsi="Arial" w:cs="Arial"/>
          <w:sz w:val="24"/>
          <w:szCs w:val="24"/>
        </w:rPr>
        <w:t>A solicitação seja devidamente justificada e apresentada dentro do prazo</w:t>
      </w:r>
    </w:p>
    <w:p w14:paraId="69600307" w14:textId="77777777" w:rsidR="00432A7E" w:rsidRPr="0018079C" w:rsidRDefault="00432A7E" w:rsidP="009605AF">
      <w:pPr>
        <w:pStyle w:val="Corpodetexto"/>
        <w:widowControl w:val="0"/>
        <w:numPr>
          <w:ilvl w:val="0"/>
          <w:numId w:val="10"/>
        </w:numPr>
        <w:suppressAutoHyphens w:val="0"/>
        <w:autoSpaceDE w:val="0"/>
        <w:autoSpaceDN w:val="0"/>
        <w:spacing w:before="240" w:after="0" w:line="300" w:lineRule="atLeast"/>
        <w:ind w:left="0" w:firstLine="0"/>
        <w:jc w:val="both"/>
        <w:rPr>
          <w:rFonts w:ascii="Arial" w:hAnsi="Arial" w:cs="Arial"/>
          <w:sz w:val="24"/>
          <w:szCs w:val="24"/>
        </w:rPr>
      </w:pPr>
      <w:r w:rsidRPr="0018079C">
        <w:rPr>
          <w:rFonts w:ascii="Arial" w:hAnsi="Arial" w:cs="Arial"/>
          <w:sz w:val="24"/>
          <w:szCs w:val="24"/>
        </w:rPr>
        <w:t xml:space="preserve">A justificativa apresentada seja aceita pela Administração. </w:t>
      </w:r>
    </w:p>
    <w:p w14:paraId="2361095F"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instrumento poderá ser assinado mediante meio eletrônico, desde que utilizado meio idôneo.</w:t>
      </w:r>
    </w:p>
    <w:p w14:paraId="5CB15594"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Para os fins do subitem anterior, o Departamento de Compras e Licitações, encaminhará o instrumento para assinatura, via e-mail, devendo a credenciada assinar e entregar todas as vias no prazo supra.</w:t>
      </w:r>
    </w:p>
    <w:p w14:paraId="1A2D0754"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Na ocasião da assinatura, a credenciada deverá:</w:t>
      </w:r>
    </w:p>
    <w:p w14:paraId="4C7EDEF5" w14:textId="77777777" w:rsidR="00432A7E" w:rsidRPr="0018079C" w:rsidRDefault="00432A7E" w:rsidP="009605AF">
      <w:pPr>
        <w:pStyle w:val="Corpodetexto"/>
        <w:widowControl w:val="0"/>
        <w:numPr>
          <w:ilvl w:val="0"/>
          <w:numId w:val="11"/>
        </w:numPr>
        <w:suppressAutoHyphens w:val="0"/>
        <w:autoSpaceDE w:val="0"/>
        <w:autoSpaceDN w:val="0"/>
        <w:spacing w:before="240" w:after="0" w:line="300" w:lineRule="atLeast"/>
        <w:ind w:left="0" w:firstLine="0"/>
        <w:jc w:val="both"/>
        <w:rPr>
          <w:rFonts w:ascii="Arial" w:hAnsi="Arial" w:cs="Arial"/>
          <w:sz w:val="24"/>
          <w:szCs w:val="24"/>
        </w:rPr>
      </w:pPr>
      <w:r w:rsidRPr="0018079C">
        <w:rPr>
          <w:rFonts w:ascii="Arial" w:hAnsi="Arial" w:cs="Arial"/>
          <w:sz w:val="24"/>
          <w:szCs w:val="24"/>
        </w:rPr>
        <w:t>Deverá apresentar os documentos de habilitação atualizados, cujo prazo de validade tenha expirado entre a data da apresentação e a convocação para assinatura do instrumento.</w:t>
      </w:r>
    </w:p>
    <w:p w14:paraId="3A3C34BF" w14:textId="77777777" w:rsidR="00432A7E" w:rsidRPr="0018079C" w:rsidRDefault="00432A7E" w:rsidP="009605AF">
      <w:pPr>
        <w:pStyle w:val="Corpodetexto"/>
        <w:widowControl w:val="0"/>
        <w:numPr>
          <w:ilvl w:val="0"/>
          <w:numId w:val="11"/>
        </w:numPr>
        <w:suppressAutoHyphens w:val="0"/>
        <w:autoSpaceDE w:val="0"/>
        <w:autoSpaceDN w:val="0"/>
        <w:spacing w:before="240" w:after="0" w:line="300" w:lineRule="atLeast"/>
        <w:ind w:left="0" w:firstLine="0"/>
        <w:jc w:val="both"/>
        <w:rPr>
          <w:rFonts w:ascii="Arial" w:hAnsi="Arial" w:cs="Arial"/>
          <w:sz w:val="24"/>
          <w:szCs w:val="24"/>
        </w:rPr>
      </w:pPr>
      <w:r w:rsidRPr="0018079C">
        <w:rPr>
          <w:rFonts w:ascii="Arial" w:hAnsi="Arial" w:cs="Arial"/>
          <w:sz w:val="24"/>
          <w:szCs w:val="24"/>
        </w:rPr>
        <w:lastRenderedPageBreak/>
        <w:t>A credenciada se obriga a manter, durante toda a vigência do instrumento, em compatibilidade com as obrigações assumidas, assim como todas as condições de habilitação e qualificação, exigidas do procedimento auxiliar, apresentando documentação revalidada se, na vigência do instrumento, algum documento perder a validade.</w:t>
      </w:r>
    </w:p>
    <w:p w14:paraId="32C051C3"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Na hipótese de a convocada não assinar o instrumento no prazo e nas condições estabelecidas, fica facultado à Administração convocar as credenciadas remanescentes, observando-se os critérios de distribuição da demanda e convocação fixados neste Edital e no Termo de Referência.</w:t>
      </w:r>
    </w:p>
    <w:p w14:paraId="170D7F88"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 empresa poderá credenciar em todos os itens ou somente no (s) serviço (s) compatível (</w:t>
      </w:r>
      <w:proofErr w:type="spellStart"/>
      <w:r w:rsidRPr="00547AD9">
        <w:rPr>
          <w:rFonts w:ascii="Arial" w:hAnsi="Arial" w:cs="Arial"/>
        </w:rPr>
        <w:t>is</w:t>
      </w:r>
      <w:proofErr w:type="spellEnd"/>
      <w:r w:rsidRPr="00547AD9">
        <w:rPr>
          <w:rFonts w:ascii="Arial" w:hAnsi="Arial" w:cs="Arial"/>
        </w:rPr>
        <w:t>) com o seu objeto social.</w:t>
      </w:r>
    </w:p>
    <w:p w14:paraId="7BE24823" w14:textId="296284E0" w:rsidR="00432A7E"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Na eventualidade de não ser possível a contratação imediata e simultânea de todos os credenciados, a demanda será distribuída por ordem de requerimento dentre as habilitadas.</w:t>
      </w:r>
    </w:p>
    <w:p w14:paraId="43905207" w14:textId="451B1D4D" w:rsidR="005C00C3" w:rsidRPr="005C00C3" w:rsidRDefault="005C00C3" w:rsidP="005C00C3">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C00C3">
        <w:rPr>
          <w:rFonts w:ascii="Arial" w:hAnsi="Arial" w:cs="Arial"/>
          <w:b/>
          <w:bCs/>
          <w:u w:val="single"/>
        </w:rPr>
        <w:t>CRITÉRIOS PARA DEFINIÇÃO DA ORDEM DE CONTRATAÇÃO DOS CREDENCIADOS.</w:t>
      </w:r>
    </w:p>
    <w:p w14:paraId="5A605837" w14:textId="77777777" w:rsidR="005C00C3" w:rsidRPr="005C00C3" w:rsidRDefault="005C00C3" w:rsidP="005C00C3">
      <w:pPr>
        <w:autoSpaceDE w:val="0"/>
        <w:autoSpaceDN w:val="0"/>
        <w:adjustRightInd w:val="0"/>
        <w:spacing w:after="0" w:line="240" w:lineRule="auto"/>
        <w:rPr>
          <w:rFonts w:ascii="Calibri" w:hAnsi="Calibri" w:cs="Calibri"/>
          <w:color w:val="000000"/>
          <w:sz w:val="24"/>
          <w:szCs w:val="24"/>
        </w:rPr>
      </w:pPr>
    </w:p>
    <w:p w14:paraId="10D80B0E" w14:textId="77777777" w:rsidR="005C00C3" w:rsidRDefault="005C00C3" w:rsidP="005C00C3">
      <w:pPr>
        <w:pStyle w:val="PargrafodaLista"/>
        <w:numPr>
          <w:ilvl w:val="1"/>
          <w:numId w:val="12"/>
        </w:numPr>
        <w:spacing w:before="240" w:line="300" w:lineRule="atLeast"/>
        <w:ind w:left="0" w:firstLine="0"/>
        <w:jc w:val="both"/>
        <w:rPr>
          <w:rFonts w:ascii="Arial" w:hAnsi="Arial" w:cs="Arial"/>
        </w:rPr>
      </w:pPr>
      <w:r w:rsidRPr="005C00C3">
        <w:rPr>
          <w:rFonts w:ascii="Arial" w:hAnsi="Arial" w:cs="Arial"/>
        </w:rPr>
        <w:t>Na hipótese de contratações paralelas e não excludentes, a convocação dos credenciados para contratação garantirá a igualdade de oportunidade entre os interessados, a partir da observância do seguinte critério de distribuição da demanda:</w:t>
      </w:r>
    </w:p>
    <w:p w14:paraId="3D2518A9" w14:textId="503E3FAC" w:rsidR="005C00C3" w:rsidRDefault="005C00C3" w:rsidP="005C00C3">
      <w:pPr>
        <w:pStyle w:val="PargrafodaLista"/>
        <w:numPr>
          <w:ilvl w:val="2"/>
          <w:numId w:val="12"/>
        </w:numPr>
        <w:spacing w:before="240" w:line="300" w:lineRule="atLeast"/>
        <w:ind w:left="0" w:firstLine="0"/>
        <w:jc w:val="both"/>
        <w:rPr>
          <w:rFonts w:ascii="Arial" w:hAnsi="Arial" w:cs="Arial"/>
        </w:rPr>
      </w:pPr>
      <w:r w:rsidRPr="005C00C3">
        <w:rPr>
          <w:rFonts w:ascii="Arial" w:hAnsi="Arial" w:cs="Arial"/>
        </w:rPr>
        <w:t xml:space="preserve"> Para a realização de chamadas e convocações dos credenciados, será adotada a ordem de credenciamento como critério prioritário, visando dar agilidade e transparência ao processo de contratação. </w:t>
      </w:r>
      <w:r w:rsidRPr="005C00C3">
        <w:rPr>
          <w:rFonts w:ascii="Arial" w:hAnsi="Arial" w:cs="Arial"/>
          <w:b/>
          <w:bCs/>
          <w:u w:val="single"/>
        </w:rPr>
        <w:t>Assim, os credenciados serão convocados conforme a sequência cronológica de seu credenciamento, observando-se a data e hora de conclusão do processo.</w:t>
      </w:r>
      <w:r w:rsidRPr="005C00C3">
        <w:rPr>
          <w:rFonts w:ascii="Arial" w:hAnsi="Arial" w:cs="Arial"/>
        </w:rPr>
        <w:t xml:space="preserve"> </w:t>
      </w:r>
    </w:p>
    <w:p w14:paraId="28EBB822" w14:textId="0A648036" w:rsidR="000722C7" w:rsidRDefault="000722C7" w:rsidP="005C00C3">
      <w:pPr>
        <w:pStyle w:val="PargrafodaLista"/>
        <w:numPr>
          <w:ilvl w:val="2"/>
          <w:numId w:val="12"/>
        </w:numPr>
        <w:spacing w:before="240" w:line="300" w:lineRule="atLeast"/>
        <w:ind w:left="0" w:firstLine="0"/>
        <w:jc w:val="both"/>
        <w:rPr>
          <w:rFonts w:ascii="Arial" w:hAnsi="Arial" w:cs="Arial"/>
        </w:rPr>
      </w:pPr>
      <w:r>
        <w:rPr>
          <w:rFonts w:ascii="Arial" w:hAnsi="Arial" w:cs="Arial"/>
        </w:rPr>
        <w:t xml:space="preserve">A ordem cronológica será observada na convocação, cabendo ao Gestor do Contrato organizar </w:t>
      </w:r>
      <w:r w:rsidR="009C1DFC">
        <w:rPr>
          <w:rFonts w:ascii="Arial" w:hAnsi="Arial" w:cs="Arial"/>
        </w:rPr>
        <w:t xml:space="preserve">de </w:t>
      </w:r>
      <w:r>
        <w:rPr>
          <w:rFonts w:ascii="Arial" w:hAnsi="Arial" w:cs="Arial"/>
        </w:rPr>
        <w:t>modo proporcional a distribuição dos</w:t>
      </w:r>
      <w:r w:rsidR="00517A15">
        <w:rPr>
          <w:rFonts w:ascii="Arial" w:hAnsi="Arial" w:cs="Arial"/>
        </w:rPr>
        <w:t xml:space="preserve"> objetos/</w:t>
      </w:r>
      <w:r>
        <w:rPr>
          <w:rFonts w:ascii="Arial" w:hAnsi="Arial" w:cs="Arial"/>
        </w:rPr>
        <w:t>serviços.</w:t>
      </w:r>
    </w:p>
    <w:p w14:paraId="34199AD0" w14:textId="6E3BD94D" w:rsidR="000722C7" w:rsidRDefault="000722C7" w:rsidP="005C00C3">
      <w:pPr>
        <w:pStyle w:val="PargrafodaLista"/>
        <w:numPr>
          <w:ilvl w:val="2"/>
          <w:numId w:val="12"/>
        </w:numPr>
        <w:spacing w:before="240" w:line="300" w:lineRule="atLeast"/>
        <w:ind w:left="0" w:firstLine="0"/>
        <w:jc w:val="both"/>
        <w:rPr>
          <w:rFonts w:ascii="Arial" w:hAnsi="Arial" w:cs="Arial"/>
        </w:rPr>
      </w:pPr>
      <w:r>
        <w:rPr>
          <w:rFonts w:ascii="Arial" w:hAnsi="Arial" w:cs="Arial"/>
        </w:rPr>
        <w:t>Ao convocar os credenciados pela lista de convocação será realizada na seguinte forma</w:t>
      </w:r>
      <w:r w:rsidR="009C1DFC">
        <w:rPr>
          <w:rFonts w:ascii="Arial" w:hAnsi="Arial" w:cs="Arial"/>
        </w:rPr>
        <w:t xml:space="preserve"> de rodízio</w:t>
      </w:r>
      <w:r>
        <w:rPr>
          <w:rFonts w:ascii="Arial" w:hAnsi="Arial" w:cs="Arial"/>
        </w:rPr>
        <w:t>:</w:t>
      </w:r>
    </w:p>
    <w:p w14:paraId="27AC7042" w14:textId="7274EFCC" w:rsidR="000722C7" w:rsidRDefault="000722C7" w:rsidP="000722C7">
      <w:pPr>
        <w:pStyle w:val="PargrafodaLista"/>
        <w:numPr>
          <w:ilvl w:val="2"/>
          <w:numId w:val="29"/>
        </w:numPr>
        <w:spacing w:before="240" w:line="300" w:lineRule="atLeast"/>
        <w:jc w:val="both"/>
        <w:rPr>
          <w:rFonts w:ascii="Arial" w:hAnsi="Arial" w:cs="Arial"/>
        </w:rPr>
      </w:pPr>
      <w:r>
        <w:rPr>
          <w:rFonts w:ascii="Arial" w:hAnsi="Arial" w:cs="Arial"/>
        </w:rPr>
        <w:t>Na convocação do credenciado, este deverá manifestar se aceita a</w:t>
      </w:r>
      <w:r w:rsidR="00517A15">
        <w:rPr>
          <w:rFonts w:ascii="Arial" w:hAnsi="Arial" w:cs="Arial"/>
        </w:rPr>
        <w:t xml:space="preserve"> entrega </w:t>
      </w:r>
      <w:r>
        <w:rPr>
          <w:rFonts w:ascii="Arial" w:hAnsi="Arial" w:cs="Arial"/>
        </w:rPr>
        <w:t xml:space="preserve">do </w:t>
      </w:r>
      <w:r w:rsidR="00517A15">
        <w:rPr>
          <w:rFonts w:ascii="Arial" w:hAnsi="Arial" w:cs="Arial"/>
        </w:rPr>
        <w:t xml:space="preserve">objeto </w:t>
      </w:r>
      <w:r>
        <w:rPr>
          <w:rFonts w:ascii="Arial" w:hAnsi="Arial" w:cs="Arial"/>
        </w:rPr>
        <w:t>no momento, local e forma indicad</w:t>
      </w:r>
      <w:r w:rsidR="004468DD">
        <w:rPr>
          <w:rFonts w:ascii="Arial" w:hAnsi="Arial" w:cs="Arial"/>
        </w:rPr>
        <w:t>a</w:t>
      </w:r>
      <w:r>
        <w:rPr>
          <w:rFonts w:ascii="Arial" w:hAnsi="Arial" w:cs="Arial"/>
        </w:rPr>
        <w:t xml:space="preserve"> pelo CONTRATANTE;</w:t>
      </w:r>
    </w:p>
    <w:p w14:paraId="4989D855" w14:textId="2AEC87F6" w:rsidR="004468DD" w:rsidRDefault="004468DD" w:rsidP="000722C7">
      <w:pPr>
        <w:pStyle w:val="PargrafodaLista"/>
        <w:numPr>
          <w:ilvl w:val="2"/>
          <w:numId w:val="29"/>
        </w:numPr>
        <w:spacing w:before="240" w:line="300" w:lineRule="atLeast"/>
        <w:jc w:val="both"/>
        <w:rPr>
          <w:rFonts w:ascii="Arial" w:hAnsi="Arial" w:cs="Arial"/>
        </w:rPr>
      </w:pPr>
      <w:r w:rsidRPr="004468DD">
        <w:rPr>
          <w:rFonts w:ascii="Arial" w:hAnsi="Arial" w:cs="Arial"/>
        </w:rPr>
        <w:t>Caso o credenciado</w:t>
      </w:r>
      <w:r>
        <w:rPr>
          <w:rFonts w:ascii="Arial" w:hAnsi="Arial" w:cs="Arial"/>
        </w:rPr>
        <w:t xml:space="preserve"> convocado </w:t>
      </w:r>
      <w:r w:rsidRPr="004468DD">
        <w:rPr>
          <w:rFonts w:ascii="Arial" w:hAnsi="Arial" w:cs="Arial"/>
        </w:rPr>
        <w:t>não possa ou não queira assumir a convocação, o próximo na ordem de credenciamento será chamado, mantendo-se assim o critério de sequência</w:t>
      </w:r>
      <w:r>
        <w:rPr>
          <w:rFonts w:ascii="Arial" w:hAnsi="Arial" w:cs="Arial"/>
        </w:rPr>
        <w:t>.</w:t>
      </w:r>
    </w:p>
    <w:p w14:paraId="472E5570" w14:textId="6A5A89A0" w:rsidR="004468DD" w:rsidRDefault="000722C7" w:rsidP="004468DD">
      <w:pPr>
        <w:pStyle w:val="PargrafodaLista"/>
        <w:numPr>
          <w:ilvl w:val="2"/>
          <w:numId w:val="29"/>
        </w:numPr>
        <w:spacing w:before="240" w:line="300" w:lineRule="atLeast"/>
        <w:jc w:val="both"/>
        <w:rPr>
          <w:rFonts w:ascii="Arial" w:hAnsi="Arial" w:cs="Arial"/>
        </w:rPr>
      </w:pPr>
      <w:r>
        <w:rPr>
          <w:rFonts w:ascii="Arial" w:hAnsi="Arial" w:cs="Arial"/>
        </w:rPr>
        <w:lastRenderedPageBreak/>
        <w:t>O rodízio de convocações deverá atender</w:t>
      </w:r>
      <w:r w:rsidR="009C1DFC">
        <w:rPr>
          <w:rFonts w:ascii="Arial" w:hAnsi="Arial" w:cs="Arial"/>
        </w:rPr>
        <w:t xml:space="preserve"> forma </w:t>
      </w:r>
      <w:r>
        <w:rPr>
          <w:rFonts w:ascii="Arial" w:hAnsi="Arial" w:cs="Arial"/>
        </w:rPr>
        <w:t>que se esgote todos os credenciados de modo proporcional, ao passo que o primeiro credenciado somente será novamente</w:t>
      </w:r>
      <w:r w:rsidR="004468DD">
        <w:rPr>
          <w:rFonts w:ascii="Arial" w:hAnsi="Arial" w:cs="Arial"/>
        </w:rPr>
        <w:t xml:space="preserve"> convocado</w:t>
      </w:r>
      <w:r>
        <w:rPr>
          <w:rFonts w:ascii="Arial" w:hAnsi="Arial" w:cs="Arial"/>
        </w:rPr>
        <w:t xml:space="preserve"> após </w:t>
      </w:r>
      <w:r w:rsidR="004468DD">
        <w:rPr>
          <w:rFonts w:ascii="Arial" w:hAnsi="Arial" w:cs="Arial"/>
        </w:rPr>
        <w:t xml:space="preserve">rodar toda a lista, ou seja, o credenciado na posição 1º será convocado somente quando o último da lista </w:t>
      </w:r>
      <w:r w:rsidR="00517A15">
        <w:rPr>
          <w:rFonts w:ascii="Arial" w:hAnsi="Arial" w:cs="Arial"/>
        </w:rPr>
        <w:t>fornecer o objeto</w:t>
      </w:r>
      <w:r w:rsidR="004468DD">
        <w:rPr>
          <w:rFonts w:ascii="Arial" w:hAnsi="Arial" w:cs="Arial"/>
        </w:rPr>
        <w:t xml:space="preserve"> ou declarar impossibilidade ou recusa </w:t>
      </w:r>
      <w:r w:rsidR="00517A15">
        <w:rPr>
          <w:rFonts w:ascii="Arial" w:hAnsi="Arial" w:cs="Arial"/>
        </w:rPr>
        <w:t>no fornecimento.</w:t>
      </w:r>
    </w:p>
    <w:p w14:paraId="02D95E56" w14:textId="09A9CE21" w:rsidR="004468DD" w:rsidRPr="004468DD" w:rsidRDefault="004468DD" w:rsidP="004468DD">
      <w:pPr>
        <w:pStyle w:val="PargrafodaLista"/>
        <w:numPr>
          <w:ilvl w:val="2"/>
          <w:numId w:val="29"/>
        </w:numPr>
        <w:spacing w:before="240" w:line="300" w:lineRule="atLeast"/>
        <w:jc w:val="both"/>
        <w:rPr>
          <w:rFonts w:ascii="Arial" w:hAnsi="Arial" w:cs="Arial"/>
        </w:rPr>
      </w:pPr>
      <w:r>
        <w:rPr>
          <w:rFonts w:ascii="Arial" w:hAnsi="Arial" w:cs="Arial"/>
        </w:rPr>
        <w:t xml:space="preserve">A compreensão da distribuição será: Convocado o credenciado na posição 1º e este </w:t>
      </w:r>
      <w:r w:rsidR="00517A15">
        <w:rPr>
          <w:rFonts w:ascii="Arial" w:hAnsi="Arial" w:cs="Arial"/>
        </w:rPr>
        <w:t>entregar o objeto</w:t>
      </w:r>
      <w:r>
        <w:rPr>
          <w:rFonts w:ascii="Arial" w:hAnsi="Arial" w:cs="Arial"/>
        </w:rPr>
        <w:t xml:space="preserve"> ou declarar impossibilidade ou recursa </w:t>
      </w:r>
      <w:r w:rsidR="00517A15">
        <w:rPr>
          <w:rFonts w:ascii="Arial" w:hAnsi="Arial" w:cs="Arial"/>
        </w:rPr>
        <w:t>no fornecimento</w:t>
      </w:r>
      <w:r>
        <w:rPr>
          <w:rFonts w:ascii="Arial" w:hAnsi="Arial" w:cs="Arial"/>
        </w:rPr>
        <w:t xml:space="preserve">, para o próximo </w:t>
      </w:r>
      <w:r w:rsidR="00517A15">
        <w:rPr>
          <w:rFonts w:ascii="Arial" w:hAnsi="Arial" w:cs="Arial"/>
        </w:rPr>
        <w:t xml:space="preserve">fornecimento </w:t>
      </w:r>
      <w:r>
        <w:rPr>
          <w:rFonts w:ascii="Arial" w:hAnsi="Arial" w:cs="Arial"/>
        </w:rPr>
        <w:t>deverá ser convocado o próximo credenciado que declara</w:t>
      </w:r>
      <w:r w:rsidR="00B62954">
        <w:rPr>
          <w:rFonts w:ascii="Arial" w:hAnsi="Arial" w:cs="Arial"/>
        </w:rPr>
        <w:t>rá</w:t>
      </w:r>
      <w:r>
        <w:rPr>
          <w:rFonts w:ascii="Arial" w:hAnsi="Arial" w:cs="Arial"/>
        </w:rPr>
        <w:t xml:space="preserve"> se aceita ou não o </w:t>
      </w:r>
      <w:r w:rsidR="00517A15">
        <w:rPr>
          <w:rFonts w:ascii="Arial" w:hAnsi="Arial" w:cs="Arial"/>
        </w:rPr>
        <w:t>fornecimento</w:t>
      </w:r>
      <w:r>
        <w:rPr>
          <w:rFonts w:ascii="Arial" w:hAnsi="Arial" w:cs="Arial"/>
        </w:rPr>
        <w:t xml:space="preserve"> convocado</w:t>
      </w:r>
      <w:r w:rsidR="00B62954">
        <w:rPr>
          <w:rFonts w:ascii="Arial" w:hAnsi="Arial" w:cs="Arial"/>
        </w:rPr>
        <w:t xml:space="preserve"> e assim seguirá em sequência até esgotar a lista de credenciado</w:t>
      </w:r>
      <w:r>
        <w:rPr>
          <w:rFonts w:ascii="Arial" w:hAnsi="Arial" w:cs="Arial"/>
        </w:rPr>
        <w:t xml:space="preserve">. </w:t>
      </w:r>
    </w:p>
    <w:p w14:paraId="371397AD" w14:textId="5D564274" w:rsidR="004468DD" w:rsidRDefault="004468DD" w:rsidP="004468DD">
      <w:pPr>
        <w:pStyle w:val="PargrafodaLista"/>
        <w:numPr>
          <w:ilvl w:val="2"/>
          <w:numId w:val="29"/>
        </w:numPr>
        <w:spacing w:before="240" w:line="300" w:lineRule="atLeast"/>
        <w:jc w:val="both"/>
        <w:rPr>
          <w:rFonts w:ascii="Arial" w:hAnsi="Arial" w:cs="Arial"/>
        </w:rPr>
      </w:pPr>
      <w:r>
        <w:rPr>
          <w:rFonts w:ascii="Arial" w:hAnsi="Arial" w:cs="Arial"/>
        </w:rPr>
        <w:t>A impossibilidade momentânea n</w:t>
      </w:r>
      <w:r w:rsidR="00517A15">
        <w:rPr>
          <w:rFonts w:ascii="Arial" w:hAnsi="Arial" w:cs="Arial"/>
        </w:rPr>
        <w:t xml:space="preserve">o fornecimento </w:t>
      </w:r>
      <w:r>
        <w:rPr>
          <w:rFonts w:ascii="Arial" w:hAnsi="Arial" w:cs="Arial"/>
        </w:rPr>
        <w:t>não excluirá o credenciado da lista.</w:t>
      </w:r>
    </w:p>
    <w:p w14:paraId="33232C63" w14:textId="51404963" w:rsidR="004468DD" w:rsidRDefault="004468DD" w:rsidP="004468DD">
      <w:pPr>
        <w:pStyle w:val="PargrafodaLista"/>
        <w:numPr>
          <w:ilvl w:val="2"/>
          <w:numId w:val="29"/>
        </w:numPr>
        <w:spacing w:before="240" w:line="300" w:lineRule="atLeast"/>
        <w:jc w:val="both"/>
        <w:rPr>
          <w:rFonts w:ascii="Arial" w:hAnsi="Arial" w:cs="Arial"/>
        </w:rPr>
      </w:pPr>
      <w:r>
        <w:rPr>
          <w:rFonts w:ascii="Arial" w:hAnsi="Arial" w:cs="Arial"/>
        </w:rPr>
        <w:t>A recusa gerará infração administrativa, passível de descredenciamento.</w:t>
      </w:r>
    </w:p>
    <w:p w14:paraId="70BED1DA" w14:textId="515DB06F" w:rsidR="005C00C3" w:rsidRDefault="005C00C3" w:rsidP="005C00C3">
      <w:pPr>
        <w:pStyle w:val="PargrafodaLista"/>
        <w:numPr>
          <w:ilvl w:val="2"/>
          <w:numId w:val="12"/>
        </w:numPr>
        <w:spacing w:before="240" w:line="300" w:lineRule="atLeast"/>
        <w:ind w:left="0" w:firstLine="0"/>
        <w:jc w:val="both"/>
        <w:rPr>
          <w:rFonts w:ascii="Arial" w:hAnsi="Arial" w:cs="Arial"/>
        </w:rPr>
      </w:pPr>
      <w:r w:rsidRPr="005C00C3">
        <w:rPr>
          <w:rFonts w:ascii="Arial" w:hAnsi="Arial" w:cs="Arial"/>
        </w:rPr>
        <w:t xml:space="preserve">Essa </w:t>
      </w:r>
      <w:r w:rsidR="004468DD">
        <w:rPr>
          <w:rFonts w:ascii="Arial" w:hAnsi="Arial" w:cs="Arial"/>
        </w:rPr>
        <w:t xml:space="preserve">distribuição </w:t>
      </w:r>
      <w:r w:rsidRPr="005C00C3">
        <w:rPr>
          <w:rFonts w:ascii="Arial" w:hAnsi="Arial" w:cs="Arial"/>
        </w:rPr>
        <w:t xml:space="preserve">visa garantir um processo justo e organizado, facilitando a gestão e a disponibilidade de </w:t>
      </w:r>
      <w:r w:rsidR="00517A15">
        <w:rPr>
          <w:rFonts w:ascii="Arial" w:hAnsi="Arial" w:cs="Arial"/>
        </w:rPr>
        <w:t xml:space="preserve">fornecimento </w:t>
      </w:r>
      <w:r w:rsidRPr="005C00C3">
        <w:rPr>
          <w:rFonts w:ascii="Arial" w:hAnsi="Arial" w:cs="Arial"/>
        </w:rPr>
        <w:t xml:space="preserve">conforme a demanda. </w:t>
      </w:r>
    </w:p>
    <w:p w14:paraId="29E61893" w14:textId="399B9C24" w:rsidR="000722C7" w:rsidRPr="000722C7" w:rsidRDefault="000722C7" w:rsidP="000722C7">
      <w:pPr>
        <w:pStyle w:val="PargrafodaLista"/>
        <w:numPr>
          <w:ilvl w:val="1"/>
          <w:numId w:val="12"/>
        </w:numPr>
        <w:spacing w:before="240" w:line="300" w:lineRule="atLeast"/>
        <w:ind w:left="0" w:firstLine="0"/>
        <w:jc w:val="both"/>
        <w:rPr>
          <w:rFonts w:ascii="Arial" w:hAnsi="Arial" w:cs="Arial"/>
        </w:rPr>
      </w:pPr>
      <w:r>
        <w:rPr>
          <w:rFonts w:ascii="Arial" w:hAnsi="Arial" w:cs="Arial"/>
        </w:rPr>
        <w:t>Deverá ser formada lista de credenciados constando dia e hora do credenciamento, e esta deverá ser atualizada.</w:t>
      </w:r>
    </w:p>
    <w:p w14:paraId="32F66EB6" w14:textId="77777777" w:rsidR="00432A7E" w:rsidRPr="00547AD9"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47AD9">
        <w:rPr>
          <w:rFonts w:ascii="Arial" w:hAnsi="Arial" w:cs="Arial"/>
          <w:b/>
          <w:bCs/>
          <w:u w:val="single"/>
        </w:rPr>
        <w:t>FISCALIZAÇÃO</w:t>
      </w:r>
    </w:p>
    <w:p w14:paraId="330209AB"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 execução do contrato deverá ser acompanhada e fiscalizada pelo(s) fiscal(</w:t>
      </w:r>
      <w:proofErr w:type="spellStart"/>
      <w:r w:rsidRPr="00547AD9">
        <w:rPr>
          <w:rFonts w:ascii="Arial" w:hAnsi="Arial" w:cs="Arial"/>
        </w:rPr>
        <w:t>is</w:t>
      </w:r>
      <w:proofErr w:type="spellEnd"/>
      <w:r w:rsidRPr="00547AD9">
        <w:rPr>
          <w:rFonts w:ascii="Arial" w:hAnsi="Arial" w:cs="Arial"/>
        </w:rPr>
        <w:t>) do contrato, ou pelos respectivos substitutos (Lei nº 14.133, de 2021, art. 117, caput).</w:t>
      </w:r>
    </w:p>
    <w:p w14:paraId="7039BEE2"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fiscal técnico do contrato acompanhará a execução do contrato, para que sejam cumpridas todas as condições estabelecidas no contrato, de modo a assegurar os melhores resultados para a Administração.</w:t>
      </w:r>
    </w:p>
    <w:p w14:paraId="725CD52A"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w:t>
      </w:r>
    </w:p>
    <w:p w14:paraId="6E6AB034"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Identificada qualquer inexatidão ou irregularidade, o fiscal técnico do contrato emitirá notificações para a correção da execução do contrato, determinando prazo para a correção.</w:t>
      </w:r>
    </w:p>
    <w:p w14:paraId="0DF6B627"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fiscal técnico do contrato informará ao gestor do contato, em tempo hábil, a situação que demandar decisão ou adoção de medidas que ultrapassem sua competência, para que adote as medidas necessárias e saneadoras, se for o caso.</w:t>
      </w:r>
    </w:p>
    <w:p w14:paraId="4CB6A200"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lastRenderedPageBreak/>
        <w:t>No caso de ocorrências que possam inviabilizar a execução do contrato nas datas aprazadas, o fiscal técnico do contrato comunicará o fato imediatamente ao gestor do contrato.</w:t>
      </w:r>
    </w:p>
    <w:p w14:paraId="1571BDCF"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fiscal técnico do contrato comunicará ao gestor do contrato, em tempo hábil, o término do contrato sob sua responsabilidade, com vistas à tempestiva renovação ou à prorrogação contratual.</w:t>
      </w:r>
    </w:p>
    <w:p w14:paraId="478B5F94"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Fiscalização Administrativa: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48DE7F24"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Caso ocorra descumprimento das obrigações contratuais, o fiscal administrativo do contrato atuará tempestivamente na solução do problema, reportando ao gestor do contrato para que tome as providências cabíveis, quando ultrapassar a sua competência;</w:t>
      </w:r>
    </w:p>
    <w:p w14:paraId="1AC061C5"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Quaisquer exigências da fiscalização, inerentes ao objeto deste Edital, deverão ser prontamente atendidas pela Credenciada, sem ônus para o tomador.</w:t>
      </w:r>
    </w:p>
    <w:p w14:paraId="6173864D"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27F4199B"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gestor do contrato acompanhará os registros realizados pelos fiscais do contrato, de todas as ocorrências relacionadas à execução do contrato e as medidas adotadas, informando, se for o caso, à autoridade superior àquelas que ultrapassarem a sua competência.</w:t>
      </w:r>
    </w:p>
    <w:p w14:paraId="5A871CC8"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gestor do contrato acompanhará a manutenção das condições de habilitação da contratada, para fins de empenho de despesa e pagamento, e anotará os problemas que obstem o fluxo normal da liquidação e do pagamento da despesa no relatório de riscos eventuais.</w:t>
      </w:r>
    </w:p>
    <w:p w14:paraId="0C681DD2"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114CA9C1"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lastRenderedPageBreak/>
        <w:t>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451907E3"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gestor do contrato deverá elaborar relatório final com informações sobre a consecução dos objetivos que tenham justificado a contratação e eventuais condutas a serem adotadas para o aprimoramento das atividades da Administração.</w:t>
      </w:r>
    </w:p>
    <w:p w14:paraId="6C5060D6"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gestor do contrato deverá enviar a documentação pertinente ao setor de contratos para a formalização dos procedimentos de liquidação e pagamento, no valor dimensionado pela fiscalização e gestão nos termos do contrato.</w:t>
      </w:r>
    </w:p>
    <w:p w14:paraId="629FD59F" w14:textId="77777777" w:rsidR="00432A7E" w:rsidRPr="00547AD9"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47AD9">
        <w:rPr>
          <w:rFonts w:ascii="Arial" w:hAnsi="Arial" w:cs="Arial"/>
          <w:b/>
          <w:bCs/>
          <w:u w:val="single"/>
        </w:rPr>
        <w:t>DO PAGAMENTO</w:t>
      </w:r>
    </w:p>
    <w:p w14:paraId="28D3138C"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pagamento será realizado em até 15 dias após a emissão da Nota Fiscal e aceite e liquidação do documento fiscal correspondente à prestação do serviço, sendo efetuada a retenção na fonte dos tributos e contribuições elencados na legislação em vigor, tais como contribuições previdenciárias, IR, ISS e, se for o caso.</w:t>
      </w:r>
    </w:p>
    <w:p w14:paraId="44A1B315"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 CONTRATADA deverá destacar em campo específico, na NOTA FISCAL, os valores referentes às retenções obrigatórias, em especial o Imposto de Renda, em cumprimento às Normas Fiscais Federal, Estadual e Municipal.</w:t>
      </w:r>
    </w:p>
    <w:p w14:paraId="0A600293"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Havendo erro na apresentação da Nota Fiscal/Fatura, ou circunstância que impeça a liquidação da despesa, esta ficará sobrestada até que o contratado providencia as medidas saneadoras, reiniciando-se o prazo após a comprovação da regularização da situação, sem ônus à contratante.</w:t>
      </w:r>
    </w:p>
    <w:p w14:paraId="204F81FE" w14:textId="091D8233"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 Nota Fiscal ou Fatura deverá ser obrigatoriamente acompanhada da comprovação da regularidade fiscal</w:t>
      </w:r>
      <w:r w:rsidR="002B68BB">
        <w:rPr>
          <w:rFonts w:ascii="Arial" w:hAnsi="Arial" w:cs="Arial"/>
        </w:rPr>
        <w:t xml:space="preserve"> </w:t>
      </w:r>
      <w:r w:rsidRPr="00547AD9">
        <w:rPr>
          <w:rFonts w:ascii="Arial" w:hAnsi="Arial" w:cs="Arial"/>
        </w:rPr>
        <w:t>e FGTS, o que poderá ser feito por meio de consulta on-line aos sítios eletrônicos oficiais ou à documentação mencionada no art. 68 da lei nº 14.133/2021.</w:t>
      </w:r>
    </w:p>
    <w:p w14:paraId="253AB6C8"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A Administração deverá realizar a consulta da regularidade fiscal para:</w:t>
      </w:r>
    </w:p>
    <w:p w14:paraId="5882D166" w14:textId="77777777" w:rsidR="00432A7E" w:rsidRPr="00547AD9" w:rsidRDefault="00432A7E" w:rsidP="009605AF">
      <w:pPr>
        <w:pStyle w:val="PargrafodaLista"/>
        <w:numPr>
          <w:ilvl w:val="1"/>
          <w:numId w:val="23"/>
        </w:numPr>
        <w:spacing w:line="300" w:lineRule="atLeast"/>
        <w:ind w:left="0" w:firstLine="0"/>
        <w:jc w:val="both"/>
        <w:rPr>
          <w:rFonts w:ascii="Arial" w:hAnsi="Arial" w:cs="Arial"/>
        </w:rPr>
      </w:pPr>
      <w:r w:rsidRPr="00547AD9">
        <w:rPr>
          <w:rFonts w:ascii="Arial" w:hAnsi="Arial" w:cs="Arial"/>
        </w:rPr>
        <w:t>Verificar a manutenção das condições habilitação exigidas no edital;</w:t>
      </w:r>
    </w:p>
    <w:p w14:paraId="2DA81F7B" w14:textId="77777777" w:rsidR="00432A7E" w:rsidRPr="00547AD9" w:rsidRDefault="00432A7E" w:rsidP="009605AF">
      <w:pPr>
        <w:pStyle w:val="PargrafodaLista"/>
        <w:numPr>
          <w:ilvl w:val="1"/>
          <w:numId w:val="23"/>
        </w:numPr>
        <w:spacing w:line="300" w:lineRule="atLeast"/>
        <w:ind w:left="0" w:firstLine="0"/>
        <w:jc w:val="both"/>
        <w:rPr>
          <w:rFonts w:ascii="Arial" w:hAnsi="Arial" w:cs="Arial"/>
        </w:rPr>
      </w:pPr>
      <w:r w:rsidRPr="00547AD9">
        <w:rPr>
          <w:rFonts w:ascii="Arial" w:hAnsi="Arial" w:cs="Arial"/>
        </w:rPr>
        <w:t>Identificar possível razão que impeça a participação em licitação no âmbito do órgão ou entidade, proibição de contratar com o Poder Público, bem com ocorrências impeditivas indiretas.</w:t>
      </w:r>
    </w:p>
    <w:p w14:paraId="25CC7AF7" w14:textId="77777777" w:rsidR="00432A7E" w:rsidRPr="00547AD9"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47AD9">
        <w:rPr>
          <w:rFonts w:ascii="Arial" w:hAnsi="Arial" w:cs="Arial"/>
          <w:b/>
          <w:bCs/>
          <w:u w:val="single"/>
        </w:rPr>
        <w:t>DOS RECURSOS ORÇAMENTÁRIOS</w:t>
      </w:r>
    </w:p>
    <w:p w14:paraId="309621EF" w14:textId="22C07BB6" w:rsidR="00432A7E"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 xml:space="preserve">As despesas decorrentes deste CREDENCIAMENTO correrão à conta das seguintes dotações orçamentárias e dotações equivalentes dos orçamentos seguintes: </w:t>
      </w:r>
    </w:p>
    <w:p w14:paraId="3D5C3CF9" w14:textId="77777777" w:rsidR="006C1C73" w:rsidRDefault="006C1C73" w:rsidP="006C1C73">
      <w:pPr>
        <w:pStyle w:val="PargrafodaLista"/>
        <w:spacing w:before="240" w:line="300" w:lineRule="atLeast"/>
        <w:ind w:left="0"/>
        <w:jc w:val="both"/>
        <w:rPr>
          <w:rFonts w:ascii="Arial" w:hAnsi="Arial" w:cs="Arial"/>
        </w:rPr>
      </w:pPr>
    </w:p>
    <w:tbl>
      <w:tblPr>
        <w:tblW w:w="7653"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5"/>
        <w:gridCol w:w="1984"/>
        <w:gridCol w:w="1814"/>
      </w:tblGrid>
      <w:tr w:rsidR="00E73548" w:rsidRPr="00110086" w14:paraId="7F3DB163" w14:textId="77777777" w:rsidTr="00E73548">
        <w:tc>
          <w:tcPr>
            <w:tcW w:w="3855" w:type="dxa"/>
            <w:tcMar>
              <w:top w:w="0" w:type="dxa"/>
              <w:left w:w="108" w:type="dxa"/>
              <w:bottom w:w="0" w:type="dxa"/>
              <w:right w:w="108" w:type="dxa"/>
            </w:tcMar>
            <w:vAlign w:val="center"/>
          </w:tcPr>
          <w:p w14:paraId="535B348C" w14:textId="452666D1" w:rsidR="00432A7E" w:rsidRPr="00110086" w:rsidRDefault="005161FD" w:rsidP="009605AF">
            <w:pPr>
              <w:spacing w:after="0" w:line="240" w:lineRule="auto"/>
              <w:jc w:val="center"/>
              <w:rPr>
                <w:rFonts w:ascii="Arial" w:hAnsi="Arial" w:cs="Arial"/>
                <w:sz w:val="24"/>
                <w:szCs w:val="24"/>
                <w:highlight w:val="yellow"/>
              </w:rPr>
            </w:pPr>
            <w:r w:rsidRPr="005161FD">
              <w:rPr>
                <w:rFonts w:ascii="Arial" w:hAnsi="Arial" w:cs="Arial"/>
                <w:sz w:val="24"/>
                <w:szCs w:val="24"/>
              </w:rPr>
              <w:lastRenderedPageBreak/>
              <w:t>02.0</w:t>
            </w:r>
            <w:r>
              <w:rPr>
                <w:rFonts w:ascii="Arial" w:hAnsi="Arial" w:cs="Arial"/>
                <w:sz w:val="24"/>
                <w:szCs w:val="24"/>
              </w:rPr>
              <w:t>1</w:t>
            </w:r>
            <w:r w:rsidRPr="005161FD">
              <w:rPr>
                <w:rFonts w:ascii="Arial" w:hAnsi="Arial" w:cs="Arial"/>
                <w:sz w:val="24"/>
                <w:szCs w:val="24"/>
              </w:rPr>
              <w:t>.01.</w:t>
            </w:r>
            <w:r>
              <w:rPr>
                <w:rFonts w:ascii="Arial" w:hAnsi="Arial" w:cs="Arial"/>
                <w:sz w:val="24"/>
                <w:szCs w:val="24"/>
              </w:rPr>
              <w:t>04.122.0402.2010</w:t>
            </w:r>
          </w:p>
        </w:tc>
        <w:tc>
          <w:tcPr>
            <w:tcW w:w="1984" w:type="dxa"/>
            <w:tcMar>
              <w:top w:w="0" w:type="dxa"/>
              <w:left w:w="108" w:type="dxa"/>
              <w:bottom w:w="0" w:type="dxa"/>
              <w:right w:w="108" w:type="dxa"/>
            </w:tcMar>
            <w:vAlign w:val="center"/>
          </w:tcPr>
          <w:p w14:paraId="6CFBC5BC" w14:textId="560DFDCB" w:rsidR="00432A7E" w:rsidRPr="00110086" w:rsidRDefault="005161FD" w:rsidP="009605AF">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11DDA633" w14:textId="2EC34F88" w:rsidR="00432A7E" w:rsidRPr="00110086" w:rsidRDefault="005161FD" w:rsidP="009605AF">
            <w:pPr>
              <w:spacing w:after="0" w:line="240" w:lineRule="auto"/>
              <w:jc w:val="center"/>
              <w:rPr>
                <w:rFonts w:ascii="Arial" w:hAnsi="Arial" w:cs="Arial"/>
                <w:sz w:val="24"/>
                <w:szCs w:val="24"/>
                <w:highlight w:val="yellow"/>
              </w:rPr>
            </w:pPr>
            <w:r w:rsidRPr="005161FD">
              <w:rPr>
                <w:rFonts w:ascii="Arial" w:hAnsi="Arial" w:cs="Arial"/>
                <w:sz w:val="24"/>
                <w:szCs w:val="24"/>
              </w:rPr>
              <w:t>Ficha 80</w:t>
            </w:r>
          </w:p>
        </w:tc>
      </w:tr>
      <w:tr w:rsidR="005161FD" w:rsidRPr="00110086" w14:paraId="7422D040" w14:textId="77777777" w:rsidTr="005161FD">
        <w:tc>
          <w:tcPr>
            <w:tcW w:w="3855" w:type="dxa"/>
            <w:tcMar>
              <w:top w:w="0" w:type="dxa"/>
              <w:left w:w="108" w:type="dxa"/>
              <w:bottom w:w="0" w:type="dxa"/>
              <w:right w:w="108" w:type="dxa"/>
            </w:tcMar>
            <w:vAlign w:val="center"/>
          </w:tcPr>
          <w:p w14:paraId="7CCB3260" w14:textId="447C835D" w:rsidR="005161FD" w:rsidRPr="00110086" w:rsidRDefault="005161FD" w:rsidP="005161FD">
            <w:pPr>
              <w:spacing w:after="0" w:line="240" w:lineRule="auto"/>
              <w:jc w:val="center"/>
              <w:rPr>
                <w:rFonts w:ascii="Arial" w:hAnsi="Arial" w:cs="Arial"/>
                <w:sz w:val="24"/>
                <w:szCs w:val="24"/>
                <w:highlight w:val="yellow"/>
              </w:rPr>
            </w:pPr>
            <w:r w:rsidRPr="005161FD">
              <w:rPr>
                <w:rFonts w:ascii="Arial" w:hAnsi="Arial" w:cs="Arial"/>
                <w:sz w:val="24"/>
                <w:szCs w:val="24"/>
              </w:rPr>
              <w:t>02.0</w:t>
            </w:r>
            <w:r>
              <w:rPr>
                <w:rFonts w:ascii="Arial" w:hAnsi="Arial" w:cs="Arial"/>
                <w:sz w:val="24"/>
                <w:szCs w:val="24"/>
              </w:rPr>
              <w:t>1</w:t>
            </w:r>
            <w:r w:rsidRPr="005161FD">
              <w:rPr>
                <w:rFonts w:ascii="Arial" w:hAnsi="Arial" w:cs="Arial"/>
                <w:sz w:val="24"/>
                <w:szCs w:val="24"/>
              </w:rPr>
              <w:t>.01.</w:t>
            </w:r>
            <w:r>
              <w:rPr>
                <w:rFonts w:ascii="Arial" w:hAnsi="Arial" w:cs="Arial"/>
                <w:sz w:val="24"/>
                <w:szCs w:val="24"/>
              </w:rPr>
              <w:t>04.122.0402.2011</w:t>
            </w:r>
          </w:p>
        </w:tc>
        <w:tc>
          <w:tcPr>
            <w:tcW w:w="1984" w:type="dxa"/>
            <w:tcMar>
              <w:top w:w="0" w:type="dxa"/>
              <w:left w:w="108" w:type="dxa"/>
              <w:bottom w:w="0" w:type="dxa"/>
              <w:right w:w="108" w:type="dxa"/>
            </w:tcMar>
            <w:vAlign w:val="center"/>
          </w:tcPr>
          <w:p w14:paraId="1A588031" w14:textId="0F5357ED" w:rsidR="005161FD" w:rsidRPr="00110086" w:rsidRDefault="005161FD" w:rsidP="005161FD">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03AA041" w14:textId="3342BBEE" w:rsidR="005161FD" w:rsidRPr="00110086" w:rsidRDefault="005161FD" w:rsidP="005161FD">
            <w:pPr>
              <w:spacing w:after="0" w:line="240" w:lineRule="auto"/>
              <w:jc w:val="center"/>
              <w:rPr>
                <w:rFonts w:ascii="Arial" w:hAnsi="Arial" w:cs="Arial"/>
                <w:sz w:val="24"/>
                <w:szCs w:val="24"/>
                <w:highlight w:val="yellow"/>
              </w:rPr>
            </w:pPr>
            <w:r w:rsidRPr="005161FD">
              <w:rPr>
                <w:rFonts w:ascii="Arial" w:hAnsi="Arial" w:cs="Arial"/>
                <w:sz w:val="24"/>
                <w:szCs w:val="24"/>
              </w:rPr>
              <w:t>Ficha 8</w:t>
            </w:r>
            <w:r>
              <w:rPr>
                <w:rFonts w:ascii="Arial" w:hAnsi="Arial" w:cs="Arial"/>
                <w:sz w:val="24"/>
                <w:szCs w:val="24"/>
              </w:rPr>
              <w:t>6</w:t>
            </w:r>
          </w:p>
        </w:tc>
      </w:tr>
      <w:tr w:rsidR="005161FD" w:rsidRPr="00E73548" w14:paraId="713B814C" w14:textId="77777777" w:rsidTr="005161FD">
        <w:tc>
          <w:tcPr>
            <w:tcW w:w="3855" w:type="dxa"/>
            <w:shd w:val="clear" w:color="auto" w:fill="auto"/>
            <w:tcMar>
              <w:top w:w="0" w:type="dxa"/>
              <w:left w:w="108" w:type="dxa"/>
              <w:bottom w:w="0" w:type="dxa"/>
              <w:right w:w="108" w:type="dxa"/>
            </w:tcMar>
            <w:vAlign w:val="center"/>
          </w:tcPr>
          <w:p w14:paraId="769C2401" w14:textId="06D152C5" w:rsidR="005161FD" w:rsidRPr="00110086" w:rsidRDefault="005161FD" w:rsidP="005161FD">
            <w:pPr>
              <w:spacing w:after="0" w:line="240" w:lineRule="auto"/>
              <w:jc w:val="center"/>
              <w:rPr>
                <w:rFonts w:ascii="Arial" w:hAnsi="Arial" w:cs="Arial"/>
                <w:sz w:val="24"/>
                <w:szCs w:val="24"/>
                <w:highlight w:val="yellow"/>
              </w:rPr>
            </w:pPr>
            <w:r w:rsidRPr="005161FD">
              <w:rPr>
                <w:rFonts w:ascii="Arial" w:hAnsi="Arial" w:cs="Arial"/>
                <w:sz w:val="24"/>
                <w:szCs w:val="24"/>
              </w:rPr>
              <w:t>02.02.01.04.122.0401.2015</w:t>
            </w:r>
          </w:p>
        </w:tc>
        <w:tc>
          <w:tcPr>
            <w:tcW w:w="1984" w:type="dxa"/>
            <w:tcMar>
              <w:top w:w="0" w:type="dxa"/>
              <w:left w:w="108" w:type="dxa"/>
              <w:bottom w:w="0" w:type="dxa"/>
              <w:right w:w="108" w:type="dxa"/>
            </w:tcMar>
            <w:vAlign w:val="center"/>
          </w:tcPr>
          <w:p w14:paraId="5F1E24D6" w14:textId="3E6953C5" w:rsidR="005161FD" w:rsidRPr="00110086" w:rsidRDefault="005161FD" w:rsidP="005161FD">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227803EE" w14:textId="5B6C5C25" w:rsidR="005161FD" w:rsidRPr="00E73548" w:rsidRDefault="005161FD" w:rsidP="005161FD">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116</w:t>
            </w:r>
          </w:p>
        </w:tc>
      </w:tr>
      <w:tr w:rsidR="009C797D" w:rsidRPr="00E73548" w14:paraId="1E051C41" w14:textId="77777777" w:rsidTr="005161FD">
        <w:tc>
          <w:tcPr>
            <w:tcW w:w="3855" w:type="dxa"/>
            <w:tcMar>
              <w:top w:w="0" w:type="dxa"/>
              <w:left w:w="108" w:type="dxa"/>
              <w:bottom w:w="0" w:type="dxa"/>
              <w:right w:w="108" w:type="dxa"/>
            </w:tcMar>
            <w:vAlign w:val="center"/>
          </w:tcPr>
          <w:p w14:paraId="445988BC" w14:textId="1704C0D3" w:rsidR="009C797D" w:rsidRPr="00110086" w:rsidRDefault="009C797D" w:rsidP="009C797D">
            <w:pPr>
              <w:spacing w:after="0" w:line="240" w:lineRule="auto"/>
              <w:jc w:val="center"/>
              <w:rPr>
                <w:rFonts w:ascii="Arial" w:hAnsi="Arial" w:cs="Arial"/>
                <w:sz w:val="24"/>
                <w:szCs w:val="24"/>
                <w:highlight w:val="yellow"/>
              </w:rPr>
            </w:pPr>
            <w:r w:rsidRPr="009C797D">
              <w:rPr>
                <w:rFonts w:ascii="Arial" w:hAnsi="Arial" w:cs="Arial"/>
                <w:sz w:val="24"/>
                <w:szCs w:val="24"/>
              </w:rPr>
              <w:t>02.04.01.12.122.1201.2019</w:t>
            </w:r>
          </w:p>
        </w:tc>
        <w:tc>
          <w:tcPr>
            <w:tcW w:w="1984" w:type="dxa"/>
            <w:tcMar>
              <w:top w:w="0" w:type="dxa"/>
              <w:left w:w="108" w:type="dxa"/>
              <w:bottom w:w="0" w:type="dxa"/>
              <w:right w:w="108" w:type="dxa"/>
            </w:tcMar>
            <w:vAlign w:val="center"/>
          </w:tcPr>
          <w:p w14:paraId="39DF5BB4" w14:textId="14D4419C" w:rsidR="009C797D" w:rsidRPr="00110086" w:rsidRDefault="009C797D" w:rsidP="009C797D">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8CDE633" w14:textId="6D1F2201" w:rsidR="009C797D" w:rsidRPr="00E73548" w:rsidRDefault="009C797D" w:rsidP="009C797D">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147</w:t>
            </w:r>
          </w:p>
        </w:tc>
      </w:tr>
      <w:tr w:rsidR="009C797D" w:rsidRPr="00E73548" w14:paraId="4ABD925D" w14:textId="77777777" w:rsidTr="005161FD">
        <w:tc>
          <w:tcPr>
            <w:tcW w:w="3855" w:type="dxa"/>
            <w:tcMar>
              <w:top w:w="0" w:type="dxa"/>
              <w:left w:w="108" w:type="dxa"/>
              <w:bottom w:w="0" w:type="dxa"/>
              <w:right w:w="108" w:type="dxa"/>
            </w:tcMar>
            <w:vAlign w:val="center"/>
          </w:tcPr>
          <w:p w14:paraId="16154DC5" w14:textId="26EAECE7" w:rsidR="009C797D" w:rsidRPr="00110086" w:rsidRDefault="009C797D" w:rsidP="009C797D">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361.1202.2021</w:t>
            </w:r>
          </w:p>
        </w:tc>
        <w:tc>
          <w:tcPr>
            <w:tcW w:w="1984" w:type="dxa"/>
            <w:tcMar>
              <w:top w:w="0" w:type="dxa"/>
              <w:left w:w="108" w:type="dxa"/>
              <w:bottom w:w="0" w:type="dxa"/>
              <w:right w:w="108" w:type="dxa"/>
            </w:tcMar>
            <w:vAlign w:val="center"/>
          </w:tcPr>
          <w:p w14:paraId="4A554812" w14:textId="7BD93683" w:rsidR="009C797D" w:rsidRPr="00110086" w:rsidRDefault="009C797D" w:rsidP="009C797D">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4BABBA5" w14:textId="39316AA6" w:rsidR="009C797D" w:rsidRPr="00E73548" w:rsidRDefault="009C797D" w:rsidP="009C797D">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170</w:t>
            </w:r>
          </w:p>
        </w:tc>
      </w:tr>
      <w:tr w:rsidR="005D0759" w:rsidRPr="00E73548" w14:paraId="42DC2B2B" w14:textId="77777777" w:rsidTr="005161FD">
        <w:tc>
          <w:tcPr>
            <w:tcW w:w="3855" w:type="dxa"/>
            <w:tcMar>
              <w:top w:w="0" w:type="dxa"/>
              <w:left w:w="108" w:type="dxa"/>
              <w:bottom w:w="0" w:type="dxa"/>
              <w:right w:w="108" w:type="dxa"/>
            </w:tcMar>
            <w:vAlign w:val="center"/>
          </w:tcPr>
          <w:p w14:paraId="5572BD83" w14:textId="2418F21E" w:rsidR="005D0759" w:rsidRPr="00110086" w:rsidRDefault="005D0759" w:rsidP="005D0759">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362.1207.2034</w:t>
            </w:r>
          </w:p>
        </w:tc>
        <w:tc>
          <w:tcPr>
            <w:tcW w:w="1984" w:type="dxa"/>
            <w:tcMar>
              <w:top w:w="0" w:type="dxa"/>
              <w:left w:w="108" w:type="dxa"/>
              <w:bottom w:w="0" w:type="dxa"/>
              <w:right w:w="108" w:type="dxa"/>
            </w:tcMar>
            <w:vAlign w:val="center"/>
          </w:tcPr>
          <w:p w14:paraId="2DDD2F72" w14:textId="1B11B0C7" w:rsidR="005D0759" w:rsidRPr="00110086" w:rsidRDefault="005D0759" w:rsidP="005D0759">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1971EEA0" w14:textId="320E92F3" w:rsidR="005D0759" w:rsidRPr="00E73548" w:rsidRDefault="005D0759" w:rsidP="005D0759">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188</w:t>
            </w:r>
          </w:p>
        </w:tc>
      </w:tr>
      <w:tr w:rsidR="005D0759" w:rsidRPr="00E73548" w14:paraId="7BD13B86" w14:textId="77777777" w:rsidTr="005161FD">
        <w:tc>
          <w:tcPr>
            <w:tcW w:w="3855" w:type="dxa"/>
            <w:tcMar>
              <w:top w:w="0" w:type="dxa"/>
              <w:left w:w="108" w:type="dxa"/>
              <w:bottom w:w="0" w:type="dxa"/>
              <w:right w:w="108" w:type="dxa"/>
            </w:tcMar>
            <w:vAlign w:val="center"/>
          </w:tcPr>
          <w:p w14:paraId="11430DCB" w14:textId="799FEFE2" w:rsidR="005D0759" w:rsidRPr="00110086" w:rsidRDefault="005D0759" w:rsidP="005D0759">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364.1208.2036</w:t>
            </w:r>
          </w:p>
        </w:tc>
        <w:tc>
          <w:tcPr>
            <w:tcW w:w="1984" w:type="dxa"/>
            <w:tcMar>
              <w:top w:w="0" w:type="dxa"/>
              <w:left w:w="108" w:type="dxa"/>
              <w:bottom w:w="0" w:type="dxa"/>
              <w:right w:w="108" w:type="dxa"/>
            </w:tcMar>
            <w:vAlign w:val="center"/>
          </w:tcPr>
          <w:p w14:paraId="5474E6AF" w14:textId="23506A0D" w:rsidR="005D0759" w:rsidRPr="00110086" w:rsidRDefault="005D0759" w:rsidP="005D0759">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23C29B6C" w14:textId="29A668DD" w:rsidR="005D0759" w:rsidRPr="00E73548" w:rsidRDefault="005D0759" w:rsidP="005D0759">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200</w:t>
            </w:r>
          </w:p>
        </w:tc>
      </w:tr>
      <w:tr w:rsidR="0053407F" w:rsidRPr="00E73548" w14:paraId="322D4D58" w14:textId="77777777" w:rsidTr="005161FD">
        <w:tc>
          <w:tcPr>
            <w:tcW w:w="3855" w:type="dxa"/>
            <w:tcMar>
              <w:top w:w="0" w:type="dxa"/>
              <w:left w:w="108" w:type="dxa"/>
              <w:bottom w:w="0" w:type="dxa"/>
              <w:right w:w="108" w:type="dxa"/>
            </w:tcMar>
            <w:vAlign w:val="center"/>
          </w:tcPr>
          <w:p w14:paraId="2515629C" w14:textId="00283116" w:rsidR="0053407F" w:rsidRPr="00110086" w:rsidRDefault="0053407F" w:rsidP="0053407F">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365.1203.2219</w:t>
            </w:r>
          </w:p>
        </w:tc>
        <w:tc>
          <w:tcPr>
            <w:tcW w:w="1984" w:type="dxa"/>
            <w:tcMar>
              <w:top w:w="0" w:type="dxa"/>
              <w:left w:w="108" w:type="dxa"/>
              <w:bottom w:w="0" w:type="dxa"/>
              <w:right w:w="108" w:type="dxa"/>
            </w:tcMar>
            <w:vAlign w:val="center"/>
          </w:tcPr>
          <w:p w14:paraId="4074BF88" w14:textId="507ABCE7" w:rsidR="0053407F" w:rsidRPr="00110086" w:rsidRDefault="0053407F" w:rsidP="0053407F">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9E49B79" w14:textId="05799B34" w:rsidR="0053407F" w:rsidRPr="00E73548" w:rsidRDefault="0053407F" w:rsidP="0053407F">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211</w:t>
            </w:r>
          </w:p>
        </w:tc>
      </w:tr>
      <w:tr w:rsidR="0053407F" w:rsidRPr="00E73548" w14:paraId="4616AD91" w14:textId="77777777" w:rsidTr="005161FD">
        <w:tc>
          <w:tcPr>
            <w:tcW w:w="3855" w:type="dxa"/>
            <w:tcMar>
              <w:top w:w="0" w:type="dxa"/>
              <w:left w:w="108" w:type="dxa"/>
              <w:bottom w:w="0" w:type="dxa"/>
              <w:right w:w="108" w:type="dxa"/>
            </w:tcMar>
            <w:vAlign w:val="center"/>
          </w:tcPr>
          <w:p w14:paraId="298E893E" w14:textId="2D146E4F" w:rsidR="0053407F" w:rsidRPr="00110086" w:rsidRDefault="0053407F" w:rsidP="0053407F">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365.1203.2220</w:t>
            </w:r>
          </w:p>
        </w:tc>
        <w:tc>
          <w:tcPr>
            <w:tcW w:w="1984" w:type="dxa"/>
            <w:tcMar>
              <w:top w:w="0" w:type="dxa"/>
              <w:left w:w="108" w:type="dxa"/>
              <w:bottom w:w="0" w:type="dxa"/>
              <w:right w:w="108" w:type="dxa"/>
            </w:tcMar>
            <w:vAlign w:val="center"/>
          </w:tcPr>
          <w:p w14:paraId="5C33E996" w14:textId="4A3FC028" w:rsidR="0053407F" w:rsidRPr="00110086" w:rsidRDefault="0053407F" w:rsidP="0053407F">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E950612" w14:textId="4C960417" w:rsidR="0053407F" w:rsidRPr="00E73548" w:rsidRDefault="0053407F" w:rsidP="0053407F">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220</w:t>
            </w:r>
          </w:p>
        </w:tc>
      </w:tr>
      <w:tr w:rsidR="0053407F" w:rsidRPr="00E73548" w14:paraId="7681767B" w14:textId="77777777" w:rsidTr="005161FD">
        <w:tc>
          <w:tcPr>
            <w:tcW w:w="3855" w:type="dxa"/>
            <w:tcMar>
              <w:top w:w="0" w:type="dxa"/>
              <w:left w:w="108" w:type="dxa"/>
              <w:bottom w:w="0" w:type="dxa"/>
              <w:right w:w="108" w:type="dxa"/>
            </w:tcMar>
            <w:vAlign w:val="center"/>
          </w:tcPr>
          <w:p w14:paraId="59E93B08" w14:textId="0299D66E" w:rsidR="0053407F" w:rsidRPr="00110086" w:rsidRDefault="0053407F" w:rsidP="0053407F">
            <w:pPr>
              <w:spacing w:after="0" w:line="240" w:lineRule="auto"/>
              <w:jc w:val="center"/>
              <w:rPr>
                <w:rFonts w:ascii="Arial" w:hAnsi="Arial" w:cs="Arial"/>
                <w:sz w:val="24"/>
                <w:szCs w:val="24"/>
                <w:highlight w:val="yellow"/>
              </w:rPr>
            </w:pPr>
            <w:r w:rsidRPr="008C2A55">
              <w:rPr>
                <w:rFonts w:ascii="Arial" w:hAnsi="Arial" w:cs="Arial"/>
                <w:sz w:val="24"/>
                <w:szCs w:val="24"/>
              </w:rPr>
              <w:t>02.05.01.10.301.1001.2038</w:t>
            </w:r>
          </w:p>
        </w:tc>
        <w:tc>
          <w:tcPr>
            <w:tcW w:w="1984" w:type="dxa"/>
            <w:tcMar>
              <w:top w:w="0" w:type="dxa"/>
              <w:left w:w="108" w:type="dxa"/>
              <w:bottom w:w="0" w:type="dxa"/>
              <w:right w:w="108" w:type="dxa"/>
            </w:tcMar>
            <w:vAlign w:val="center"/>
          </w:tcPr>
          <w:p w14:paraId="638A8436" w14:textId="274F786B" w:rsidR="0053407F" w:rsidRPr="00110086" w:rsidRDefault="0053407F" w:rsidP="0053407F">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3FEF172" w14:textId="452A9D5F" w:rsidR="0053407F" w:rsidRPr="00E73548" w:rsidRDefault="0053407F" w:rsidP="0053407F">
            <w:pPr>
              <w:spacing w:after="0" w:line="240" w:lineRule="auto"/>
              <w:jc w:val="center"/>
              <w:rPr>
                <w:rFonts w:ascii="Arial" w:hAnsi="Arial" w:cs="Arial"/>
                <w:sz w:val="24"/>
                <w:szCs w:val="24"/>
              </w:rPr>
            </w:pPr>
            <w:r w:rsidRPr="005161FD">
              <w:rPr>
                <w:rFonts w:ascii="Arial" w:hAnsi="Arial" w:cs="Arial"/>
                <w:sz w:val="24"/>
                <w:szCs w:val="24"/>
              </w:rPr>
              <w:t xml:space="preserve">Ficha </w:t>
            </w:r>
            <w:r w:rsidR="008C2A55">
              <w:rPr>
                <w:rFonts w:ascii="Arial" w:hAnsi="Arial" w:cs="Arial"/>
                <w:sz w:val="24"/>
                <w:szCs w:val="24"/>
              </w:rPr>
              <w:t>294</w:t>
            </w:r>
          </w:p>
        </w:tc>
      </w:tr>
      <w:tr w:rsidR="002C1AC1" w:rsidRPr="00E73548" w14:paraId="59381FF7" w14:textId="77777777" w:rsidTr="005161FD">
        <w:tc>
          <w:tcPr>
            <w:tcW w:w="3855" w:type="dxa"/>
            <w:tcMar>
              <w:top w:w="0" w:type="dxa"/>
              <w:left w:w="108" w:type="dxa"/>
              <w:bottom w:w="0" w:type="dxa"/>
              <w:right w:w="108" w:type="dxa"/>
            </w:tcMar>
            <w:vAlign w:val="center"/>
          </w:tcPr>
          <w:p w14:paraId="450B50D9" w14:textId="3E12AFED" w:rsidR="002C1AC1" w:rsidRPr="00110086" w:rsidRDefault="002C1AC1" w:rsidP="002C1AC1">
            <w:pPr>
              <w:spacing w:after="0" w:line="240" w:lineRule="auto"/>
              <w:jc w:val="center"/>
              <w:rPr>
                <w:rFonts w:ascii="Arial" w:hAnsi="Arial" w:cs="Arial"/>
                <w:sz w:val="24"/>
                <w:szCs w:val="24"/>
                <w:highlight w:val="yellow"/>
              </w:rPr>
            </w:pPr>
            <w:r w:rsidRPr="008C2A55">
              <w:rPr>
                <w:rFonts w:ascii="Arial" w:hAnsi="Arial" w:cs="Arial"/>
                <w:sz w:val="24"/>
                <w:szCs w:val="24"/>
              </w:rPr>
              <w:t>02.05.01.10.301.1001.203</w:t>
            </w:r>
            <w:r>
              <w:rPr>
                <w:rFonts w:ascii="Arial" w:hAnsi="Arial" w:cs="Arial"/>
                <w:sz w:val="24"/>
                <w:szCs w:val="24"/>
              </w:rPr>
              <w:t>9</w:t>
            </w:r>
          </w:p>
        </w:tc>
        <w:tc>
          <w:tcPr>
            <w:tcW w:w="1984" w:type="dxa"/>
            <w:tcMar>
              <w:top w:w="0" w:type="dxa"/>
              <w:left w:w="108" w:type="dxa"/>
              <w:bottom w:w="0" w:type="dxa"/>
              <w:right w:w="108" w:type="dxa"/>
            </w:tcMar>
            <w:vAlign w:val="center"/>
          </w:tcPr>
          <w:p w14:paraId="5E296BE6" w14:textId="74C91A9D" w:rsidR="002C1AC1" w:rsidRPr="00110086" w:rsidRDefault="002C1AC1" w:rsidP="002C1AC1">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61D32F0" w14:textId="6A2E414D" w:rsidR="002C1AC1" w:rsidRPr="00E73548" w:rsidRDefault="002C1AC1" w:rsidP="002C1AC1">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305</w:t>
            </w:r>
          </w:p>
        </w:tc>
      </w:tr>
      <w:tr w:rsidR="002C1AC1" w:rsidRPr="00E73548" w14:paraId="5559BAD0" w14:textId="77777777" w:rsidTr="005161FD">
        <w:tc>
          <w:tcPr>
            <w:tcW w:w="3855" w:type="dxa"/>
            <w:tcMar>
              <w:top w:w="0" w:type="dxa"/>
              <w:left w:w="108" w:type="dxa"/>
              <w:bottom w:w="0" w:type="dxa"/>
              <w:right w:w="108" w:type="dxa"/>
            </w:tcMar>
            <w:vAlign w:val="center"/>
          </w:tcPr>
          <w:p w14:paraId="106BA3A8" w14:textId="70D3F027" w:rsidR="002C1AC1" w:rsidRPr="008C2A55" w:rsidRDefault="002C1AC1" w:rsidP="002C1AC1">
            <w:pPr>
              <w:spacing w:after="0" w:line="240" w:lineRule="auto"/>
              <w:jc w:val="center"/>
              <w:rPr>
                <w:rFonts w:ascii="Arial" w:hAnsi="Arial" w:cs="Arial"/>
                <w:sz w:val="24"/>
                <w:szCs w:val="24"/>
              </w:rPr>
            </w:pPr>
            <w:r w:rsidRPr="008C2A55">
              <w:rPr>
                <w:rFonts w:ascii="Arial" w:hAnsi="Arial" w:cs="Arial"/>
                <w:sz w:val="24"/>
                <w:szCs w:val="24"/>
              </w:rPr>
              <w:t>02.05.01.10.</w:t>
            </w:r>
            <w:r>
              <w:rPr>
                <w:rFonts w:ascii="Arial" w:hAnsi="Arial" w:cs="Arial"/>
                <w:sz w:val="24"/>
                <w:szCs w:val="24"/>
              </w:rPr>
              <w:t>305.1003.2048</w:t>
            </w:r>
          </w:p>
        </w:tc>
        <w:tc>
          <w:tcPr>
            <w:tcW w:w="1984" w:type="dxa"/>
            <w:tcMar>
              <w:top w:w="0" w:type="dxa"/>
              <w:left w:w="108" w:type="dxa"/>
              <w:bottom w:w="0" w:type="dxa"/>
              <w:right w:w="108" w:type="dxa"/>
            </w:tcMar>
            <w:vAlign w:val="center"/>
          </w:tcPr>
          <w:p w14:paraId="0C720D52" w14:textId="51E72A9C" w:rsidR="002C1AC1" w:rsidRPr="005161FD" w:rsidRDefault="002C1AC1" w:rsidP="002C1AC1">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0E75B97D" w14:textId="3437E7B1" w:rsidR="002C1AC1" w:rsidRPr="005161FD" w:rsidRDefault="002C1AC1" w:rsidP="002C1AC1">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421</w:t>
            </w:r>
          </w:p>
        </w:tc>
      </w:tr>
      <w:tr w:rsidR="002C1AC1" w:rsidRPr="00E73548" w14:paraId="0DCD47FA" w14:textId="77777777" w:rsidTr="005161FD">
        <w:tc>
          <w:tcPr>
            <w:tcW w:w="3855" w:type="dxa"/>
            <w:tcMar>
              <w:top w:w="0" w:type="dxa"/>
              <w:left w:w="108" w:type="dxa"/>
              <w:bottom w:w="0" w:type="dxa"/>
              <w:right w:w="108" w:type="dxa"/>
            </w:tcMar>
            <w:vAlign w:val="center"/>
          </w:tcPr>
          <w:p w14:paraId="41C303EA" w14:textId="783B051E" w:rsidR="002C1AC1" w:rsidRPr="008C2A55" w:rsidRDefault="002C1AC1" w:rsidP="002C1AC1">
            <w:pPr>
              <w:spacing w:after="0" w:line="240" w:lineRule="auto"/>
              <w:jc w:val="center"/>
              <w:rPr>
                <w:rFonts w:ascii="Arial" w:hAnsi="Arial" w:cs="Arial"/>
                <w:sz w:val="24"/>
                <w:szCs w:val="24"/>
              </w:rPr>
            </w:pPr>
            <w:r w:rsidRPr="008C2A55">
              <w:rPr>
                <w:rFonts w:ascii="Arial" w:hAnsi="Arial" w:cs="Arial"/>
                <w:sz w:val="24"/>
                <w:szCs w:val="24"/>
              </w:rPr>
              <w:t>02.</w:t>
            </w:r>
            <w:r>
              <w:rPr>
                <w:rFonts w:ascii="Arial" w:hAnsi="Arial" w:cs="Arial"/>
                <w:sz w:val="24"/>
                <w:szCs w:val="24"/>
              </w:rPr>
              <w:t>06.01.08.122.0401.2050</w:t>
            </w:r>
          </w:p>
        </w:tc>
        <w:tc>
          <w:tcPr>
            <w:tcW w:w="1984" w:type="dxa"/>
            <w:tcMar>
              <w:top w:w="0" w:type="dxa"/>
              <w:left w:w="108" w:type="dxa"/>
              <w:bottom w:w="0" w:type="dxa"/>
              <w:right w:w="108" w:type="dxa"/>
            </w:tcMar>
            <w:vAlign w:val="center"/>
          </w:tcPr>
          <w:p w14:paraId="717A1088" w14:textId="00DCA058" w:rsidR="002C1AC1" w:rsidRPr="005161FD" w:rsidRDefault="002C1AC1" w:rsidP="002C1AC1">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2D91A27" w14:textId="78B785FF" w:rsidR="002C1AC1" w:rsidRPr="005161FD" w:rsidRDefault="002C1AC1" w:rsidP="002C1AC1">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442</w:t>
            </w:r>
          </w:p>
        </w:tc>
      </w:tr>
      <w:tr w:rsidR="002C1AC1" w:rsidRPr="00E73548" w14:paraId="3F6D0E72" w14:textId="77777777" w:rsidTr="005161FD">
        <w:tc>
          <w:tcPr>
            <w:tcW w:w="3855" w:type="dxa"/>
            <w:tcMar>
              <w:top w:w="0" w:type="dxa"/>
              <w:left w:w="108" w:type="dxa"/>
              <w:bottom w:w="0" w:type="dxa"/>
              <w:right w:w="108" w:type="dxa"/>
            </w:tcMar>
            <w:vAlign w:val="center"/>
          </w:tcPr>
          <w:p w14:paraId="5654AA43" w14:textId="47DF6CB5" w:rsidR="002C1AC1" w:rsidRPr="008C2A55" w:rsidRDefault="002C1AC1" w:rsidP="002C1AC1">
            <w:pPr>
              <w:spacing w:after="0" w:line="240" w:lineRule="auto"/>
              <w:jc w:val="center"/>
              <w:rPr>
                <w:rFonts w:ascii="Arial" w:hAnsi="Arial" w:cs="Arial"/>
                <w:sz w:val="24"/>
                <w:szCs w:val="24"/>
              </w:rPr>
            </w:pPr>
            <w:r>
              <w:rPr>
                <w:rFonts w:ascii="Arial" w:hAnsi="Arial" w:cs="Arial"/>
                <w:sz w:val="24"/>
                <w:szCs w:val="24"/>
              </w:rPr>
              <w:t>02.06.02.08.244.0801.2239</w:t>
            </w:r>
          </w:p>
        </w:tc>
        <w:tc>
          <w:tcPr>
            <w:tcW w:w="1984" w:type="dxa"/>
            <w:tcMar>
              <w:top w:w="0" w:type="dxa"/>
              <w:left w:w="108" w:type="dxa"/>
              <w:bottom w:w="0" w:type="dxa"/>
              <w:right w:w="108" w:type="dxa"/>
            </w:tcMar>
            <w:vAlign w:val="center"/>
          </w:tcPr>
          <w:p w14:paraId="0914A68F" w14:textId="309E830B" w:rsidR="002C1AC1" w:rsidRPr="005161FD" w:rsidRDefault="002C1AC1" w:rsidP="002C1AC1">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84663BC" w14:textId="5D808FAE" w:rsidR="002C1AC1" w:rsidRPr="005161FD" w:rsidRDefault="002C1AC1" w:rsidP="002C1AC1">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493</w:t>
            </w:r>
          </w:p>
        </w:tc>
      </w:tr>
      <w:tr w:rsidR="002930AE" w:rsidRPr="00E73548" w14:paraId="1D1A51B2" w14:textId="77777777" w:rsidTr="005161FD">
        <w:tc>
          <w:tcPr>
            <w:tcW w:w="3855" w:type="dxa"/>
            <w:tcMar>
              <w:top w:w="0" w:type="dxa"/>
              <w:left w:w="108" w:type="dxa"/>
              <w:bottom w:w="0" w:type="dxa"/>
              <w:right w:w="108" w:type="dxa"/>
            </w:tcMar>
            <w:vAlign w:val="center"/>
          </w:tcPr>
          <w:p w14:paraId="4A87856A" w14:textId="5FFD79AD" w:rsidR="002930AE" w:rsidRPr="008C2A55" w:rsidRDefault="002930AE" w:rsidP="002930AE">
            <w:pPr>
              <w:spacing w:after="0" w:line="240" w:lineRule="auto"/>
              <w:jc w:val="center"/>
              <w:rPr>
                <w:rFonts w:ascii="Arial" w:hAnsi="Arial" w:cs="Arial"/>
                <w:sz w:val="24"/>
                <w:szCs w:val="24"/>
              </w:rPr>
            </w:pPr>
            <w:r>
              <w:rPr>
                <w:rFonts w:ascii="Arial" w:hAnsi="Arial" w:cs="Arial"/>
                <w:sz w:val="24"/>
                <w:szCs w:val="24"/>
              </w:rPr>
              <w:t>02.06.05.13.391.1302.2226</w:t>
            </w:r>
          </w:p>
        </w:tc>
        <w:tc>
          <w:tcPr>
            <w:tcW w:w="1984" w:type="dxa"/>
            <w:tcMar>
              <w:top w:w="0" w:type="dxa"/>
              <w:left w:w="108" w:type="dxa"/>
              <w:bottom w:w="0" w:type="dxa"/>
              <w:right w:w="108" w:type="dxa"/>
            </w:tcMar>
            <w:vAlign w:val="center"/>
          </w:tcPr>
          <w:p w14:paraId="4C160F72" w14:textId="29DC6362" w:rsidR="002930AE" w:rsidRPr="005161FD" w:rsidRDefault="002930AE" w:rsidP="002930AE">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055B5D63" w14:textId="3C09BAE4" w:rsidR="002930AE" w:rsidRPr="005161FD" w:rsidRDefault="002930AE" w:rsidP="002930AE">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528</w:t>
            </w:r>
          </w:p>
        </w:tc>
      </w:tr>
      <w:tr w:rsidR="00E030AE" w:rsidRPr="00E73548" w14:paraId="4D2EB844" w14:textId="77777777" w:rsidTr="005161FD">
        <w:tc>
          <w:tcPr>
            <w:tcW w:w="3855" w:type="dxa"/>
            <w:tcMar>
              <w:top w:w="0" w:type="dxa"/>
              <w:left w:w="108" w:type="dxa"/>
              <w:bottom w:w="0" w:type="dxa"/>
              <w:right w:w="108" w:type="dxa"/>
            </w:tcMar>
            <w:vAlign w:val="center"/>
          </w:tcPr>
          <w:p w14:paraId="5A09E87E" w14:textId="010C79B8" w:rsidR="00E030AE" w:rsidRDefault="00E030AE" w:rsidP="00E030AE">
            <w:pPr>
              <w:spacing w:after="0" w:line="240" w:lineRule="auto"/>
              <w:jc w:val="center"/>
              <w:rPr>
                <w:rFonts w:ascii="Arial" w:hAnsi="Arial" w:cs="Arial"/>
                <w:sz w:val="24"/>
                <w:szCs w:val="24"/>
              </w:rPr>
            </w:pPr>
            <w:r>
              <w:rPr>
                <w:rFonts w:ascii="Arial" w:hAnsi="Arial" w:cs="Arial"/>
                <w:sz w:val="24"/>
                <w:szCs w:val="24"/>
              </w:rPr>
              <w:t>02.06.05.13.392.1301.2065</w:t>
            </w:r>
          </w:p>
        </w:tc>
        <w:tc>
          <w:tcPr>
            <w:tcW w:w="1984" w:type="dxa"/>
            <w:tcMar>
              <w:top w:w="0" w:type="dxa"/>
              <w:left w:w="108" w:type="dxa"/>
              <w:bottom w:w="0" w:type="dxa"/>
              <w:right w:w="108" w:type="dxa"/>
            </w:tcMar>
            <w:vAlign w:val="center"/>
          </w:tcPr>
          <w:p w14:paraId="4929204F" w14:textId="39A03A6B" w:rsidR="00E030AE" w:rsidRPr="005161FD" w:rsidRDefault="00E030AE" w:rsidP="00E030AE">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9C95E2D" w14:textId="1188CF04" w:rsidR="00E030AE" w:rsidRPr="005161FD" w:rsidRDefault="00E030AE" w:rsidP="00E030AE">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544</w:t>
            </w:r>
          </w:p>
        </w:tc>
      </w:tr>
      <w:tr w:rsidR="00E030AE" w:rsidRPr="00E73548" w14:paraId="56EC58ED" w14:textId="77777777" w:rsidTr="005161FD">
        <w:tc>
          <w:tcPr>
            <w:tcW w:w="3855" w:type="dxa"/>
            <w:tcMar>
              <w:top w:w="0" w:type="dxa"/>
              <w:left w:w="108" w:type="dxa"/>
              <w:bottom w:w="0" w:type="dxa"/>
              <w:right w:w="108" w:type="dxa"/>
            </w:tcMar>
            <w:vAlign w:val="center"/>
          </w:tcPr>
          <w:p w14:paraId="1134D00F" w14:textId="2FC2D33F" w:rsidR="00E030AE" w:rsidRDefault="00E030AE" w:rsidP="00E030AE">
            <w:pPr>
              <w:spacing w:after="0" w:line="240" w:lineRule="auto"/>
              <w:jc w:val="center"/>
              <w:rPr>
                <w:rFonts w:ascii="Arial" w:hAnsi="Arial" w:cs="Arial"/>
                <w:sz w:val="24"/>
                <w:szCs w:val="24"/>
              </w:rPr>
            </w:pPr>
            <w:r>
              <w:rPr>
                <w:rFonts w:ascii="Arial" w:hAnsi="Arial" w:cs="Arial"/>
                <w:sz w:val="24"/>
                <w:szCs w:val="24"/>
              </w:rPr>
              <w:t>02.06.06.23.695.2301.2096</w:t>
            </w:r>
          </w:p>
        </w:tc>
        <w:tc>
          <w:tcPr>
            <w:tcW w:w="1984" w:type="dxa"/>
            <w:tcMar>
              <w:top w:w="0" w:type="dxa"/>
              <w:left w:w="108" w:type="dxa"/>
              <w:bottom w:w="0" w:type="dxa"/>
              <w:right w:w="108" w:type="dxa"/>
            </w:tcMar>
            <w:vAlign w:val="center"/>
          </w:tcPr>
          <w:p w14:paraId="321E865F" w14:textId="7CCD633F" w:rsidR="00E030AE" w:rsidRPr="005161FD" w:rsidRDefault="00E030AE" w:rsidP="00E030AE">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815C9D2" w14:textId="76E84C0D" w:rsidR="00E030AE" w:rsidRPr="005161FD" w:rsidRDefault="00E030AE" w:rsidP="00E030AE">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557</w:t>
            </w:r>
          </w:p>
        </w:tc>
      </w:tr>
      <w:tr w:rsidR="00445F49" w:rsidRPr="00E73548" w14:paraId="5288FF16" w14:textId="77777777" w:rsidTr="005161FD">
        <w:tc>
          <w:tcPr>
            <w:tcW w:w="3855" w:type="dxa"/>
            <w:tcMar>
              <w:top w:w="0" w:type="dxa"/>
              <w:left w:w="108" w:type="dxa"/>
              <w:bottom w:w="0" w:type="dxa"/>
              <w:right w:w="108" w:type="dxa"/>
            </w:tcMar>
            <w:vAlign w:val="center"/>
          </w:tcPr>
          <w:p w14:paraId="5CDB0831" w14:textId="001400F0" w:rsidR="00445F49" w:rsidRDefault="00445F49" w:rsidP="00445F49">
            <w:pPr>
              <w:spacing w:after="0" w:line="240" w:lineRule="auto"/>
              <w:jc w:val="center"/>
              <w:rPr>
                <w:rFonts w:ascii="Arial" w:hAnsi="Arial" w:cs="Arial"/>
                <w:sz w:val="24"/>
                <w:szCs w:val="24"/>
              </w:rPr>
            </w:pPr>
            <w:r>
              <w:rPr>
                <w:rFonts w:ascii="Arial" w:hAnsi="Arial" w:cs="Arial"/>
                <w:sz w:val="24"/>
                <w:szCs w:val="24"/>
              </w:rPr>
              <w:t>02.07.01.20.122.2001.2075</w:t>
            </w:r>
          </w:p>
        </w:tc>
        <w:tc>
          <w:tcPr>
            <w:tcW w:w="1984" w:type="dxa"/>
            <w:tcMar>
              <w:top w:w="0" w:type="dxa"/>
              <w:left w:w="108" w:type="dxa"/>
              <w:bottom w:w="0" w:type="dxa"/>
              <w:right w:w="108" w:type="dxa"/>
            </w:tcMar>
            <w:vAlign w:val="center"/>
          </w:tcPr>
          <w:p w14:paraId="59D62C85" w14:textId="116A3486" w:rsidR="00445F49" w:rsidRPr="005161FD" w:rsidRDefault="00445F49" w:rsidP="00445F49">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0876D9AA" w14:textId="084BF3DA" w:rsidR="00445F49" w:rsidRPr="005161FD" w:rsidRDefault="00445F49" w:rsidP="00445F49">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571</w:t>
            </w:r>
          </w:p>
        </w:tc>
      </w:tr>
      <w:tr w:rsidR="00445F49" w:rsidRPr="00E73548" w14:paraId="601FED80" w14:textId="77777777" w:rsidTr="005161FD">
        <w:tc>
          <w:tcPr>
            <w:tcW w:w="3855" w:type="dxa"/>
            <w:tcMar>
              <w:top w:w="0" w:type="dxa"/>
              <w:left w:w="108" w:type="dxa"/>
              <w:bottom w:w="0" w:type="dxa"/>
              <w:right w:w="108" w:type="dxa"/>
            </w:tcMar>
            <w:vAlign w:val="center"/>
          </w:tcPr>
          <w:p w14:paraId="4D26D154" w14:textId="2794832A" w:rsidR="00445F49" w:rsidRPr="00110086" w:rsidRDefault="00445F49" w:rsidP="00445F49">
            <w:pPr>
              <w:spacing w:after="0" w:line="240" w:lineRule="auto"/>
              <w:jc w:val="center"/>
              <w:rPr>
                <w:rFonts w:ascii="Arial" w:hAnsi="Arial" w:cs="Arial"/>
                <w:sz w:val="24"/>
                <w:szCs w:val="24"/>
                <w:highlight w:val="yellow"/>
              </w:rPr>
            </w:pPr>
            <w:r>
              <w:rPr>
                <w:rFonts w:ascii="Arial" w:hAnsi="Arial" w:cs="Arial"/>
                <w:sz w:val="24"/>
                <w:szCs w:val="24"/>
              </w:rPr>
              <w:t>02.07.01.20.606.2001.2109</w:t>
            </w:r>
          </w:p>
        </w:tc>
        <w:tc>
          <w:tcPr>
            <w:tcW w:w="1984" w:type="dxa"/>
            <w:tcMar>
              <w:top w:w="0" w:type="dxa"/>
              <w:left w:w="108" w:type="dxa"/>
              <w:bottom w:w="0" w:type="dxa"/>
              <w:right w:w="108" w:type="dxa"/>
            </w:tcMar>
            <w:vAlign w:val="center"/>
          </w:tcPr>
          <w:p w14:paraId="65396E5D" w14:textId="6404BFC3" w:rsidR="00445F49" w:rsidRPr="00110086" w:rsidRDefault="00445F49" w:rsidP="00445F49">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674BC05F" w14:textId="2C6D4C54" w:rsidR="00445F49" w:rsidRPr="00E73548" w:rsidRDefault="00445F49" w:rsidP="00445F49">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587</w:t>
            </w:r>
          </w:p>
        </w:tc>
      </w:tr>
    </w:tbl>
    <w:p w14:paraId="12DC3786" w14:textId="77777777" w:rsidR="00432A7E" w:rsidRPr="00547AD9"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47AD9">
        <w:rPr>
          <w:rFonts w:ascii="Arial" w:hAnsi="Arial" w:cs="Arial"/>
          <w:b/>
          <w:bCs/>
          <w:u w:val="single"/>
        </w:rPr>
        <w:t>HIPÓTESES DE DESCREDENCIAMENTO:</w:t>
      </w:r>
    </w:p>
    <w:p w14:paraId="254ACD59"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credenciamento não estabelece a obrigação da Administração em efetivar a contratação, face à sua precariedade e, a qualquer momento, as partes poderão denunciar o credenciamento, inclusive quando for constatada qualquer irregularidade na observância e cumprimento das normas fixadas neste edital e na legislação pertinente, sem prejuízo do contraditório e da ampla defesa.</w:t>
      </w:r>
    </w:p>
    <w:p w14:paraId="41B4959D"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credenciado poderá solicitar seu descredenciamento a qualquer tempo, mediante o envio de solicitação escrita ao órgão ou entidade CREDENCIANTE, que deliberará no prazo máximo de 15 (quinze) dias úteis.</w:t>
      </w:r>
    </w:p>
    <w:p w14:paraId="47DC9069" w14:textId="122F1AF1"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 xml:space="preserve">O pedido de descredenciamento deverá ser apresentado pelos </w:t>
      </w:r>
      <w:r w:rsidR="002D2334" w:rsidRPr="00547AD9">
        <w:rPr>
          <w:rFonts w:ascii="Arial" w:hAnsi="Arial" w:cs="Arial"/>
        </w:rPr>
        <w:t>mesmos meios</w:t>
      </w:r>
      <w:r w:rsidRPr="00547AD9">
        <w:rPr>
          <w:rFonts w:ascii="Arial" w:hAnsi="Arial" w:cs="Arial"/>
        </w:rPr>
        <w:t xml:space="preserve"> de requerimento de inscrição deste edital.</w:t>
      </w:r>
    </w:p>
    <w:p w14:paraId="739CE6F4"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O pedido de descredenciamento não desincumbe o credenciado do cumprimento de eventuais contratos assumidos ou ordens de serviço já expedidas e das responsabilidades a eles atreladas.</w:t>
      </w:r>
    </w:p>
    <w:p w14:paraId="65552489" w14:textId="77777777"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São razões para descredenciamento da empresa:</w:t>
      </w:r>
    </w:p>
    <w:p w14:paraId="0E678C64" w14:textId="77777777" w:rsidR="00432A7E" w:rsidRPr="00547AD9" w:rsidRDefault="00432A7E" w:rsidP="009605AF">
      <w:pPr>
        <w:pStyle w:val="PargrafodaLista"/>
        <w:numPr>
          <w:ilvl w:val="2"/>
          <w:numId w:val="12"/>
        </w:numPr>
        <w:spacing w:before="240" w:line="300" w:lineRule="atLeast"/>
        <w:ind w:left="0" w:firstLine="0"/>
        <w:jc w:val="both"/>
        <w:rPr>
          <w:rFonts w:ascii="Arial" w:hAnsi="Arial" w:cs="Arial"/>
        </w:rPr>
      </w:pPr>
      <w:r w:rsidRPr="00547AD9">
        <w:rPr>
          <w:rFonts w:ascii="Arial" w:hAnsi="Arial" w:cs="Arial"/>
        </w:rPr>
        <w:t>O descredenciamento poderá ser determinado pelos motivos especificados abaixo mediante a instauração de processo sancionador que assegure ao CREDENCIADO o contraditório e a ampla defesa, quando:</w:t>
      </w:r>
    </w:p>
    <w:p w14:paraId="6F6EBA53" w14:textId="77777777"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ficar comprovada a má prestação do serviço;</w:t>
      </w:r>
    </w:p>
    <w:p w14:paraId="3BB268FF" w14:textId="77777777"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Houver recusa injustificada em realizar o serviço;</w:t>
      </w:r>
    </w:p>
    <w:p w14:paraId="3504B21D" w14:textId="5C9633C0"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lastRenderedPageBreak/>
        <w:t>Se descumprir ou violar, no todo ou em parte, as normas contidas no presente edital ou no instrumento de contrato;</w:t>
      </w:r>
    </w:p>
    <w:p w14:paraId="50B3FFA2" w14:textId="77777777"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Se apresentar, a qualquer tempo, na vigência do respectivo instrumento contratual, documentos que contenham informações inverídicas;</w:t>
      </w:r>
    </w:p>
    <w:p w14:paraId="5745262B" w14:textId="77777777"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Se cobrar qualquer honorário ou valores excedentes quando da prestação de algum serviço;</w:t>
      </w:r>
    </w:p>
    <w:p w14:paraId="2F70029E" w14:textId="595970B1"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Se afastar-se da prestação do serviço, mesmo temporariamente, sem razão fundamentada ou notificação prévia;</w:t>
      </w:r>
    </w:p>
    <w:p w14:paraId="35818C08" w14:textId="58A43AC8" w:rsidR="00432A7E" w:rsidRPr="00547AD9"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Se indicar profissional não-certificado para a execução do serviço;</w:t>
      </w:r>
    </w:p>
    <w:p w14:paraId="05EFD5EC" w14:textId="418F62F5"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 xml:space="preserve">Se utilizar a logomarca ou identidade visual do </w:t>
      </w:r>
      <w:r w:rsidR="002D2334">
        <w:rPr>
          <w:rFonts w:ascii="Arial" w:hAnsi="Arial" w:cs="Arial"/>
        </w:rPr>
        <w:t>MUNICÍPIO DE BONFINÓPOLIS DE MINAS - MG</w:t>
      </w:r>
      <w:r w:rsidRPr="00547AD9">
        <w:rPr>
          <w:rFonts w:ascii="Arial" w:hAnsi="Arial" w:cs="Arial"/>
        </w:rPr>
        <w:t xml:space="preserve"> sem autorização expressa da entidade;</w:t>
      </w:r>
    </w:p>
    <w:p w14:paraId="489EB5C5" w14:textId="1915A29E"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 xml:space="preserve">Se articular parcerias em nome do </w:t>
      </w:r>
      <w:r w:rsidR="002D2334">
        <w:rPr>
          <w:rFonts w:ascii="Arial" w:hAnsi="Arial" w:cs="Arial"/>
        </w:rPr>
        <w:t>MUNICÍPIO DE BONFINÓPOLIS DE MINAS - MG</w:t>
      </w:r>
      <w:r w:rsidRPr="00547AD9">
        <w:rPr>
          <w:rFonts w:ascii="Arial" w:hAnsi="Arial" w:cs="Arial"/>
        </w:rPr>
        <w:t xml:space="preserve"> sem autorização prévia;</w:t>
      </w:r>
    </w:p>
    <w:p w14:paraId="2DC304EF" w14:textId="2F617240"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 xml:space="preserve">Se pressionar, incitar, desabonar, seja por qualquer motivo, qualquer colaborador do </w:t>
      </w:r>
      <w:r w:rsidR="002D2334">
        <w:rPr>
          <w:rFonts w:ascii="Arial" w:hAnsi="Arial" w:cs="Arial"/>
        </w:rPr>
        <w:t>MUNICÍPIO DE BONFINÓPOLIS DE MINAS – MG</w:t>
      </w:r>
      <w:r w:rsidRPr="00547AD9">
        <w:rPr>
          <w:rFonts w:ascii="Arial" w:hAnsi="Arial" w:cs="Arial"/>
        </w:rPr>
        <w:t>;</w:t>
      </w:r>
    </w:p>
    <w:p w14:paraId="38C76C34" w14:textId="77777777" w:rsidR="002D2334" w:rsidRDefault="00432A7E" w:rsidP="009605AF">
      <w:pPr>
        <w:pStyle w:val="PargrafodaLista"/>
        <w:numPr>
          <w:ilvl w:val="1"/>
          <w:numId w:val="25"/>
        </w:numPr>
        <w:spacing w:before="120" w:line="300" w:lineRule="atLeast"/>
        <w:ind w:left="0" w:firstLine="0"/>
        <w:jc w:val="both"/>
        <w:rPr>
          <w:rFonts w:ascii="Arial" w:hAnsi="Arial" w:cs="Arial"/>
        </w:rPr>
      </w:pPr>
      <w:r w:rsidRPr="00547AD9">
        <w:rPr>
          <w:rFonts w:ascii="Arial" w:hAnsi="Arial" w:cs="Arial"/>
        </w:rPr>
        <w:t xml:space="preserve">Se atuar em desacordo com os princípios constitucionais da administração pública, a saber: legalidade, impessoalidade, moralidade, publicidade e eficiência. </w:t>
      </w:r>
    </w:p>
    <w:p w14:paraId="3A0452F8" w14:textId="661CB319" w:rsidR="002D2334" w:rsidRDefault="00432A7E" w:rsidP="009605AF">
      <w:pPr>
        <w:pStyle w:val="PargrafodaLista"/>
        <w:numPr>
          <w:ilvl w:val="1"/>
          <w:numId w:val="12"/>
        </w:numPr>
        <w:spacing w:before="240" w:line="300" w:lineRule="atLeast"/>
        <w:ind w:left="0" w:firstLine="0"/>
        <w:jc w:val="both"/>
        <w:rPr>
          <w:rFonts w:ascii="Arial" w:hAnsi="Arial" w:cs="Arial"/>
        </w:rPr>
      </w:pPr>
      <w:r w:rsidRPr="002D2334">
        <w:rPr>
          <w:rFonts w:ascii="Arial" w:hAnsi="Arial" w:cs="Arial"/>
        </w:rPr>
        <w:t xml:space="preserve">No caso do descredenciamento por parte do </w:t>
      </w:r>
      <w:r w:rsidR="002D2334">
        <w:rPr>
          <w:rFonts w:ascii="Arial" w:hAnsi="Arial" w:cs="Arial"/>
        </w:rPr>
        <w:t>MUNICÍPIO DE BONFINÓPOLIS DE MINAS - MG</w:t>
      </w:r>
      <w:r w:rsidRPr="002D2334">
        <w:rPr>
          <w:rFonts w:ascii="Arial" w:hAnsi="Arial" w:cs="Arial"/>
        </w:rPr>
        <w:t xml:space="preserve">, será concedido o prazo de 5 (cinco) dias úteis contados a partir da notificação, para o profissional credenciado apresentar razões de recurso por escrito, encaminhado à Comissão de Contratações do </w:t>
      </w:r>
      <w:r w:rsidR="002D2334">
        <w:rPr>
          <w:rFonts w:ascii="Arial" w:hAnsi="Arial" w:cs="Arial"/>
        </w:rPr>
        <w:t>MUNICÍPIO DE BONFINÓPOLIS DE MINAS - MG</w:t>
      </w:r>
      <w:r w:rsidRPr="002D2334">
        <w:rPr>
          <w:rFonts w:ascii="Arial" w:hAnsi="Arial" w:cs="Arial"/>
        </w:rPr>
        <w:t>, em respeito ao princípio do contraditório e ampla defesa.</w:t>
      </w:r>
    </w:p>
    <w:p w14:paraId="41B855EF" w14:textId="77777777" w:rsidR="002D2334" w:rsidRDefault="00432A7E" w:rsidP="009605AF">
      <w:pPr>
        <w:pStyle w:val="PargrafodaLista"/>
        <w:numPr>
          <w:ilvl w:val="1"/>
          <w:numId w:val="12"/>
        </w:numPr>
        <w:spacing w:before="240" w:line="300" w:lineRule="atLeast"/>
        <w:ind w:left="0" w:firstLine="0"/>
        <w:jc w:val="both"/>
        <w:rPr>
          <w:rFonts w:ascii="Arial" w:hAnsi="Arial" w:cs="Arial"/>
        </w:rPr>
      </w:pPr>
      <w:r w:rsidRPr="002D2334">
        <w:rPr>
          <w:rFonts w:ascii="Arial" w:hAnsi="Arial" w:cs="Arial"/>
        </w:rPr>
        <w:t>Fica facultada a defesa prévia do credenciado, a ser apresentada no prazo de 5 (cinco) dias úteis, contados da notificação acerca da possibilidade de aplicação do descredenciamento, sem prejuízo das demais sanções cabíveis.</w:t>
      </w:r>
    </w:p>
    <w:p w14:paraId="45E5CF1F" w14:textId="161F0A34" w:rsidR="00432A7E" w:rsidRPr="002D2334" w:rsidRDefault="00432A7E" w:rsidP="009605AF">
      <w:pPr>
        <w:pStyle w:val="PargrafodaLista"/>
        <w:numPr>
          <w:ilvl w:val="1"/>
          <w:numId w:val="12"/>
        </w:numPr>
        <w:spacing w:before="240" w:line="300" w:lineRule="atLeast"/>
        <w:ind w:left="0" w:firstLine="0"/>
        <w:jc w:val="both"/>
        <w:rPr>
          <w:rFonts w:ascii="Arial" w:hAnsi="Arial" w:cs="Arial"/>
        </w:rPr>
      </w:pPr>
      <w:r w:rsidRPr="002D2334">
        <w:rPr>
          <w:rFonts w:ascii="Arial" w:hAnsi="Arial" w:cs="Arial"/>
        </w:rPr>
        <w:t xml:space="preserve">Após a decisão pela autoridade competente, o descredenciamento será comunicado ao interessado e publicado no site oficial.  </w:t>
      </w:r>
    </w:p>
    <w:p w14:paraId="039CD73C" w14:textId="6174FFD8" w:rsidR="00432A7E" w:rsidRPr="00547AD9" w:rsidRDefault="00432A7E" w:rsidP="009605AF">
      <w:pPr>
        <w:pStyle w:val="PargrafodaLista"/>
        <w:numPr>
          <w:ilvl w:val="1"/>
          <w:numId w:val="12"/>
        </w:numPr>
        <w:spacing w:before="240" w:line="300" w:lineRule="atLeast"/>
        <w:ind w:left="0" w:firstLine="0"/>
        <w:jc w:val="both"/>
        <w:rPr>
          <w:rFonts w:ascii="Arial" w:hAnsi="Arial" w:cs="Arial"/>
        </w:rPr>
      </w:pPr>
      <w:r w:rsidRPr="00547AD9">
        <w:rPr>
          <w:rFonts w:ascii="Arial" w:hAnsi="Arial" w:cs="Arial"/>
        </w:rPr>
        <w:t xml:space="preserve">Os serviços objeto do presente certame serão considerados recebidos definitivamente após o recebimento da respectiva nota fiscal e liquidação da despesa mediante aferição dos serviços prestados pela Secretaria Municipal de </w:t>
      </w:r>
      <w:r w:rsidR="00D1632C">
        <w:rPr>
          <w:rFonts w:ascii="Arial" w:hAnsi="Arial" w:cs="Arial"/>
        </w:rPr>
        <w:t>Administração e Planejamento</w:t>
      </w:r>
      <w:r w:rsidRPr="00547AD9">
        <w:rPr>
          <w:rFonts w:ascii="Arial" w:hAnsi="Arial" w:cs="Arial"/>
        </w:rPr>
        <w:t>.</w:t>
      </w:r>
    </w:p>
    <w:p w14:paraId="4E3792A7" w14:textId="6E10D83F" w:rsidR="00432A7E" w:rsidRPr="00547AD9" w:rsidRDefault="00432A7E" w:rsidP="009605AF">
      <w:pPr>
        <w:pStyle w:val="PargrafodaLista"/>
        <w:numPr>
          <w:ilvl w:val="0"/>
          <w:numId w:val="12"/>
        </w:numPr>
        <w:shd w:val="clear" w:color="auto" w:fill="BFBFBF" w:themeFill="background1" w:themeFillShade="BF"/>
        <w:tabs>
          <w:tab w:val="clear" w:pos="720"/>
        </w:tabs>
        <w:spacing w:before="240"/>
        <w:ind w:left="0" w:firstLine="0"/>
        <w:jc w:val="center"/>
        <w:rPr>
          <w:rFonts w:ascii="Arial" w:hAnsi="Arial" w:cs="Arial"/>
          <w:b/>
          <w:bCs/>
          <w:u w:val="single"/>
        </w:rPr>
      </w:pPr>
      <w:r w:rsidRPr="00547AD9">
        <w:rPr>
          <w:rFonts w:ascii="Arial" w:hAnsi="Arial" w:cs="Arial"/>
          <w:b/>
          <w:bCs/>
          <w:u w:val="single"/>
        </w:rPr>
        <w:t>DAS DISPOSIÇÕES GERAIS</w:t>
      </w:r>
    </w:p>
    <w:p w14:paraId="1C7204D0" w14:textId="77777777" w:rsidR="00592E92" w:rsidRDefault="00592E92" w:rsidP="009605AF">
      <w:pPr>
        <w:pStyle w:val="PargrafodaLista"/>
        <w:numPr>
          <w:ilvl w:val="1"/>
          <w:numId w:val="12"/>
        </w:numPr>
        <w:spacing w:before="240" w:line="300" w:lineRule="atLeast"/>
        <w:ind w:left="0" w:firstLine="0"/>
        <w:jc w:val="both"/>
        <w:rPr>
          <w:rFonts w:ascii="Arial" w:hAnsi="Arial" w:cs="Arial"/>
        </w:rPr>
      </w:pPr>
      <w:r w:rsidRPr="00592E92">
        <w:rPr>
          <w:rFonts w:ascii="Arial" w:hAnsi="Arial" w:cs="Arial"/>
        </w:rPr>
        <w:t>O presente credenciamento terá vigência de 12 (doze) meses, contados da data de publicação do edital, podendo ser prorrogado caso haja interesse da Administração.</w:t>
      </w:r>
    </w:p>
    <w:p w14:paraId="3F35695D" w14:textId="77777777" w:rsidR="00592E92" w:rsidRDefault="00592E92" w:rsidP="009605AF">
      <w:pPr>
        <w:pStyle w:val="PargrafodaLista"/>
        <w:numPr>
          <w:ilvl w:val="1"/>
          <w:numId w:val="12"/>
        </w:numPr>
        <w:spacing w:before="240" w:line="300" w:lineRule="atLeast"/>
        <w:ind w:left="0" w:firstLine="0"/>
        <w:jc w:val="both"/>
        <w:rPr>
          <w:rFonts w:ascii="Arial" w:hAnsi="Arial" w:cs="Arial"/>
        </w:rPr>
      </w:pPr>
      <w:r w:rsidRPr="00592E92">
        <w:rPr>
          <w:rFonts w:ascii="Arial" w:hAnsi="Arial" w:cs="Arial"/>
        </w:rPr>
        <w:lastRenderedPageBreak/>
        <w:t>Durante o prazo de vigência, serão aceitos, a qualquer tempo, novos credenciados.</w:t>
      </w:r>
    </w:p>
    <w:p w14:paraId="3092FC9A" w14:textId="77777777" w:rsidR="00592E92" w:rsidRDefault="00592E92" w:rsidP="009605AF">
      <w:pPr>
        <w:pStyle w:val="PargrafodaLista"/>
        <w:numPr>
          <w:ilvl w:val="1"/>
          <w:numId w:val="12"/>
        </w:numPr>
        <w:spacing w:before="240" w:line="300" w:lineRule="atLeast"/>
        <w:ind w:left="0" w:firstLine="0"/>
        <w:jc w:val="both"/>
        <w:rPr>
          <w:rFonts w:ascii="Arial" w:hAnsi="Arial" w:cs="Arial"/>
        </w:rPr>
      </w:pPr>
      <w:r w:rsidRPr="00592E92">
        <w:rPr>
          <w:rFonts w:ascii="Arial" w:hAnsi="Arial" w:cs="Arial"/>
        </w:rPr>
        <w:t>O credenciamento poderá ser revogado a qualquer tempo, por razões de interesse público decorrente de fato superveniente devidamente comprovado, ou anulado no todo ou em parte por ilegalidade, de ofício ou por provocação de terceiros, mediante parecer escrito e devidamente fundamentado.</w:t>
      </w:r>
    </w:p>
    <w:p w14:paraId="12FE1425" w14:textId="77777777" w:rsidR="00592E92" w:rsidRDefault="00592E92" w:rsidP="009605AF">
      <w:pPr>
        <w:pStyle w:val="PargrafodaLista"/>
        <w:numPr>
          <w:ilvl w:val="1"/>
          <w:numId w:val="12"/>
        </w:numPr>
        <w:spacing w:before="240" w:line="300" w:lineRule="atLeast"/>
        <w:ind w:left="0" w:firstLine="0"/>
        <w:jc w:val="both"/>
        <w:rPr>
          <w:rFonts w:ascii="Arial" w:hAnsi="Arial" w:cs="Arial"/>
        </w:rPr>
      </w:pPr>
      <w:bookmarkStart w:id="2" w:name="_Hlk191910658"/>
      <w:r w:rsidRPr="00592E92">
        <w:rPr>
          <w:rFonts w:ascii="Arial" w:hAnsi="Arial" w:cs="Arial"/>
        </w:rPr>
        <w:t>Os preços fixados no edital de credenciamento poderão ser:</w:t>
      </w:r>
    </w:p>
    <w:p w14:paraId="2141DBA0" w14:textId="54F15289" w:rsidR="00592E92" w:rsidRDefault="00592E92" w:rsidP="009605AF">
      <w:pPr>
        <w:pStyle w:val="PargrafodaLista"/>
        <w:numPr>
          <w:ilvl w:val="1"/>
          <w:numId w:val="22"/>
        </w:numPr>
        <w:spacing w:before="240" w:line="300" w:lineRule="atLeast"/>
        <w:ind w:left="0" w:firstLine="0"/>
        <w:jc w:val="both"/>
        <w:rPr>
          <w:rFonts w:ascii="Arial" w:hAnsi="Arial" w:cs="Arial"/>
        </w:rPr>
      </w:pPr>
      <w:r w:rsidRPr="00592E92">
        <w:rPr>
          <w:rFonts w:ascii="Arial" w:hAnsi="Arial" w:cs="Arial"/>
        </w:rPr>
        <w:t>Revisados, a qualquer tempo, em razão de variações imprevisíveis ou previsíveis, porém de consequências incalculáveis, nos termos do art. 124 e seguintes da Lei n. 14.133/2021, mediante pedido levado a termo e analisado formalmente através de processo</w:t>
      </w:r>
      <w:r w:rsidRPr="00592E92">
        <w:t xml:space="preserve"> </w:t>
      </w:r>
      <w:r w:rsidRPr="00592E92">
        <w:rPr>
          <w:rFonts w:ascii="Arial" w:hAnsi="Arial" w:cs="Arial"/>
        </w:rPr>
        <w:t xml:space="preserve">administrativo formalizado pelo </w:t>
      </w:r>
      <w:r w:rsidR="00FD1467">
        <w:rPr>
          <w:rFonts w:ascii="Arial" w:hAnsi="Arial" w:cs="Arial"/>
        </w:rPr>
        <w:t>Município de Bonfinópolis de Minas - MG</w:t>
      </w:r>
      <w:r w:rsidRPr="00592E92">
        <w:rPr>
          <w:rFonts w:ascii="Arial" w:hAnsi="Arial" w:cs="Arial"/>
        </w:rPr>
        <w:t>.</w:t>
      </w:r>
    </w:p>
    <w:p w14:paraId="2C2C8FAF" w14:textId="77777777" w:rsidR="00592E92" w:rsidRDefault="00592E92" w:rsidP="009605AF">
      <w:pPr>
        <w:pStyle w:val="PargrafodaLista"/>
        <w:numPr>
          <w:ilvl w:val="1"/>
          <w:numId w:val="22"/>
        </w:numPr>
        <w:spacing w:before="240" w:line="300" w:lineRule="atLeast"/>
        <w:ind w:left="0" w:firstLine="0"/>
        <w:jc w:val="both"/>
        <w:rPr>
          <w:rFonts w:ascii="Arial" w:hAnsi="Arial" w:cs="Arial"/>
        </w:rPr>
      </w:pPr>
      <w:r w:rsidRPr="00592E92">
        <w:rPr>
          <w:rFonts w:ascii="Arial" w:hAnsi="Arial" w:cs="Arial"/>
        </w:rPr>
        <w:t>Constatada a redução dos preços praticados pelo mercado, a Administração Pública Municipal poderá reduzir os preços antes fixados e caberá às credenciadas, após comunicadas, a decisão de se manterem ou não credenciadas.</w:t>
      </w:r>
    </w:p>
    <w:p w14:paraId="7F079666" w14:textId="77777777" w:rsidR="00592E92" w:rsidRDefault="00592E92" w:rsidP="009605AF">
      <w:pPr>
        <w:pStyle w:val="PargrafodaLista"/>
        <w:numPr>
          <w:ilvl w:val="1"/>
          <w:numId w:val="12"/>
        </w:numPr>
        <w:spacing w:before="240" w:line="300" w:lineRule="atLeast"/>
        <w:ind w:left="0" w:firstLine="0"/>
        <w:jc w:val="both"/>
        <w:rPr>
          <w:rFonts w:ascii="Arial" w:hAnsi="Arial" w:cs="Arial"/>
        </w:rPr>
      </w:pPr>
      <w:r w:rsidRPr="00592E92">
        <w:rPr>
          <w:rFonts w:ascii="Arial" w:hAnsi="Arial" w:cs="Arial"/>
        </w:rPr>
        <w:t>Os novos valores decorrentes da atualização ou da revisão serão aplicados aos credenciamentos vigentes e àqueles credenciamentos realizados após concretizada a alteração dos preços constantes da tabela dos preços de referência, respeitada a data dos efeitos da alteração e a prévia comunicação às credenciadas, em caso de redução.</w:t>
      </w:r>
    </w:p>
    <w:bookmarkEnd w:id="2"/>
    <w:p w14:paraId="0709EC05" w14:textId="77777777" w:rsidR="00FD1467" w:rsidRDefault="00592E92" w:rsidP="009605AF">
      <w:pPr>
        <w:pStyle w:val="PargrafodaLista"/>
        <w:numPr>
          <w:ilvl w:val="1"/>
          <w:numId w:val="12"/>
        </w:numPr>
        <w:spacing w:before="240" w:line="300" w:lineRule="atLeast"/>
        <w:ind w:left="0" w:firstLine="0"/>
        <w:jc w:val="both"/>
        <w:rPr>
          <w:rFonts w:ascii="Arial" w:hAnsi="Arial" w:cs="Arial"/>
        </w:rPr>
      </w:pPr>
      <w:r w:rsidRPr="00592E92">
        <w:rPr>
          <w:rFonts w:ascii="Arial" w:hAnsi="Arial" w:cs="Arial"/>
        </w:rPr>
        <w:t>A qualquer tempo, poderá ser alterado, suspenso ou cancelado o registro cadastral da pessoa jurídica que deixar de satisfazer às exigências estabelecidas neste Edital ou no instrumento cadastral.</w:t>
      </w:r>
    </w:p>
    <w:p w14:paraId="18249EDF" w14:textId="77777777" w:rsidR="00FD1467" w:rsidRDefault="00FD1467" w:rsidP="009605AF">
      <w:pPr>
        <w:pStyle w:val="PargrafodaLista"/>
        <w:numPr>
          <w:ilvl w:val="1"/>
          <w:numId w:val="12"/>
        </w:numPr>
        <w:spacing w:before="240" w:line="300" w:lineRule="atLeast"/>
        <w:ind w:left="0" w:firstLine="0"/>
        <w:jc w:val="both"/>
        <w:rPr>
          <w:rFonts w:ascii="Arial" w:hAnsi="Arial" w:cs="Arial"/>
        </w:rPr>
      </w:pPr>
      <w:r w:rsidRPr="00FD1467">
        <w:rPr>
          <w:rFonts w:ascii="Arial" w:hAnsi="Arial" w:cs="Arial"/>
        </w:rPr>
        <w:t>São partes integrantes deste Edital, os Anexos:</w:t>
      </w:r>
    </w:p>
    <w:p w14:paraId="27604301" w14:textId="77777777" w:rsidR="00FD1467" w:rsidRDefault="00FD1467" w:rsidP="009605AF">
      <w:pPr>
        <w:pStyle w:val="PargrafodaLista"/>
        <w:numPr>
          <w:ilvl w:val="1"/>
          <w:numId w:val="24"/>
        </w:numPr>
        <w:spacing w:line="300" w:lineRule="atLeast"/>
        <w:ind w:left="0" w:firstLine="0"/>
        <w:jc w:val="both"/>
        <w:rPr>
          <w:rFonts w:ascii="Arial" w:hAnsi="Arial" w:cs="Arial"/>
        </w:rPr>
      </w:pPr>
      <w:r w:rsidRPr="00FD1467">
        <w:rPr>
          <w:rFonts w:ascii="Arial" w:hAnsi="Arial" w:cs="Arial"/>
        </w:rPr>
        <w:t>Termo de Referência.</w:t>
      </w:r>
    </w:p>
    <w:p w14:paraId="78F0ED2E" w14:textId="77777777" w:rsidR="00FD1467" w:rsidRDefault="00FD1467" w:rsidP="009605AF">
      <w:pPr>
        <w:pStyle w:val="PargrafodaLista"/>
        <w:numPr>
          <w:ilvl w:val="1"/>
          <w:numId w:val="24"/>
        </w:numPr>
        <w:spacing w:line="300" w:lineRule="atLeast"/>
        <w:ind w:left="0" w:firstLine="0"/>
        <w:jc w:val="both"/>
        <w:rPr>
          <w:rFonts w:ascii="Arial" w:hAnsi="Arial" w:cs="Arial"/>
        </w:rPr>
      </w:pPr>
      <w:r w:rsidRPr="00FD1467">
        <w:rPr>
          <w:rFonts w:ascii="Arial" w:hAnsi="Arial" w:cs="Arial"/>
        </w:rPr>
        <w:t>Modelo de requerimento de inscrição - pessoa jurídica;</w:t>
      </w:r>
    </w:p>
    <w:p w14:paraId="5EAB0103" w14:textId="77777777" w:rsidR="00FD1467" w:rsidRDefault="00FD1467" w:rsidP="009605AF">
      <w:pPr>
        <w:pStyle w:val="PargrafodaLista"/>
        <w:numPr>
          <w:ilvl w:val="1"/>
          <w:numId w:val="24"/>
        </w:numPr>
        <w:spacing w:line="300" w:lineRule="atLeast"/>
        <w:ind w:left="0" w:firstLine="0"/>
        <w:jc w:val="both"/>
        <w:rPr>
          <w:rFonts w:ascii="Arial" w:hAnsi="Arial" w:cs="Arial"/>
        </w:rPr>
      </w:pPr>
      <w:r w:rsidRPr="00FD1467">
        <w:rPr>
          <w:rFonts w:ascii="Arial" w:hAnsi="Arial" w:cs="Arial"/>
        </w:rPr>
        <w:t>Modelo de Declarações Gerais;</w:t>
      </w:r>
    </w:p>
    <w:p w14:paraId="06391FF2" w14:textId="653E7F6C" w:rsidR="00FD1467" w:rsidRDefault="00FD1467" w:rsidP="009605AF">
      <w:pPr>
        <w:pStyle w:val="PargrafodaLista"/>
        <w:numPr>
          <w:ilvl w:val="1"/>
          <w:numId w:val="24"/>
        </w:numPr>
        <w:spacing w:line="300" w:lineRule="atLeast"/>
        <w:ind w:left="0" w:firstLine="0"/>
        <w:jc w:val="both"/>
        <w:rPr>
          <w:rFonts w:ascii="Arial" w:hAnsi="Arial" w:cs="Arial"/>
        </w:rPr>
      </w:pPr>
      <w:r w:rsidRPr="00FD1467">
        <w:rPr>
          <w:rFonts w:ascii="Arial" w:hAnsi="Arial" w:cs="Arial"/>
        </w:rPr>
        <w:t>Modelo de Declaração LGPD</w:t>
      </w:r>
      <w:r>
        <w:rPr>
          <w:rFonts w:ascii="Arial" w:hAnsi="Arial" w:cs="Arial"/>
        </w:rPr>
        <w:t>;</w:t>
      </w:r>
    </w:p>
    <w:p w14:paraId="1B7659B0" w14:textId="26772102" w:rsidR="00432A7E" w:rsidRPr="00FD1467" w:rsidRDefault="00FD1467" w:rsidP="009605AF">
      <w:pPr>
        <w:pStyle w:val="PargrafodaLista"/>
        <w:numPr>
          <w:ilvl w:val="1"/>
          <w:numId w:val="24"/>
        </w:numPr>
        <w:spacing w:line="300" w:lineRule="atLeast"/>
        <w:ind w:left="0" w:firstLine="0"/>
        <w:jc w:val="both"/>
        <w:rPr>
          <w:rFonts w:ascii="Arial" w:hAnsi="Arial" w:cs="Arial"/>
        </w:rPr>
      </w:pPr>
      <w:r w:rsidRPr="00FD1467">
        <w:rPr>
          <w:rFonts w:ascii="Arial" w:hAnsi="Arial" w:cs="Arial"/>
        </w:rPr>
        <w:t>Minuta do contrato.</w:t>
      </w:r>
    </w:p>
    <w:p w14:paraId="265B87BC" w14:textId="3FF6B3E6" w:rsidR="00432A7E" w:rsidRPr="008F7855" w:rsidRDefault="00432A7E" w:rsidP="009605AF">
      <w:pPr>
        <w:spacing w:before="240" w:after="0" w:line="300" w:lineRule="atLeast"/>
        <w:jc w:val="both"/>
        <w:rPr>
          <w:rFonts w:ascii="Arial" w:hAnsi="Arial" w:cs="Arial"/>
          <w:sz w:val="24"/>
          <w:szCs w:val="24"/>
        </w:rPr>
      </w:pPr>
      <w:r w:rsidRPr="008F7855">
        <w:rPr>
          <w:rFonts w:ascii="Arial" w:hAnsi="Arial" w:cs="Arial"/>
          <w:sz w:val="24"/>
          <w:szCs w:val="24"/>
        </w:rPr>
        <w:t xml:space="preserve">Bonfinópolis de Minas, </w:t>
      </w:r>
      <w:r w:rsidR="00B04A39" w:rsidRPr="008F7855">
        <w:rPr>
          <w:rFonts w:ascii="Arial" w:hAnsi="Arial" w:cs="Arial"/>
          <w:sz w:val="24"/>
          <w:szCs w:val="24"/>
        </w:rPr>
        <w:t>2</w:t>
      </w:r>
      <w:r w:rsidR="004410B8">
        <w:rPr>
          <w:rFonts w:ascii="Arial" w:hAnsi="Arial" w:cs="Arial"/>
          <w:sz w:val="24"/>
          <w:szCs w:val="24"/>
        </w:rPr>
        <w:t>1</w:t>
      </w:r>
      <w:r w:rsidRPr="008F7855">
        <w:rPr>
          <w:rFonts w:ascii="Arial" w:hAnsi="Arial" w:cs="Arial"/>
          <w:sz w:val="24"/>
          <w:szCs w:val="24"/>
        </w:rPr>
        <w:t xml:space="preserve"> de</w:t>
      </w:r>
      <w:r w:rsidR="00B04A39" w:rsidRPr="008F7855">
        <w:rPr>
          <w:rFonts w:ascii="Arial" w:hAnsi="Arial" w:cs="Arial"/>
          <w:sz w:val="24"/>
          <w:szCs w:val="24"/>
        </w:rPr>
        <w:t xml:space="preserve"> </w:t>
      </w:r>
      <w:r w:rsidR="004410B8">
        <w:rPr>
          <w:rFonts w:ascii="Arial" w:hAnsi="Arial" w:cs="Arial"/>
          <w:sz w:val="24"/>
          <w:szCs w:val="24"/>
        </w:rPr>
        <w:t>março</w:t>
      </w:r>
      <w:r w:rsidR="00B04A39" w:rsidRPr="008F7855">
        <w:rPr>
          <w:rFonts w:ascii="Arial" w:hAnsi="Arial" w:cs="Arial"/>
          <w:sz w:val="24"/>
          <w:szCs w:val="24"/>
        </w:rPr>
        <w:t xml:space="preserve"> </w:t>
      </w:r>
      <w:r w:rsidR="00FD1467" w:rsidRPr="008F7855">
        <w:rPr>
          <w:rFonts w:ascii="Arial" w:hAnsi="Arial" w:cs="Arial"/>
          <w:sz w:val="24"/>
          <w:szCs w:val="24"/>
        </w:rPr>
        <w:t>de 2025</w:t>
      </w:r>
      <w:r w:rsidRPr="008F7855">
        <w:rPr>
          <w:rFonts w:ascii="Arial" w:hAnsi="Arial" w:cs="Arial"/>
          <w:sz w:val="24"/>
          <w:szCs w:val="24"/>
        </w:rPr>
        <w:t>.</w:t>
      </w:r>
    </w:p>
    <w:p w14:paraId="5A73789E" w14:textId="77777777" w:rsidR="00547AD9" w:rsidRPr="008F7855" w:rsidRDefault="00547AD9" w:rsidP="009605AF">
      <w:pPr>
        <w:spacing w:before="240" w:after="0" w:line="300" w:lineRule="atLeast"/>
        <w:jc w:val="both"/>
        <w:rPr>
          <w:rFonts w:ascii="Arial" w:hAnsi="Arial" w:cs="Arial"/>
          <w:sz w:val="24"/>
          <w:szCs w:val="24"/>
        </w:rPr>
      </w:pPr>
    </w:p>
    <w:p w14:paraId="79D96E5C" w14:textId="39B2FBD3" w:rsidR="00432A7E" w:rsidRPr="008F7855" w:rsidRDefault="00432A7E" w:rsidP="009605AF">
      <w:pPr>
        <w:spacing w:after="0" w:line="240" w:lineRule="auto"/>
        <w:jc w:val="center"/>
        <w:rPr>
          <w:rFonts w:ascii="Arial" w:hAnsi="Arial" w:cs="Arial"/>
          <w:b/>
          <w:bCs/>
          <w:sz w:val="24"/>
          <w:szCs w:val="24"/>
        </w:rPr>
      </w:pPr>
    </w:p>
    <w:p w14:paraId="00F42FE9" w14:textId="77777777" w:rsidR="005E2DB5" w:rsidRPr="001B1BB2" w:rsidRDefault="005E2DB5" w:rsidP="005E2DB5">
      <w:pPr>
        <w:pStyle w:val="Corpo"/>
        <w:spacing w:after="0" w:line="240" w:lineRule="auto"/>
        <w:ind w:left="113" w:right="113"/>
        <w:jc w:val="center"/>
        <w:rPr>
          <w:rFonts w:ascii="Arial" w:hAnsi="Arial" w:cs="Arial"/>
          <w:color w:val="000000" w:themeColor="text1"/>
          <w:sz w:val="24"/>
          <w:szCs w:val="24"/>
          <w:lang w:val="pt-BR"/>
        </w:rPr>
      </w:pPr>
      <w:r w:rsidRPr="001B1BB2">
        <w:rPr>
          <w:rFonts w:ascii="Arial" w:hAnsi="Arial" w:cs="Arial"/>
          <w:color w:val="000000" w:themeColor="text1"/>
          <w:sz w:val="24"/>
          <w:szCs w:val="24"/>
          <w:lang w:val="pt-BR"/>
        </w:rPr>
        <w:t>___________________________</w:t>
      </w:r>
    </w:p>
    <w:p w14:paraId="32DEBD09" w14:textId="77777777" w:rsidR="005E2DB5" w:rsidRPr="001B1BB2" w:rsidRDefault="005E2DB5" w:rsidP="005E2DB5">
      <w:pPr>
        <w:pStyle w:val="CorpoA"/>
        <w:jc w:val="center"/>
        <w:rPr>
          <w:rFonts w:ascii="Arial" w:hAnsi="Arial" w:cs="Arial"/>
          <w:b/>
          <w:bCs/>
          <w:color w:val="000000" w:themeColor="text1"/>
          <w:lang w:val="pt-BR"/>
        </w:rPr>
      </w:pPr>
      <w:r w:rsidRPr="001B1BB2">
        <w:rPr>
          <w:rFonts w:ascii="Arial" w:hAnsi="Arial" w:cs="Arial"/>
          <w:b/>
          <w:bCs/>
          <w:color w:val="000000" w:themeColor="text1"/>
          <w:lang w:val="pt-BR" w:eastAsia="en-US"/>
          <w14:textOutline w14:w="0" w14:cap="rnd" w14:cmpd="sng" w14:algn="ctr">
            <w14:noFill/>
            <w14:prstDash w14:val="solid"/>
            <w14:bevel/>
          </w14:textOutline>
        </w:rPr>
        <w:t>Guilherme Franklin de Carvalho Santos</w:t>
      </w:r>
    </w:p>
    <w:p w14:paraId="2606CF60" w14:textId="77777777" w:rsidR="005E2DB5" w:rsidRPr="001B1BB2" w:rsidRDefault="005E2DB5" w:rsidP="005E2DB5">
      <w:pPr>
        <w:pStyle w:val="CorpoA"/>
        <w:jc w:val="center"/>
        <w:rPr>
          <w:rFonts w:ascii="Arial" w:hAnsi="Arial" w:cs="Arial"/>
          <w:bCs/>
          <w:color w:val="000000" w:themeColor="text1"/>
          <w:lang w:val="pt-BR"/>
        </w:rPr>
      </w:pPr>
      <w:r w:rsidRPr="001B1BB2">
        <w:rPr>
          <w:rFonts w:ascii="Arial" w:hAnsi="Arial" w:cs="Arial"/>
          <w:bCs/>
          <w:color w:val="000000" w:themeColor="text1"/>
          <w:lang w:val="pt-BR"/>
        </w:rPr>
        <w:t>Secretário Municipal de Administração e Planejamento</w:t>
      </w:r>
    </w:p>
    <w:p w14:paraId="6E4E5154" w14:textId="77777777" w:rsidR="005E2DB5" w:rsidRPr="001B1BB2" w:rsidRDefault="005E2DB5" w:rsidP="005E2DB5">
      <w:pPr>
        <w:pStyle w:val="CorpoA"/>
        <w:jc w:val="center"/>
        <w:rPr>
          <w:rFonts w:ascii="Arial" w:hAnsi="Arial" w:cs="Arial"/>
          <w:lang w:val="pt-BR"/>
        </w:rPr>
      </w:pPr>
      <w:r w:rsidRPr="001B1BB2">
        <w:rPr>
          <w:rFonts w:ascii="Arial" w:hAnsi="Arial" w:cs="Arial"/>
          <w:lang w:val="pt-BR"/>
        </w:rPr>
        <w:t>Matrícula: 2284-0</w:t>
      </w:r>
    </w:p>
    <w:p w14:paraId="16620212" w14:textId="77777777" w:rsidR="00110086" w:rsidRPr="008F7855" w:rsidRDefault="00110086" w:rsidP="009605AF">
      <w:pPr>
        <w:spacing w:after="0" w:line="240" w:lineRule="auto"/>
        <w:jc w:val="center"/>
        <w:rPr>
          <w:rFonts w:ascii="Arial" w:hAnsi="Arial" w:cs="Arial"/>
          <w:b/>
          <w:bCs/>
          <w:sz w:val="24"/>
          <w:szCs w:val="24"/>
        </w:rPr>
      </w:pPr>
    </w:p>
    <w:p w14:paraId="43C676F7" w14:textId="11C222C9" w:rsidR="00110086" w:rsidRDefault="00110086" w:rsidP="009605AF">
      <w:pPr>
        <w:spacing w:after="0" w:line="240" w:lineRule="auto"/>
        <w:jc w:val="center"/>
        <w:rPr>
          <w:rFonts w:ascii="Arial" w:hAnsi="Arial" w:cs="Arial"/>
          <w:b/>
          <w:bCs/>
          <w:sz w:val="24"/>
          <w:szCs w:val="24"/>
        </w:rPr>
      </w:pPr>
    </w:p>
    <w:p w14:paraId="5FBD369C" w14:textId="78E4E459" w:rsidR="008F7855" w:rsidRDefault="008F7855" w:rsidP="009605AF">
      <w:pPr>
        <w:spacing w:after="0" w:line="240" w:lineRule="auto"/>
        <w:jc w:val="center"/>
        <w:rPr>
          <w:rFonts w:ascii="Arial" w:hAnsi="Arial" w:cs="Arial"/>
          <w:b/>
          <w:bCs/>
          <w:sz w:val="24"/>
          <w:szCs w:val="24"/>
        </w:rPr>
      </w:pPr>
    </w:p>
    <w:p w14:paraId="001916D5" w14:textId="5D8D9D74" w:rsidR="008F7855" w:rsidRDefault="008F7855" w:rsidP="009605AF">
      <w:pPr>
        <w:spacing w:after="0" w:line="240" w:lineRule="auto"/>
        <w:jc w:val="center"/>
        <w:rPr>
          <w:rFonts w:ascii="Arial" w:hAnsi="Arial" w:cs="Arial"/>
          <w:b/>
          <w:bCs/>
          <w:sz w:val="24"/>
          <w:szCs w:val="24"/>
        </w:rPr>
      </w:pPr>
    </w:p>
    <w:p w14:paraId="7EB96A2E" w14:textId="77777777" w:rsidR="00C2071F" w:rsidRDefault="00C2071F" w:rsidP="00385083">
      <w:pPr>
        <w:pStyle w:val="CorpoA"/>
        <w:jc w:val="center"/>
        <w:rPr>
          <w:rFonts w:ascii="Arial" w:hAnsi="Arial" w:cs="Arial"/>
          <w:lang w:val="pt-BR"/>
        </w:rPr>
      </w:pPr>
    </w:p>
    <w:p w14:paraId="1E7E27C4" w14:textId="77777777" w:rsidR="00667FAA" w:rsidRDefault="00667FAA" w:rsidP="00667FAA">
      <w:pPr>
        <w:spacing w:line="276" w:lineRule="auto"/>
        <w:jc w:val="center"/>
        <w:rPr>
          <w:rFonts w:ascii="Arial" w:hAnsi="Arial" w:cs="Arial"/>
          <w:b/>
          <w:sz w:val="24"/>
          <w:szCs w:val="24"/>
        </w:rPr>
      </w:pPr>
      <w:r w:rsidRPr="00CB0496">
        <w:rPr>
          <w:rFonts w:ascii="Arial" w:hAnsi="Arial" w:cs="Arial"/>
          <w:b/>
          <w:sz w:val="24"/>
          <w:szCs w:val="24"/>
        </w:rPr>
        <w:t>PROCESSO LICITATÓRIO Nº. 032/2025</w:t>
      </w:r>
    </w:p>
    <w:p w14:paraId="69935899" w14:textId="4B66454B" w:rsidR="00667FAA" w:rsidRPr="00667FAA" w:rsidRDefault="00667FAA" w:rsidP="00667FAA">
      <w:pPr>
        <w:spacing w:line="276" w:lineRule="auto"/>
        <w:jc w:val="center"/>
        <w:rPr>
          <w:rFonts w:ascii="Arial" w:hAnsi="Arial" w:cs="Arial"/>
          <w:b/>
          <w:sz w:val="24"/>
          <w:szCs w:val="24"/>
        </w:rPr>
      </w:pPr>
      <w:r>
        <w:rPr>
          <w:rFonts w:ascii="Arial" w:hAnsi="Arial" w:cs="Arial"/>
          <w:b/>
          <w:sz w:val="24"/>
          <w:szCs w:val="24"/>
        </w:rPr>
        <w:t>CREDENCIAMENTO Nº.013/2025</w:t>
      </w:r>
    </w:p>
    <w:p w14:paraId="54BADB71" w14:textId="77777777" w:rsidR="00667FAA" w:rsidRPr="00CB0496" w:rsidRDefault="00667FAA" w:rsidP="00667FAA">
      <w:pPr>
        <w:spacing w:line="276" w:lineRule="auto"/>
        <w:jc w:val="center"/>
        <w:rPr>
          <w:rFonts w:ascii="Arial" w:hAnsi="Arial" w:cs="Arial"/>
          <w:b/>
          <w:sz w:val="24"/>
          <w:szCs w:val="24"/>
        </w:rPr>
      </w:pPr>
      <w:r w:rsidRPr="00CB0496">
        <w:rPr>
          <w:rFonts w:ascii="Arial" w:hAnsi="Arial" w:cs="Arial"/>
          <w:b/>
          <w:sz w:val="24"/>
          <w:szCs w:val="24"/>
        </w:rPr>
        <w:t xml:space="preserve">ANEXO II - MODELO DE REQUERIMENTO DE INSCRIÇÃO </w:t>
      </w:r>
    </w:p>
    <w:p w14:paraId="1F81738A" w14:textId="77777777" w:rsidR="00667FAA" w:rsidRPr="00CB0496" w:rsidRDefault="00667FAA" w:rsidP="00667FAA">
      <w:pPr>
        <w:pStyle w:val="Corpodetexto"/>
        <w:spacing w:line="276" w:lineRule="auto"/>
        <w:jc w:val="both"/>
        <w:rPr>
          <w:rFonts w:ascii="Arial" w:hAnsi="Arial" w:cs="Arial"/>
          <w:sz w:val="24"/>
          <w:szCs w:val="24"/>
        </w:rPr>
      </w:pPr>
      <w:r w:rsidRPr="00CB0496">
        <w:rPr>
          <w:rFonts w:ascii="Arial" w:hAnsi="Arial" w:cs="Arial"/>
          <w:i/>
          <w:iCs/>
          <w:sz w:val="24"/>
          <w:szCs w:val="24"/>
        </w:rPr>
        <w:t>____________________________________________________(razão social)</w:t>
      </w:r>
      <w:r w:rsidRPr="00CB0496">
        <w:rPr>
          <w:rFonts w:ascii="Arial" w:hAnsi="Arial" w:cs="Arial"/>
          <w:sz w:val="24"/>
          <w:szCs w:val="24"/>
        </w:rPr>
        <w:t xml:space="preserve">, inscrita no CNPJ sob o nº, ________________________, por intermédio de seu representante legal ou credenciado, </w:t>
      </w:r>
      <w:proofErr w:type="spellStart"/>
      <w:r w:rsidRPr="00CB0496">
        <w:rPr>
          <w:rFonts w:ascii="Arial" w:hAnsi="Arial" w:cs="Arial"/>
          <w:sz w:val="24"/>
          <w:szCs w:val="24"/>
        </w:rPr>
        <w:t>Sr</w:t>
      </w:r>
      <w:proofErr w:type="spellEnd"/>
      <w:r w:rsidRPr="00CB0496">
        <w:rPr>
          <w:rFonts w:ascii="Arial" w:hAnsi="Arial" w:cs="Arial"/>
          <w:sz w:val="24"/>
          <w:szCs w:val="24"/>
        </w:rPr>
        <w:t xml:space="preserve">(a) ______________________________________________, portador do Documento de Identidade nº _________________ e inscrito no CPF sob o nº ______________________,  requer sua inscrição no processo de </w:t>
      </w:r>
      <w:r w:rsidRPr="00CB0496">
        <w:rPr>
          <w:rFonts w:ascii="Arial" w:hAnsi="Arial" w:cs="Arial"/>
          <w:b/>
          <w:sz w:val="24"/>
          <w:szCs w:val="24"/>
        </w:rPr>
        <w:t xml:space="preserve">CREDENCIAMENTO Nº 013/2025 </w:t>
      </w:r>
      <w:r w:rsidRPr="00CB0496">
        <w:rPr>
          <w:rFonts w:ascii="Arial" w:hAnsi="Arial" w:cs="Arial"/>
          <w:sz w:val="24"/>
          <w:szCs w:val="24"/>
        </w:rPr>
        <w:t>de pessoas jurídicas, para atender as demandas dos Municípios,  conforme</w:t>
      </w:r>
      <w:r w:rsidRPr="00CB0496">
        <w:rPr>
          <w:rFonts w:ascii="Arial" w:hAnsi="Arial" w:cs="Arial"/>
          <w:spacing w:val="20"/>
          <w:sz w:val="24"/>
          <w:szCs w:val="24"/>
        </w:rPr>
        <w:t xml:space="preserve"> </w:t>
      </w:r>
      <w:r w:rsidRPr="00CB0496">
        <w:rPr>
          <w:rFonts w:ascii="Arial" w:hAnsi="Arial" w:cs="Arial"/>
          <w:sz w:val="24"/>
          <w:szCs w:val="24"/>
        </w:rPr>
        <w:t>os termos do Edital, nas seguintes áreas e níveis conforme assinalo a seguir:</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5173"/>
        <w:gridCol w:w="1177"/>
        <w:gridCol w:w="1433"/>
        <w:gridCol w:w="1728"/>
      </w:tblGrid>
      <w:tr w:rsidR="00C74069" w:rsidRPr="009A6C05" w14:paraId="04B8B23E" w14:textId="77777777" w:rsidTr="00526ACE">
        <w:trPr>
          <w:trHeight w:val="295"/>
        </w:trPr>
        <w:tc>
          <w:tcPr>
            <w:tcW w:w="838" w:type="dxa"/>
            <w:vAlign w:val="center"/>
          </w:tcPr>
          <w:p w14:paraId="5F76EA4D" w14:textId="77777777" w:rsidR="00C74069" w:rsidRPr="009A6C05" w:rsidRDefault="00C74069" w:rsidP="00526ACE">
            <w:pPr>
              <w:pStyle w:val="Corpodetexto"/>
              <w:spacing w:after="0"/>
              <w:jc w:val="center"/>
              <w:rPr>
                <w:rFonts w:ascii="Arial" w:hAnsi="Arial" w:cs="Arial"/>
                <w:b/>
                <w:bCs/>
                <w:sz w:val="24"/>
                <w:szCs w:val="24"/>
              </w:rPr>
            </w:pPr>
            <w:r w:rsidRPr="009A6C05">
              <w:rPr>
                <w:rFonts w:ascii="Arial" w:hAnsi="Arial" w:cs="Arial"/>
                <w:b/>
                <w:bCs/>
                <w:sz w:val="24"/>
                <w:szCs w:val="24"/>
              </w:rPr>
              <w:t>ITEM</w:t>
            </w:r>
          </w:p>
        </w:tc>
        <w:tc>
          <w:tcPr>
            <w:tcW w:w="5173" w:type="dxa"/>
            <w:vAlign w:val="center"/>
          </w:tcPr>
          <w:p w14:paraId="70078415" w14:textId="77777777" w:rsidR="00C74069" w:rsidRPr="009A6C05" w:rsidRDefault="00C74069" w:rsidP="00526ACE">
            <w:pPr>
              <w:pStyle w:val="Corpodetexto"/>
              <w:spacing w:after="0"/>
              <w:jc w:val="center"/>
              <w:rPr>
                <w:rFonts w:ascii="Arial" w:hAnsi="Arial" w:cs="Arial"/>
                <w:b/>
                <w:bCs/>
                <w:sz w:val="24"/>
                <w:szCs w:val="24"/>
              </w:rPr>
            </w:pPr>
            <w:r w:rsidRPr="009A6C05">
              <w:rPr>
                <w:rFonts w:ascii="Arial" w:hAnsi="Arial" w:cs="Arial"/>
                <w:b/>
                <w:bCs/>
                <w:sz w:val="24"/>
                <w:szCs w:val="24"/>
              </w:rPr>
              <w:t>DISCRIMINAÇÃO</w:t>
            </w:r>
          </w:p>
        </w:tc>
        <w:tc>
          <w:tcPr>
            <w:tcW w:w="1177" w:type="dxa"/>
            <w:vAlign w:val="center"/>
          </w:tcPr>
          <w:p w14:paraId="6B62F9FC" w14:textId="77777777" w:rsidR="00C74069" w:rsidRPr="009A6C05" w:rsidRDefault="00C74069" w:rsidP="00526ACE">
            <w:pPr>
              <w:pStyle w:val="Corpodetexto"/>
              <w:spacing w:after="0"/>
              <w:jc w:val="center"/>
              <w:rPr>
                <w:rFonts w:ascii="Arial" w:hAnsi="Arial" w:cs="Arial"/>
                <w:b/>
                <w:bCs/>
                <w:sz w:val="24"/>
                <w:szCs w:val="24"/>
              </w:rPr>
            </w:pPr>
            <w:r w:rsidRPr="009A6C05">
              <w:rPr>
                <w:rFonts w:ascii="Arial" w:hAnsi="Arial" w:cs="Arial"/>
                <w:b/>
                <w:bCs/>
                <w:sz w:val="24"/>
                <w:szCs w:val="24"/>
              </w:rPr>
              <w:t>UNID.</w:t>
            </w:r>
          </w:p>
        </w:tc>
        <w:tc>
          <w:tcPr>
            <w:tcW w:w="1433" w:type="dxa"/>
            <w:vAlign w:val="center"/>
          </w:tcPr>
          <w:p w14:paraId="4F1D292A" w14:textId="77777777" w:rsidR="00C74069" w:rsidRPr="009A6C05" w:rsidRDefault="00C74069" w:rsidP="00526ACE">
            <w:pPr>
              <w:pStyle w:val="Corpodetexto"/>
              <w:spacing w:after="0"/>
              <w:jc w:val="center"/>
              <w:rPr>
                <w:rFonts w:ascii="Arial" w:hAnsi="Arial" w:cs="Arial"/>
                <w:b/>
                <w:bCs/>
                <w:sz w:val="24"/>
                <w:szCs w:val="24"/>
              </w:rPr>
            </w:pPr>
            <w:r w:rsidRPr="009A6C05">
              <w:rPr>
                <w:rFonts w:ascii="Arial" w:hAnsi="Arial" w:cs="Arial"/>
                <w:b/>
                <w:bCs/>
                <w:sz w:val="24"/>
                <w:szCs w:val="24"/>
              </w:rPr>
              <w:t>QUANT.</w:t>
            </w:r>
          </w:p>
        </w:tc>
        <w:tc>
          <w:tcPr>
            <w:tcW w:w="1728" w:type="dxa"/>
          </w:tcPr>
          <w:p w14:paraId="2CC10A66" w14:textId="77777777" w:rsidR="00C74069" w:rsidRPr="009A6C05" w:rsidRDefault="00C74069" w:rsidP="00526ACE">
            <w:pPr>
              <w:pStyle w:val="Corpodetexto"/>
              <w:spacing w:after="0"/>
              <w:jc w:val="center"/>
              <w:rPr>
                <w:rFonts w:ascii="Arial" w:hAnsi="Arial" w:cs="Arial"/>
                <w:b/>
                <w:bCs/>
                <w:sz w:val="24"/>
                <w:szCs w:val="24"/>
              </w:rPr>
            </w:pPr>
            <w:r w:rsidRPr="009A6C05">
              <w:rPr>
                <w:rFonts w:ascii="Arial" w:hAnsi="Arial" w:cs="Arial"/>
                <w:b/>
                <w:bCs/>
                <w:sz w:val="24"/>
                <w:szCs w:val="24"/>
              </w:rPr>
              <w:t>VALOR UN</w:t>
            </w:r>
            <w:r>
              <w:rPr>
                <w:rFonts w:ascii="Arial" w:hAnsi="Arial" w:cs="Arial"/>
                <w:b/>
                <w:bCs/>
                <w:sz w:val="24"/>
                <w:szCs w:val="24"/>
              </w:rPr>
              <w:t>T</w:t>
            </w:r>
          </w:p>
        </w:tc>
      </w:tr>
      <w:tr w:rsidR="00C74069" w:rsidRPr="009A6C05" w14:paraId="51A26C26" w14:textId="77777777" w:rsidTr="00526ACE">
        <w:tc>
          <w:tcPr>
            <w:tcW w:w="838" w:type="dxa"/>
            <w:vAlign w:val="center"/>
          </w:tcPr>
          <w:p w14:paraId="3C9A9711"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11A236E7" w14:textId="77777777" w:rsidR="00C74069" w:rsidRPr="009A6C05" w:rsidRDefault="00C74069" w:rsidP="00526ACE">
            <w:pPr>
              <w:spacing w:after="0" w:line="360" w:lineRule="auto"/>
              <w:rPr>
                <w:rFonts w:ascii="Arial" w:hAnsi="Arial" w:cs="Arial"/>
              </w:rPr>
            </w:pPr>
            <w:r w:rsidRPr="009A6C05">
              <w:rPr>
                <w:rFonts w:ascii="Arial" w:hAnsi="Arial" w:cs="Arial"/>
              </w:rPr>
              <w:t>ARRANJO FLOR PERMANENTE REDONDO P</w:t>
            </w:r>
          </w:p>
        </w:tc>
        <w:tc>
          <w:tcPr>
            <w:tcW w:w="1177" w:type="dxa"/>
            <w:vAlign w:val="center"/>
          </w:tcPr>
          <w:p w14:paraId="1720F996" w14:textId="77777777" w:rsidR="00C74069" w:rsidRPr="009A6C05" w:rsidRDefault="00C74069" w:rsidP="00526ACE">
            <w:pPr>
              <w:spacing w:after="0" w:line="360" w:lineRule="auto"/>
              <w:jc w:val="center"/>
              <w:rPr>
                <w:rFonts w:ascii="Arial" w:hAnsi="Arial" w:cs="Arial"/>
              </w:rPr>
            </w:pPr>
            <w:r w:rsidRPr="009A6C05">
              <w:rPr>
                <w:rFonts w:ascii="Arial" w:hAnsi="Arial" w:cs="Arial"/>
              </w:rPr>
              <w:t>Unid.</w:t>
            </w:r>
          </w:p>
        </w:tc>
        <w:tc>
          <w:tcPr>
            <w:tcW w:w="1433" w:type="dxa"/>
            <w:vAlign w:val="center"/>
          </w:tcPr>
          <w:p w14:paraId="6713B5C6"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w:t>
            </w:r>
          </w:p>
        </w:tc>
        <w:tc>
          <w:tcPr>
            <w:tcW w:w="1728" w:type="dxa"/>
          </w:tcPr>
          <w:p w14:paraId="7A31554D"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C74069" w:rsidRPr="009A6C05" w14:paraId="6632D1A5" w14:textId="77777777" w:rsidTr="00526ACE">
        <w:tc>
          <w:tcPr>
            <w:tcW w:w="838" w:type="dxa"/>
            <w:vAlign w:val="center"/>
          </w:tcPr>
          <w:p w14:paraId="5F1BCD56"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8A14CC9" w14:textId="77777777" w:rsidR="00C74069" w:rsidRPr="009A6C05" w:rsidRDefault="00C74069" w:rsidP="00526ACE">
            <w:pPr>
              <w:spacing w:after="0" w:line="360" w:lineRule="auto"/>
              <w:rPr>
                <w:rFonts w:ascii="Arial" w:hAnsi="Arial" w:cs="Arial"/>
              </w:rPr>
            </w:pPr>
            <w:r w:rsidRPr="009A6C05">
              <w:rPr>
                <w:rFonts w:ascii="Arial" w:hAnsi="Arial" w:cs="Arial"/>
              </w:rPr>
              <w:t>ARRANJO FLOR PERMANENTE REDONDO M</w:t>
            </w:r>
          </w:p>
        </w:tc>
        <w:tc>
          <w:tcPr>
            <w:tcW w:w="1177" w:type="dxa"/>
          </w:tcPr>
          <w:p w14:paraId="6F0B8E1D"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2957D93C"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w:t>
            </w:r>
          </w:p>
        </w:tc>
        <w:tc>
          <w:tcPr>
            <w:tcW w:w="1728" w:type="dxa"/>
          </w:tcPr>
          <w:p w14:paraId="2A359F73"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40,00</w:t>
            </w:r>
          </w:p>
        </w:tc>
      </w:tr>
      <w:tr w:rsidR="00C74069" w:rsidRPr="009A6C05" w14:paraId="3256C150" w14:textId="77777777" w:rsidTr="00526ACE">
        <w:tc>
          <w:tcPr>
            <w:tcW w:w="838" w:type="dxa"/>
            <w:vAlign w:val="center"/>
          </w:tcPr>
          <w:p w14:paraId="46A1A319"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1FACF19" w14:textId="77777777" w:rsidR="00C74069" w:rsidRPr="009A6C05" w:rsidRDefault="00C74069" w:rsidP="00526ACE">
            <w:pPr>
              <w:spacing w:after="0" w:line="360" w:lineRule="auto"/>
              <w:rPr>
                <w:rFonts w:ascii="Arial" w:hAnsi="Arial" w:cs="Arial"/>
              </w:rPr>
            </w:pPr>
            <w:r w:rsidRPr="009A6C05">
              <w:rPr>
                <w:rFonts w:ascii="Arial" w:hAnsi="Arial" w:cs="Arial"/>
              </w:rPr>
              <w:t>ARRANJO FLOR PERMANENTE REDONDO G</w:t>
            </w:r>
          </w:p>
        </w:tc>
        <w:tc>
          <w:tcPr>
            <w:tcW w:w="1177" w:type="dxa"/>
          </w:tcPr>
          <w:p w14:paraId="4DE7C3D4"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4F507C5F"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w:t>
            </w:r>
          </w:p>
        </w:tc>
        <w:tc>
          <w:tcPr>
            <w:tcW w:w="1728" w:type="dxa"/>
          </w:tcPr>
          <w:p w14:paraId="5DC038FA"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50,00</w:t>
            </w:r>
          </w:p>
        </w:tc>
      </w:tr>
      <w:tr w:rsidR="00C74069" w:rsidRPr="009A6C05" w14:paraId="78CAC390" w14:textId="77777777" w:rsidTr="00526ACE">
        <w:tc>
          <w:tcPr>
            <w:tcW w:w="838" w:type="dxa"/>
            <w:vAlign w:val="center"/>
          </w:tcPr>
          <w:p w14:paraId="4542E285"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31F8D498" w14:textId="77777777" w:rsidR="00C74069" w:rsidRPr="009A6C05" w:rsidRDefault="00C74069" w:rsidP="00526ACE">
            <w:pPr>
              <w:spacing w:after="0" w:line="360" w:lineRule="auto"/>
              <w:rPr>
                <w:rFonts w:ascii="Arial" w:hAnsi="Arial" w:cs="Arial"/>
              </w:rPr>
            </w:pPr>
            <w:r w:rsidRPr="009A6C05">
              <w:rPr>
                <w:rFonts w:ascii="Arial" w:hAnsi="Arial" w:cs="Arial"/>
              </w:rPr>
              <w:t>ARRANJO FLOR NATURAL REDONDO P</w:t>
            </w:r>
          </w:p>
        </w:tc>
        <w:tc>
          <w:tcPr>
            <w:tcW w:w="1177" w:type="dxa"/>
          </w:tcPr>
          <w:p w14:paraId="3200A19D"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5D44C812"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32BC31AF"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50,00</w:t>
            </w:r>
          </w:p>
        </w:tc>
      </w:tr>
      <w:tr w:rsidR="00C74069" w:rsidRPr="009A6C05" w14:paraId="4976EE80" w14:textId="77777777" w:rsidTr="00526ACE">
        <w:tc>
          <w:tcPr>
            <w:tcW w:w="838" w:type="dxa"/>
            <w:vAlign w:val="center"/>
          </w:tcPr>
          <w:p w14:paraId="15BD65F9"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1DFDC246" w14:textId="77777777" w:rsidR="00C74069" w:rsidRPr="009A6C05" w:rsidRDefault="00C74069" w:rsidP="00526ACE">
            <w:pPr>
              <w:spacing w:after="0" w:line="360" w:lineRule="auto"/>
              <w:rPr>
                <w:rFonts w:ascii="Arial" w:hAnsi="Arial" w:cs="Arial"/>
              </w:rPr>
            </w:pPr>
            <w:r w:rsidRPr="009A6C05">
              <w:rPr>
                <w:rFonts w:ascii="Arial" w:hAnsi="Arial" w:cs="Arial"/>
              </w:rPr>
              <w:t>ARRANJO FLOR NATURAL REDONDO M</w:t>
            </w:r>
          </w:p>
        </w:tc>
        <w:tc>
          <w:tcPr>
            <w:tcW w:w="1177" w:type="dxa"/>
          </w:tcPr>
          <w:p w14:paraId="2B12AF7A"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06E2B011"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4189405C"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C74069" w:rsidRPr="009A6C05" w14:paraId="0859912A" w14:textId="77777777" w:rsidTr="00526ACE">
        <w:tc>
          <w:tcPr>
            <w:tcW w:w="838" w:type="dxa"/>
            <w:vAlign w:val="center"/>
          </w:tcPr>
          <w:p w14:paraId="72A87F9C"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5347F14" w14:textId="77777777" w:rsidR="00C74069" w:rsidRPr="009A6C05" w:rsidRDefault="00C74069" w:rsidP="00526ACE">
            <w:pPr>
              <w:spacing w:after="0" w:line="360" w:lineRule="auto"/>
              <w:rPr>
                <w:rFonts w:ascii="Arial" w:hAnsi="Arial" w:cs="Arial"/>
              </w:rPr>
            </w:pPr>
            <w:r w:rsidRPr="009A6C05">
              <w:rPr>
                <w:rFonts w:ascii="Arial" w:hAnsi="Arial" w:cs="Arial"/>
              </w:rPr>
              <w:t>ARRANJO FLOR NATURAL REDONDO G</w:t>
            </w:r>
          </w:p>
        </w:tc>
        <w:tc>
          <w:tcPr>
            <w:tcW w:w="1177" w:type="dxa"/>
          </w:tcPr>
          <w:p w14:paraId="09FC0267"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23F4DE9E"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040D2BE5"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C74069" w:rsidRPr="009A6C05" w14:paraId="62F92E46" w14:textId="77777777" w:rsidTr="00526ACE">
        <w:tc>
          <w:tcPr>
            <w:tcW w:w="838" w:type="dxa"/>
            <w:vAlign w:val="center"/>
          </w:tcPr>
          <w:p w14:paraId="6F22A8BC"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1FB02225" w14:textId="77777777" w:rsidR="00C74069" w:rsidRPr="009A6C05" w:rsidRDefault="00C74069" w:rsidP="00526ACE">
            <w:pPr>
              <w:spacing w:after="0" w:line="360" w:lineRule="auto"/>
              <w:rPr>
                <w:rFonts w:ascii="Arial" w:hAnsi="Arial" w:cs="Arial"/>
              </w:rPr>
            </w:pPr>
            <w:r w:rsidRPr="009A6C05">
              <w:rPr>
                <w:rFonts w:ascii="Arial" w:hAnsi="Arial" w:cs="Arial"/>
              </w:rPr>
              <w:t>ARRANJO FLOR PERMANENTE COMPRIDO</w:t>
            </w:r>
          </w:p>
        </w:tc>
        <w:tc>
          <w:tcPr>
            <w:tcW w:w="1177" w:type="dxa"/>
          </w:tcPr>
          <w:p w14:paraId="431AA402"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7012ADE6" w14:textId="77777777" w:rsidR="00C74069" w:rsidRPr="009A6C05" w:rsidRDefault="00C74069" w:rsidP="00526ACE">
            <w:pPr>
              <w:spacing w:after="0" w:line="360" w:lineRule="auto"/>
              <w:jc w:val="center"/>
              <w:rPr>
                <w:rFonts w:ascii="Arial" w:hAnsi="Arial" w:cs="Arial"/>
              </w:rPr>
            </w:pPr>
            <w:r w:rsidRPr="009A6C05">
              <w:rPr>
                <w:rFonts w:ascii="Arial" w:hAnsi="Arial" w:cs="Arial"/>
              </w:rPr>
              <w:t>180</w:t>
            </w:r>
          </w:p>
        </w:tc>
        <w:tc>
          <w:tcPr>
            <w:tcW w:w="1728" w:type="dxa"/>
          </w:tcPr>
          <w:p w14:paraId="17A65435"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70,00</w:t>
            </w:r>
          </w:p>
        </w:tc>
      </w:tr>
      <w:tr w:rsidR="00C74069" w:rsidRPr="009A6C05" w14:paraId="08667DF1" w14:textId="77777777" w:rsidTr="00526ACE">
        <w:tc>
          <w:tcPr>
            <w:tcW w:w="838" w:type="dxa"/>
            <w:vAlign w:val="center"/>
          </w:tcPr>
          <w:p w14:paraId="0C71160A"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6967329B" w14:textId="77777777" w:rsidR="00C74069" w:rsidRPr="009A6C05" w:rsidRDefault="00C74069" w:rsidP="00526ACE">
            <w:pPr>
              <w:spacing w:after="0" w:line="360" w:lineRule="auto"/>
              <w:rPr>
                <w:rFonts w:ascii="Arial" w:hAnsi="Arial" w:cs="Arial"/>
              </w:rPr>
            </w:pPr>
            <w:r w:rsidRPr="009A6C05">
              <w:rPr>
                <w:rFonts w:ascii="Arial" w:hAnsi="Arial" w:cs="Arial"/>
              </w:rPr>
              <w:t>PAINEL ROMANO COMPENSADO LISO 0,80X2,00M</w:t>
            </w:r>
          </w:p>
        </w:tc>
        <w:tc>
          <w:tcPr>
            <w:tcW w:w="1177" w:type="dxa"/>
          </w:tcPr>
          <w:p w14:paraId="370D4E42"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14800DAD" w14:textId="77777777" w:rsidR="00C74069" w:rsidRPr="009A6C05" w:rsidRDefault="00C74069" w:rsidP="00526ACE">
            <w:pPr>
              <w:spacing w:after="0" w:line="360" w:lineRule="auto"/>
              <w:jc w:val="center"/>
              <w:rPr>
                <w:rFonts w:ascii="Arial" w:hAnsi="Arial" w:cs="Arial"/>
              </w:rPr>
            </w:pPr>
            <w:r w:rsidRPr="009A6C05">
              <w:rPr>
                <w:rFonts w:ascii="Arial" w:hAnsi="Arial" w:cs="Arial"/>
              </w:rPr>
              <w:t>90</w:t>
            </w:r>
          </w:p>
        </w:tc>
        <w:tc>
          <w:tcPr>
            <w:tcW w:w="1728" w:type="dxa"/>
          </w:tcPr>
          <w:p w14:paraId="0F995535"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C74069" w:rsidRPr="009A6C05" w14:paraId="4836F772" w14:textId="77777777" w:rsidTr="00526ACE">
        <w:tc>
          <w:tcPr>
            <w:tcW w:w="838" w:type="dxa"/>
            <w:vAlign w:val="center"/>
          </w:tcPr>
          <w:p w14:paraId="5EFA360E"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3FF89712" w14:textId="77777777" w:rsidR="00C74069" w:rsidRPr="009A6C05" w:rsidRDefault="00C74069" w:rsidP="00526ACE">
            <w:pPr>
              <w:spacing w:after="0" w:line="360" w:lineRule="auto"/>
              <w:rPr>
                <w:rFonts w:ascii="Arial" w:hAnsi="Arial" w:cs="Arial"/>
              </w:rPr>
            </w:pPr>
            <w:r w:rsidRPr="009A6C05">
              <w:rPr>
                <w:rFonts w:ascii="Arial" w:hAnsi="Arial" w:cs="Arial"/>
              </w:rPr>
              <w:t>PAINEL ROMANO COMPENSADO ESTAMPADO 0,80X2,00M</w:t>
            </w:r>
          </w:p>
        </w:tc>
        <w:tc>
          <w:tcPr>
            <w:tcW w:w="1177" w:type="dxa"/>
          </w:tcPr>
          <w:p w14:paraId="3EC85B2A"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275E3AFE" w14:textId="77777777" w:rsidR="00C74069" w:rsidRPr="009A6C05" w:rsidRDefault="00C74069" w:rsidP="00526ACE">
            <w:pPr>
              <w:spacing w:after="0" w:line="360" w:lineRule="auto"/>
              <w:jc w:val="center"/>
              <w:rPr>
                <w:rFonts w:ascii="Arial" w:hAnsi="Arial" w:cs="Arial"/>
              </w:rPr>
            </w:pPr>
            <w:r w:rsidRPr="009A6C05">
              <w:rPr>
                <w:rFonts w:ascii="Arial" w:hAnsi="Arial" w:cs="Arial"/>
              </w:rPr>
              <w:t>180</w:t>
            </w:r>
          </w:p>
        </w:tc>
        <w:tc>
          <w:tcPr>
            <w:tcW w:w="1728" w:type="dxa"/>
          </w:tcPr>
          <w:p w14:paraId="6509E8DB"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110,00</w:t>
            </w:r>
          </w:p>
        </w:tc>
      </w:tr>
      <w:tr w:rsidR="00C74069" w:rsidRPr="009A6C05" w14:paraId="02E4EFA5" w14:textId="77777777" w:rsidTr="00526ACE">
        <w:tc>
          <w:tcPr>
            <w:tcW w:w="838" w:type="dxa"/>
            <w:vAlign w:val="center"/>
          </w:tcPr>
          <w:p w14:paraId="7FBF9ABD"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4A04C0D" w14:textId="77777777" w:rsidR="00C74069" w:rsidRPr="009A6C05" w:rsidRDefault="00C74069" w:rsidP="00526ACE">
            <w:pPr>
              <w:spacing w:after="0" w:line="360" w:lineRule="auto"/>
              <w:rPr>
                <w:rFonts w:ascii="Arial" w:hAnsi="Arial" w:cs="Arial"/>
              </w:rPr>
            </w:pPr>
            <w:r w:rsidRPr="009A6C05">
              <w:rPr>
                <w:rFonts w:ascii="Arial" w:hAnsi="Arial" w:cs="Arial"/>
              </w:rPr>
              <w:t>PAINEL ROMANO COMPENSADO LISO 1,45X2,00M</w:t>
            </w:r>
          </w:p>
        </w:tc>
        <w:tc>
          <w:tcPr>
            <w:tcW w:w="1177" w:type="dxa"/>
          </w:tcPr>
          <w:p w14:paraId="4492979E"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46CF5CD8" w14:textId="77777777" w:rsidR="00C74069" w:rsidRPr="009A6C05" w:rsidRDefault="00C74069" w:rsidP="00526ACE">
            <w:pPr>
              <w:spacing w:after="0" w:line="360" w:lineRule="auto"/>
              <w:jc w:val="center"/>
              <w:rPr>
                <w:rFonts w:ascii="Arial" w:hAnsi="Arial" w:cs="Arial"/>
              </w:rPr>
            </w:pPr>
            <w:r w:rsidRPr="009A6C05">
              <w:rPr>
                <w:rFonts w:ascii="Arial" w:hAnsi="Arial" w:cs="Arial"/>
              </w:rPr>
              <w:t>90</w:t>
            </w:r>
          </w:p>
        </w:tc>
        <w:tc>
          <w:tcPr>
            <w:tcW w:w="1728" w:type="dxa"/>
          </w:tcPr>
          <w:p w14:paraId="1C299925"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110,00</w:t>
            </w:r>
          </w:p>
        </w:tc>
      </w:tr>
      <w:tr w:rsidR="00C74069" w:rsidRPr="009A6C05" w14:paraId="15F39199" w14:textId="77777777" w:rsidTr="00526ACE">
        <w:tc>
          <w:tcPr>
            <w:tcW w:w="838" w:type="dxa"/>
            <w:vAlign w:val="center"/>
          </w:tcPr>
          <w:p w14:paraId="23CA4032"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210D7AEF" w14:textId="77777777" w:rsidR="00C74069" w:rsidRPr="009A6C05" w:rsidRDefault="00C74069" w:rsidP="00526ACE">
            <w:pPr>
              <w:spacing w:after="0" w:line="360" w:lineRule="auto"/>
              <w:rPr>
                <w:rFonts w:ascii="Arial" w:hAnsi="Arial" w:cs="Arial"/>
              </w:rPr>
            </w:pPr>
            <w:r w:rsidRPr="009A6C05">
              <w:rPr>
                <w:rFonts w:ascii="Arial" w:hAnsi="Arial" w:cs="Arial"/>
              </w:rPr>
              <w:t>PAINEL ROMANO COMPENSADO ESTAMPADO 1,45X2,00M</w:t>
            </w:r>
          </w:p>
        </w:tc>
        <w:tc>
          <w:tcPr>
            <w:tcW w:w="1177" w:type="dxa"/>
          </w:tcPr>
          <w:p w14:paraId="1D31F938"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21329D61"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w:t>
            </w:r>
          </w:p>
        </w:tc>
        <w:tc>
          <w:tcPr>
            <w:tcW w:w="1728" w:type="dxa"/>
          </w:tcPr>
          <w:p w14:paraId="2DCC6962"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130,00</w:t>
            </w:r>
          </w:p>
        </w:tc>
      </w:tr>
      <w:tr w:rsidR="00C74069" w:rsidRPr="009A6C05" w14:paraId="4F214FB4" w14:textId="77777777" w:rsidTr="00526ACE">
        <w:tc>
          <w:tcPr>
            <w:tcW w:w="838" w:type="dxa"/>
            <w:vAlign w:val="center"/>
          </w:tcPr>
          <w:p w14:paraId="3C254883"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D5BB0B0" w14:textId="77777777" w:rsidR="00C74069" w:rsidRPr="009A6C05" w:rsidRDefault="00C74069" w:rsidP="00526ACE">
            <w:pPr>
              <w:spacing w:after="0" w:line="360" w:lineRule="auto"/>
              <w:rPr>
                <w:rFonts w:ascii="Arial" w:hAnsi="Arial" w:cs="Arial"/>
              </w:rPr>
            </w:pPr>
            <w:r w:rsidRPr="009A6C05">
              <w:rPr>
                <w:rFonts w:ascii="Arial" w:hAnsi="Arial" w:cs="Arial"/>
              </w:rPr>
              <w:t>ESTRUTURA DE MADEIRA VAZADA 1,00X2,00M</w:t>
            </w:r>
          </w:p>
        </w:tc>
        <w:tc>
          <w:tcPr>
            <w:tcW w:w="1177" w:type="dxa"/>
          </w:tcPr>
          <w:p w14:paraId="41964DBE"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3E314AF7" w14:textId="77777777" w:rsidR="00C74069" w:rsidRPr="009A6C05" w:rsidRDefault="00C74069" w:rsidP="00526ACE">
            <w:pPr>
              <w:spacing w:after="0" w:line="360" w:lineRule="auto"/>
              <w:jc w:val="center"/>
              <w:rPr>
                <w:rFonts w:ascii="Arial" w:hAnsi="Arial" w:cs="Arial"/>
              </w:rPr>
            </w:pPr>
            <w:r w:rsidRPr="009A6C05">
              <w:rPr>
                <w:rFonts w:ascii="Arial" w:hAnsi="Arial" w:cs="Arial"/>
              </w:rPr>
              <w:t>240</w:t>
            </w:r>
          </w:p>
        </w:tc>
        <w:tc>
          <w:tcPr>
            <w:tcW w:w="1728" w:type="dxa"/>
          </w:tcPr>
          <w:p w14:paraId="0415B083"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70,00</w:t>
            </w:r>
          </w:p>
        </w:tc>
      </w:tr>
      <w:tr w:rsidR="00C74069" w:rsidRPr="009A6C05" w14:paraId="218B0CB6" w14:textId="77777777" w:rsidTr="00526ACE">
        <w:tc>
          <w:tcPr>
            <w:tcW w:w="838" w:type="dxa"/>
            <w:vAlign w:val="center"/>
          </w:tcPr>
          <w:p w14:paraId="4BFB9C7C"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0EAF10B3" w14:textId="77777777" w:rsidR="00C74069" w:rsidRPr="009A6C05" w:rsidRDefault="00C74069" w:rsidP="00526ACE">
            <w:pPr>
              <w:spacing w:after="0" w:line="360" w:lineRule="auto"/>
              <w:rPr>
                <w:rFonts w:ascii="Arial" w:hAnsi="Arial" w:cs="Arial"/>
              </w:rPr>
            </w:pPr>
            <w:r w:rsidRPr="009A6C05">
              <w:rPr>
                <w:rFonts w:ascii="Arial" w:hAnsi="Arial" w:cs="Arial"/>
              </w:rPr>
              <w:t>TECIDO JACQUARD ESTAMPADO 3M DE LARGURA</w:t>
            </w:r>
          </w:p>
        </w:tc>
        <w:tc>
          <w:tcPr>
            <w:tcW w:w="1177" w:type="dxa"/>
          </w:tcPr>
          <w:p w14:paraId="6D2059B9"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0D1EFEFA" w14:textId="77777777" w:rsidR="00C74069" w:rsidRPr="009A6C05" w:rsidRDefault="00C74069" w:rsidP="00526ACE">
            <w:pPr>
              <w:spacing w:after="0" w:line="360" w:lineRule="auto"/>
              <w:jc w:val="center"/>
              <w:rPr>
                <w:rFonts w:ascii="Arial" w:hAnsi="Arial" w:cs="Arial"/>
              </w:rPr>
            </w:pPr>
            <w:r w:rsidRPr="009A6C05">
              <w:rPr>
                <w:rFonts w:ascii="Arial" w:hAnsi="Arial" w:cs="Arial"/>
              </w:rPr>
              <w:t>450</w:t>
            </w:r>
          </w:p>
        </w:tc>
        <w:tc>
          <w:tcPr>
            <w:tcW w:w="1728" w:type="dxa"/>
          </w:tcPr>
          <w:p w14:paraId="79287E87"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35,00</w:t>
            </w:r>
          </w:p>
        </w:tc>
      </w:tr>
      <w:tr w:rsidR="00C74069" w:rsidRPr="009A6C05" w14:paraId="5323CF6F" w14:textId="77777777" w:rsidTr="00526ACE">
        <w:tc>
          <w:tcPr>
            <w:tcW w:w="838" w:type="dxa"/>
            <w:vAlign w:val="center"/>
          </w:tcPr>
          <w:p w14:paraId="6E736BC5"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5CFA539C" w14:textId="77777777" w:rsidR="00C74069" w:rsidRPr="009A6C05" w:rsidRDefault="00C74069" w:rsidP="00526ACE">
            <w:pPr>
              <w:spacing w:after="0" w:line="360" w:lineRule="auto"/>
              <w:rPr>
                <w:rFonts w:ascii="Arial" w:hAnsi="Arial" w:cs="Arial"/>
              </w:rPr>
            </w:pPr>
            <w:r w:rsidRPr="009A6C05">
              <w:rPr>
                <w:rFonts w:ascii="Arial" w:hAnsi="Arial" w:cs="Arial"/>
              </w:rPr>
              <w:t>TOALHA DE MESA JACQUARD REDONDA 2,60M</w:t>
            </w:r>
          </w:p>
        </w:tc>
        <w:tc>
          <w:tcPr>
            <w:tcW w:w="1177" w:type="dxa"/>
          </w:tcPr>
          <w:p w14:paraId="0A666902"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15D72355" w14:textId="77777777" w:rsidR="00C74069" w:rsidRPr="009A6C05" w:rsidRDefault="00C74069" w:rsidP="00526ACE">
            <w:pPr>
              <w:spacing w:after="0" w:line="360" w:lineRule="auto"/>
              <w:jc w:val="center"/>
              <w:rPr>
                <w:rFonts w:ascii="Arial" w:hAnsi="Arial" w:cs="Arial"/>
              </w:rPr>
            </w:pPr>
            <w:r w:rsidRPr="009A6C05">
              <w:rPr>
                <w:rFonts w:ascii="Arial" w:hAnsi="Arial" w:cs="Arial"/>
              </w:rPr>
              <w:t>600</w:t>
            </w:r>
          </w:p>
        </w:tc>
        <w:tc>
          <w:tcPr>
            <w:tcW w:w="1728" w:type="dxa"/>
          </w:tcPr>
          <w:p w14:paraId="797330CB"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C74069" w:rsidRPr="009A6C05" w14:paraId="7A051175" w14:textId="77777777" w:rsidTr="00526ACE">
        <w:tc>
          <w:tcPr>
            <w:tcW w:w="838" w:type="dxa"/>
            <w:vAlign w:val="center"/>
          </w:tcPr>
          <w:p w14:paraId="1FD9C08D"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FBC91EC" w14:textId="77777777" w:rsidR="00C74069" w:rsidRPr="009A6C05" w:rsidRDefault="00C74069" w:rsidP="00526ACE">
            <w:pPr>
              <w:spacing w:after="0" w:line="360" w:lineRule="auto"/>
              <w:rPr>
                <w:rFonts w:ascii="Arial" w:hAnsi="Arial" w:cs="Arial"/>
              </w:rPr>
            </w:pPr>
            <w:r w:rsidRPr="009A6C05">
              <w:rPr>
                <w:rFonts w:ascii="Arial" w:hAnsi="Arial" w:cs="Arial"/>
              </w:rPr>
              <w:t>TOALHA DE MESA QUADRADA 1,50X1,50M</w:t>
            </w:r>
          </w:p>
        </w:tc>
        <w:tc>
          <w:tcPr>
            <w:tcW w:w="1177" w:type="dxa"/>
          </w:tcPr>
          <w:p w14:paraId="00370D7D"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5B0D2689" w14:textId="77777777" w:rsidR="00C74069" w:rsidRPr="009A6C05" w:rsidRDefault="00C74069" w:rsidP="00526ACE">
            <w:pPr>
              <w:spacing w:after="0" w:line="360" w:lineRule="auto"/>
              <w:jc w:val="center"/>
              <w:rPr>
                <w:rFonts w:ascii="Arial" w:hAnsi="Arial" w:cs="Arial"/>
              </w:rPr>
            </w:pPr>
            <w:r w:rsidRPr="009A6C05">
              <w:rPr>
                <w:rFonts w:ascii="Arial" w:hAnsi="Arial" w:cs="Arial"/>
              </w:rPr>
              <w:t>450</w:t>
            </w:r>
          </w:p>
        </w:tc>
        <w:tc>
          <w:tcPr>
            <w:tcW w:w="1728" w:type="dxa"/>
          </w:tcPr>
          <w:p w14:paraId="228C4378"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16,00</w:t>
            </w:r>
          </w:p>
        </w:tc>
      </w:tr>
      <w:tr w:rsidR="00C74069" w:rsidRPr="009A6C05" w14:paraId="4C2FE617" w14:textId="77777777" w:rsidTr="00526ACE">
        <w:tc>
          <w:tcPr>
            <w:tcW w:w="838" w:type="dxa"/>
            <w:vAlign w:val="center"/>
          </w:tcPr>
          <w:p w14:paraId="2F7B9E8E"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347E7A8A" w14:textId="77777777" w:rsidR="00C74069" w:rsidRPr="009A6C05" w:rsidRDefault="00C74069" w:rsidP="00526ACE">
            <w:pPr>
              <w:spacing w:after="0" w:line="360" w:lineRule="auto"/>
              <w:rPr>
                <w:rFonts w:ascii="Arial" w:hAnsi="Arial" w:cs="Arial"/>
              </w:rPr>
            </w:pPr>
            <w:r w:rsidRPr="009A6C05">
              <w:rPr>
                <w:rFonts w:ascii="Arial" w:hAnsi="Arial" w:cs="Arial"/>
              </w:rPr>
              <w:t>ARCO DE BALÕES SIMPLES</w:t>
            </w:r>
          </w:p>
        </w:tc>
        <w:tc>
          <w:tcPr>
            <w:tcW w:w="1177" w:type="dxa"/>
          </w:tcPr>
          <w:p w14:paraId="732FC883"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0B2C3544" w14:textId="77777777" w:rsidR="00C74069" w:rsidRPr="009A6C05" w:rsidRDefault="00C74069" w:rsidP="00526ACE">
            <w:pPr>
              <w:spacing w:after="0" w:line="360" w:lineRule="auto"/>
              <w:jc w:val="center"/>
              <w:rPr>
                <w:rFonts w:ascii="Arial" w:hAnsi="Arial" w:cs="Arial"/>
              </w:rPr>
            </w:pPr>
            <w:r w:rsidRPr="009A6C05">
              <w:rPr>
                <w:rFonts w:ascii="Arial" w:hAnsi="Arial" w:cs="Arial"/>
              </w:rPr>
              <w:t>900</w:t>
            </w:r>
          </w:p>
        </w:tc>
        <w:tc>
          <w:tcPr>
            <w:tcW w:w="1728" w:type="dxa"/>
          </w:tcPr>
          <w:p w14:paraId="3A0425EE"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C74069" w:rsidRPr="009A6C05" w14:paraId="475D2D69" w14:textId="77777777" w:rsidTr="00526ACE">
        <w:tc>
          <w:tcPr>
            <w:tcW w:w="838" w:type="dxa"/>
            <w:vAlign w:val="center"/>
          </w:tcPr>
          <w:p w14:paraId="649AD6E5"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23330787" w14:textId="77777777" w:rsidR="00C74069" w:rsidRPr="009A6C05" w:rsidRDefault="00C74069" w:rsidP="00526ACE">
            <w:pPr>
              <w:spacing w:after="0" w:line="360" w:lineRule="auto"/>
              <w:rPr>
                <w:rFonts w:ascii="Arial" w:hAnsi="Arial" w:cs="Arial"/>
              </w:rPr>
            </w:pPr>
            <w:r w:rsidRPr="009A6C05">
              <w:rPr>
                <w:rFonts w:ascii="Arial" w:hAnsi="Arial" w:cs="Arial"/>
              </w:rPr>
              <w:t>ARCO DE BALÕES ORGÂNICOS</w:t>
            </w:r>
          </w:p>
        </w:tc>
        <w:tc>
          <w:tcPr>
            <w:tcW w:w="1177" w:type="dxa"/>
          </w:tcPr>
          <w:p w14:paraId="77B494F0"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65C2C5A7"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1500</w:t>
            </w:r>
          </w:p>
        </w:tc>
        <w:tc>
          <w:tcPr>
            <w:tcW w:w="1728" w:type="dxa"/>
          </w:tcPr>
          <w:p w14:paraId="7C258B47"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170,00</w:t>
            </w:r>
          </w:p>
        </w:tc>
      </w:tr>
      <w:tr w:rsidR="00C74069" w:rsidRPr="009A6C05" w14:paraId="17E67E6F" w14:textId="77777777" w:rsidTr="00526ACE">
        <w:tc>
          <w:tcPr>
            <w:tcW w:w="838" w:type="dxa"/>
            <w:vAlign w:val="center"/>
          </w:tcPr>
          <w:p w14:paraId="5CA3F07B"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184D88A3" w14:textId="77777777" w:rsidR="00C74069" w:rsidRPr="009A6C05" w:rsidRDefault="00C74069" w:rsidP="00526ACE">
            <w:pPr>
              <w:spacing w:after="0" w:line="360" w:lineRule="auto"/>
              <w:rPr>
                <w:rFonts w:ascii="Arial" w:hAnsi="Arial" w:cs="Arial"/>
              </w:rPr>
            </w:pPr>
            <w:r w:rsidRPr="009A6C05">
              <w:rPr>
                <w:rFonts w:ascii="Arial" w:hAnsi="Arial" w:cs="Arial"/>
              </w:rPr>
              <w:t>ARCO DE BALÕES ESPIRAL</w:t>
            </w:r>
          </w:p>
        </w:tc>
        <w:tc>
          <w:tcPr>
            <w:tcW w:w="1177" w:type="dxa"/>
          </w:tcPr>
          <w:p w14:paraId="717F828B"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43C00A94" w14:textId="77777777" w:rsidR="00C74069" w:rsidRPr="009A6C05" w:rsidRDefault="00C74069" w:rsidP="00526ACE">
            <w:pPr>
              <w:spacing w:after="0" w:line="360" w:lineRule="auto"/>
              <w:jc w:val="center"/>
              <w:rPr>
                <w:rFonts w:ascii="Arial" w:hAnsi="Arial" w:cs="Arial"/>
              </w:rPr>
            </w:pPr>
            <w:r w:rsidRPr="009A6C05">
              <w:rPr>
                <w:rFonts w:ascii="Arial" w:hAnsi="Arial" w:cs="Arial"/>
              </w:rPr>
              <w:t>1200</w:t>
            </w:r>
          </w:p>
        </w:tc>
        <w:tc>
          <w:tcPr>
            <w:tcW w:w="1728" w:type="dxa"/>
          </w:tcPr>
          <w:p w14:paraId="3962A1D0"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120,00</w:t>
            </w:r>
          </w:p>
        </w:tc>
      </w:tr>
      <w:tr w:rsidR="00C74069" w:rsidRPr="009A6C05" w14:paraId="0B95F565" w14:textId="77777777" w:rsidTr="00526ACE">
        <w:tc>
          <w:tcPr>
            <w:tcW w:w="838" w:type="dxa"/>
            <w:vAlign w:val="center"/>
          </w:tcPr>
          <w:p w14:paraId="008D21F3"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15C0E8A" w14:textId="77777777" w:rsidR="00C74069" w:rsidRPr="009A6C05" w:rsidRDefault="00C74069" w:rsidP="00526ACE">
            <w:pPr>
              <w:spacing w:after="0" w:line="360" w:lineRule="auto"/>
              <w:rPr>
                <w:rFonts w:ascii="Arial" w:hAnsi="Arial" w:cs="Arial"/>
              </w:rPr>
            </w:pPr>
            <w:r w:rsidRPr="009A6C05">
              <w:rPr>
                <w:rFonts w:ascii="Arial" w:hAnsi="Arial" w:cs="Arial"/>
              </w:rPr>
              <w:t>TAPETE FELPUDO 2,00X2,40M</w:t>
            </w:r>
          </w:p>
        </w:tc>
        <w:tc>
          <w:tcPr>
            <w:tcW w:w="1177" w:type="dxa"/>
          </w:tcPr>
          <w:p w14:paraId="03A6A4DF"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2B0FAAB2"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w:t>
            </w:r>
          </w:p>
        </w:tc>
        <w:tc>
          <w:tcPr>
            <w:tcW w:w="1728" w:type="dxa"/>
          </w:tcPr>
          <w:p w14:paraId="13144489"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60,00</w:t>
            </w:r>
          </w:p>
        </w:tc>
      </w:tr>
      <w:tr w:rsidR="00C74069" w:rsidRPr="009A6C05" w14:paraId="0C3B2211" w14:textId="77777777" w:rsidTr="00526ACE">
        <w:tc>
          <w:tcPr>
            <w:tcW w:w="838" w:type="dxa"/>
            <w:vAlign w:val="center"/>
          </w:tcPr>
          <w:p w14:paraId="12F3CAF5"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2DBDD360" w14:textId="77777777" w:rsidR="00C74069" w:rsidRPr="009A6C05" w:rsidRDefault="00C74069" w:rsidP="00526ACE">
            <w:pPr>
              <w:spacing w:after="0" w:line="360" w:lineRule="auto"/>
              <w:rPr>
                <w:rFonts w:ascii="Arial" w:hAnsi="Arial" w:cs="Arial"/>
              </w:rPr>
            </w:pPr>
            <w:r w:rsidRPr="009A6C05">
              <w:rPr>
                <w:rFonts w:ascii="Arial" w:hAnsi="Arial" w:cs="Arial"/>
              </w:rPr>
              <w:t>TAPETE CARPETE</w:t>
            </w:r>
          </w:p>
        </w:tc>
        <w:tc>
          <w:tcPr>
            <w:tcW w:w="1177" w:type="dxa"/>
          </w:tcPr>
          <w:p w14:paraId="6662D075"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77E3F663" w14:textId="77777777" w:rsidR="00C74069" w:rsidRPr="009A6C05" w:rsidRDefault="00C74069" w:rsidP="00526ACE">
            <w:pPr>
              <w:spacing w:after="0" w:line="360" w:lineRule="auto"/>
              <w:jc w:val="center"/>
              <w:rPr>
                <w:rFonts w:ascii="Arial" w:hAnsi="Arial" w:cs="Arial"/>
              </w:rPr>
            </w:pPr>
            <w:r w:rsidRPr="009A6C05">
              <w:rPr>
                <w:rFonts w:ascii="Arial" w:hAnsi="Arial" w:cs="Arial"/>
              </w:rPr>
              <w:t>450</w:t>
            </w:r>
          </w:p>
        </w:tc>
        <w:tc>
          <w:tcPr>
            <w:tcW w:w="1728" w:type="dxa"/>
          </w:tcPr>
          <w:p w14:paraId="7F7024A7"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20,00</w:t>
            </w:r>
          </w:p>
        </w:tc>
      </w:tr>
      <w:tr w:rsidR="00C74069" w:rsidRPr="009A6C05" w14:paraId="7D7729C1" w14:textId="77777777" w:rsidTr="00526ACE">
        <w:tc>
          <w:tcPr>
            <w:tcW w:w="838" w:type="dxa"/>
            <w:vAlign w:val="center"/>
          </w:tcPr>
          <w:p w14:paraId="5396A258"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54DEDE56" w14:textId="77777777" w:rsidR="00C74069" w:rsidRPr="009A6C05" w:rsidRDefault="00C74069" w:rsidP="00526ACE">
            <w:pPr>
              <w:spacing w:after="0" w:line="360" w:lineRule="auto"/>
              <w:rPr>
                <w:rFonts w:ascii="Arial" w:hAnsi="Arial" w:cs="Arial"/>
              </w:rPr>
            </w:pPr>
            <w:r w:rsidRPr="009A6C05">
              <w:rPr>
                <w:rFonts w:ascii="Arial" w:hAnsi="Arial" w:cs="Arial"/>
              </w:rPr>
              <w:t>POLTRONA DE SUEDE</w:t>
            </w:r>
          </w:p>
        </w:tc>
        <w:tc>
          <w:tcPr>
            <w:tcW w:w="1177" w:type="dxa"/>
          </w:tcPr>
          <w:p w14:paraId="05047751"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17620B63" w14:textId="77777777" w:rsidR="00C74069" w:rsidRPr="009A6C05" w:rsidRDefault="00C74069" w:rsidP="00526ACE">
            <w:pPr>
              <w:spacing w:after="0" w:line="360" w:lineRule="auto"/>
              <w:jc w:val="center"/>
              <w:rPr>
                <w:rFonts w:ascii="Arial" w:hAnsi="Arial" w:cs="Arial"/>
              </w:rPr>
            </w:pPr>
            <w:r w:rsidRPr="009A6C05">
              <w:rPr>
                <w:rFonts w:ascii="Arial" w:hAnsi="Arial" w:cs="Arial"/>
              </w:rPr>
              <w:t>240</w:t>
            </w:r>
          </w:p>
        </w:tc>
        <w:tc>
          <w:tcPr>
            <w:tcW w:w="1728" w:type="dxa"/>
          </w:tcPr>
          <w:p w14:paraId="275B87D8"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C74069" w:rsidRPr="009A6C05" w14:paraId="5330ADA9" w14:textId="77777777" w:rsidTr="00526ACE">
        <w:tc>
          <w:tcPr>
            <w:tcW w:w="838" w:type="dxa"/>
            <w:vAlign w:val="center"/>
          </w:tcPr>
          <w:p w14:paraId="5F89CB78"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44FAC43" w14:textId="77777777" w:rsidR="00C74069" w:rsidRPr="009A6C05" w:rsidRDefault="00C74069" w:rsidP="00526ACE">
            <w:pPr>
              <w:spacing w:after="0" w:line="360" w:lineRule="auto"/>
              <w:rPr>
                <w:rFonts w:ascii="Arial" w:hAnsi="Arial" w:cs="Arial"/>
              </w:rPr>
            </w:pPr>
            <w:r w:rsidRPr="009A6C05">
              <w:rPr>
                <w:rFonts w:ascii="Arial" w:hAnsi="Arial" w:cs="Arial"/>
              </w:rPr>
              <w:t>EXTENSÃO DE LÂMPADAS DE FILAMENTO</w:t>
            </w:r>
          </w:p>
        </w:tc>
        <w:tc>
          <w:tcPr>
            <w:tcW w:w="1177" w:type="dxa"/>
          </w:tcPr>
          <w:p w14:paraId="3F904EDF"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1E2E9442" w14:textId="77777777" w:rsidR="00C74069" w:rsidRPr="009A6C05" w:rsidRDefault="00C74069" w:rsidP="00526ACE">
            <w:pPr>
              <w:spacing w:after="0" w:line="360" w:lineRule="auto"/>
              <w:jc w:val="center"/>
              <w:rPr>
                <w:rFonts w:ascii="Arial" w:hAnsi="Arial" w:cs="Arial"/>
              </w:rPr>
            </w:pPr>
            <w:r w:rsidRPr="009A6C05">
              <w:rPr>
                <w:rFonts w:ascii="Arial" w:hAnsi="Arial" w:cs="Arial"/>
              </w:rPr>
              <w:t>120</w:t>
            </w:r>
          </w:p>
        </w:tc>
        <w:tc>
          <w:tcPr>
            <w:tcW w:w="1728" w:type="dxa"/>
          </w:tcPr>
          <w:p w14:paraId="7BFA7A3F"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60,00</w:t>
            </w:r>
          </w:p>
        </w:tc>
      </w:tr>
      <w:tr w:rsidR="00C74069" w:rsidRPr="009A6C05" w14:paraId="4E89C61D" w14:textId="77777777" w:rsidTr="00526ACE">
        <w:tc>
          <w:tcPr>
            <w:tcW w:w="838" w:type="dxa"/>
            <w:vAlign w:val="center"/>
          </w:tcPr>
          <w:p w14:paraId="0D830018"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5A74812" w14:textId="77777777" w:rsidR="00C74069" w:rsidRPr="009A6C05" w:rsidRDefault="00C74069" w:rsidP="00526ACE">
            <w:pPr>
              <w:spacing w:after="0" w:line="360" w:lineRule="auto"/>
              <w:rPr>
                <w:rFonts w:ascii="Arial" w:hAnsi="Arial" w:cs="Arial"/>
              </w:rPr>
            </w:pPr>
            <w:r w:rsidRPr="009A6C05">
              <w:rPr>
                <w:rFonts w:ascii="Arial" w:hAnsi="Arial" w:cs="Arial"/>
              </w:rPr>
              <w:t>CORTINA DE TECIDO VOIL 3,00M DE LARGURA</w:t>
            </w:r>
          </w:p>
        </w:tc>
        <w:tc>
          <w:tcPr>
            <w:tcW w:w="1177" w:type="dxa"/>
          </w:tcPr>
          <w:p w14:paraId="2D84D2F3"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5B9D8A38" w14:textId="77777777" w:rsidR="00C74069" w:rsidRPr="009A6C05" w:rsidRDefault="00C74069" w:rsidP="00526ACE">
            <w:pPr>
              <w:spacing w:after="0" w:line="360" w:lineRule="auto"/>
              <w:jc w:val="center"/>
              <w:rPr>
                <w:rFonts w:ascii="Arial" w:hAnsi="Arial" w:cs="Arial"/>
              </w:rPr>
            </w:pPr>
            <w:r w:rsidRPr="009A6C05">
              <w:rPr>
                <w:rFonts w:ascii="Arial" w:hAnsi="Arial" w:cs="Arial"/>
              </w:rPr>
              <w:t>1.500</w:t>
            </w:r>
          </w:p>
        </w:tc>
        <w:tc>
          <w:tcPr>
            <w:tcW w:w="1728" w:type="dxa"/>
          </w:tcPr>
          <w:p w14:paraId="45CC6D4C"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35,00</w:t>
            </w:r>
          </w:p>
        </w:tc>
      </w:tr>
      <w:tr w:rsidR="00C74069" w:rsidRPr="009A6C05" w14:paraId="1399C7CF" w14:textId="77777777" w:rsidTr="00526ACE">
        <w:tc>
          <w:tcPr>
            <w:tcW w:w="838" w:type="dxa"/>
            <w:vAlign w:val="center"/>
          </w:tcPr>
          <w:p w14:paraId="168227A5"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1A37A801" w14:textId="77777777" w:rsidR="00C74069" w:rsidRPr="009A6C05" w:rsidRDefault="00C74069" w:rsidP="00526ACE">
            <w:pPr>
              <w:spacing w:after="0" w:line="360" w:lineRule="auto"/>
              <w:rPr>
                <w:rFonts w:ascii="Arial" w:hAnsi="Arial" w:cs="Arial"/>
              </w:rPr>
            </w:pPr>
            <w:r w:rsidRPr="009A6C05">
              <w:rPr>
                <w:rFonts w:ascii="Arial" w:hAnsi="Arial" w:cs="Arial"/>
              </w:rPr>
              <w:t>ARCO SUPORTE DE FLORES EM MADEIRA 2,00X1,50M</w:t>
            </w:r>
          </w:p>
        </w:tc>
        <w:tc>
          <w:tcPr>
            <w:tcW w:w="1177" w:type="dxa"/>
          </w:tcPr>
          <w:p w14:paraId="6434F7A4"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5F0D4124" w14:textId="77777777" w:rsidR="00C74069" w:rsidRPr="009A6C05" w:rsidRDefault="00C74069" w:rsidP="00526ACE">
            <w:pPr>
              <w:spacing w:after="0" w:line="360" w:lineRule="auto"/>
              <w:jc w:val="center"/>
              <w:rPr>
                <w:rFonts w:ascii="Arial" w:hAnsi="Arial" w:cs="Arial"/>
              </w:rPr>
            </w:pPr>
            <w:r w:rsidRPr="009A6C05">
              <w:rPr>
                <w:rFonts w:ascii="Arial" w:hAnsi="Arial" w:cs="Arial"/>
              </w:rPr>
              <w:t>90</w:t>
            </w:r>
          </w:p>
        </w:tc>
        <w:tc>
          <w:tcPr>
            <w:tcW w:w="1728" w:type="dxa"/>
          </w:tcPr>
          <w:p w14:paraId="1A88F7DE"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C74069" w:rsidRPr="009A6C05" w14:paraId="396190DF" w14:textId="77777777" w:rsidTr="00526ACE">
        <w:tc>
          <w:tcPr>
            <w:tcW w:w="838" w:type="dxa"/>
            <w:vAlign w:val="center"/>
          </w:tcPr>
          <w:p w14:paraId="0D93009B"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5B8AFAD2" w14:textId="77777777" w:rsidR="00C74069" w:rsidRPr="009A6C05" w:rsidRDefault="00C74069" w:rsidP="00526ACE">
            <w:pPr>
              <w:spacing w:after="0" w:line="360" w:lineRule="auto"/>
              <w:rPr>
                <w:rFonts w:ascii="Arial" w:hAnsi="Arial" w:cs="Arial"/>
              </w:rPr>
            </w:pPr>
            <w:r w:rsidRPr="009A6C05">
              <w:rPr>
                <w:rFonts w:ascii="Arial" w:hAnsi="Arial" w:cs="Arial"/>
              </w:rPr>
              <w:t>TAMPÃO DE COMPENSANDO 2,00X0,80M</w:t>
            </w:r>
          </w:p>
        </w:tc>
        <w:tc>
          <w:tcPr>
            <w:tcW w:w="1177" w:type="dxa"/>
          </w:tcPr>
          <w:p w14:paraId="7DC5332F"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11499DAB" w14:textId="77777777" w:rsidR="00C74069" w:rsidRPr="009A6C05" w:rsidRDefault="00C74069" w:rsidP="00526ACE">
            <w:pPr>
              <w:spacing w:after="0" w:line="360" w:lineRule="auto"/>
              <w:jc w:val="center"/>
              <w:rPr>
                <w:rFonts w:ascii="Arial" w:hAnsi="Arial" w:cs="Arial"/>
              </w:rPr>
            </w:pPr>
            <w:r w:rsidRPr="009A6C05">
              <w:rPr>
                <w:rFonts w:ascii="Arial" w:hAnsi="Arial" w:cs="Arial"/>
              </w:rPr>
              <w:t>450</w:t>
            </w:r>
          </w:p>
        </w:tc>
        <w:tc>
          <w:tcPr>
            <w:tcW w:w="1728" w:type="dxa"/>
          </w:tcPr>
          <w:p w14:paraId="50326BE2"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35,00</w:t>
            </w:r>
          </w:p>
        </w:tc>
      </w:tr>
      <w:tr w:rsidR="00C74069" w:rsidRPr="009A6C05" w14:paraId="16A2C946" w14:textId="77777777" w:rsidTr="00526ACE">
        <w:tc>
          <w:tcPr>
            <w:tcW w:w="838" w:type="dxa"/>
            <w:vAlign w:val="center"/>
          </w:tcPr>
          <w:p w14:paraId="6EFF97B2"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5E6B7BF4" w14:textId="77777777" w:rsidR="00C74069" w:rsidRPr="009A6C05" w:rsidRDefault="00C74069" w:rsidP="00526ACE">
            <w:pPr>
              <w:spacing w:after="0" w:line="360" w:lineRule="auto"/>
              <w:rPr>
                <w:rFonts w:ascii="Arial" w:hAnsi="Arial" w:cs="Arial"/>
              </w:rPr>
            </w:pPr>
            <w:r w:rsidRPr="009A6C05">
              <w:rPr>
                <w:rFonts w:ascii="Arial" w:hAnsi="Arial" w:cs="Arial"/>
              </w:rPr>
              <w:t>TAMPÃO DE COMPENSANDO REDONDO 1,10M DIÂMETRO</w:t>
            </w:r>
          </w:p>
        </w:tc>
        <w:tc>
          <w:tcPr>
            <w:tcW w:w="1177" w:type="dxa"/>
          </w:tcPr>
          <w:p w14:paraId="5C7F15E2"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12775B91" w14:textId="77777777" w:rsidR="00C74069" w:rsidRPr="009A6C05" w:rsidRDefault="00C74069" w:rsidP="00526ACE">
            <w:pPr>
              <w:spacing w:after="0" w:line="360" w:lineRule="auto"/>
              <w:jc w:val="center"/>
              <w:rPr>
                <w:rFonts w:ascii="Arial" w:hAnsi="Arial" w:cs="Arial"/>
              </w:rPr>
            </w:pPr>
            <w:r w:rsidRPr="009A6C05">
              <w:rPr>
                <w:rFonts w:ascii="Arial" w:hAnsi="Arial" w:cs="Arial"/>
              </w:rPr>
              <w:t>450</w:t>
            </w:r>
          </w:p>
        </w:tc>
        <w:tc>
          <w:tcPr>
            <w:tcW w:w="1728" w:type="dxa"/>
          </w:tcPr>
          <w:p w14:paraId="080082B3"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19,00</w:t>
            </w:r>
          </w:p>
        </w:tc>
      </w:tr>
      <w:tr w:rsidR="00C74069" w:rsidRPr="009A6C05" w14:paraId="343A1752" w14:textId="77777777" w:rsidTr="00526ACE">
        <w:tc>
          <w:tcPr>
            <w:tcW w:w="838" w:type="dxa"/>
            <w:vAlign w:val="center"/>
          </w:tcPr>
          <w:p w14:paraId="7E103767"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F2A545E" w14:textId="77777777" w:rsidR="00C74069" w:rsidRPr="009A6C05" w:rsidRDefault="00C74069" w:rsidP="00526ACE">
            <w:pPr>
              <w:spacing w:after="0" w:line="360" w:lineRule="auto"/>
              <w:rPr>
                <w:rFonts w:ascii="Arial" w:hAnsi="Arial" w:cs="Arial"/>
              </w:rPr>
            </w:pPr>
            <w:r w:rsidRPr="009A6C05">
              <w:rPr>
                <w:rFonts w:ascii="Arial" w:hAnsi="Arial" w:cs="Arial"/>
              </w:rPr>
              <w:t>CORTINA DE LED 3,00X2,5M</w:t>
            </w:r>
          </w:p>
        </w:tc>
        <w:tc>
          <w:tcPr>
            <w:tcW w:w="1177" w:type="dxa"/>
          </w:tcPr>
          <w:p w14:paraId="25F36DFF"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06CF8CEF" w14:textId="77777777" w:rsidR="00C74069" w:rsidRPr="009A6C05" w:rsidRDefault="00C74069" w:rsidP="00526ACE">
            <w:pPr>
              <w:spacing w:after="0" w:line="360" w:lineRule="auto"/>
              <w:jc w:val="center"/>
              <w:rPr>
                <w:rFonts w:ascii="Arial" w:hAnsi="Arial" w:cs="Arial"/>
              </w:rPr>
            </w:pPr>
            <w:r w:rsidRPr="009A6C05">
              <w:rPr>
                <w:rFonts w:ascii="Arial" w:hAnsi="Arial" w:cs="Arial"/>
              </w:rPr>
              <w:t>90</w:t>
            </w:r>
          </w:p>
        </w:tc>
        <w:tc>
          <w:tcPr>
            <w:tcW w:w="1728" w:type="dxa"/>
          </w:tcPr>
          <w:p w14:paraId="635E5043"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60,00</w:t>
            </w:r>
          </w:p>
        </w:tc>
      </w:tr>
      <w:tr w:rsidR="00C74069" w:rsidRPr="009A6C05" w14:paraId="5CCB492D" w14:textId="77777777" w:rsidTr="00526ACE">
        <w:tc>
          <w:tcPr>
            <w:tcW w:w="838" w:type="dxa"/>
            <w:vAlign w:val="center"/>
          </w:tcPr>
          <w:p w14:paraId="339D7DBB"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3BED39B6" w14:textId="77777777" w:rsidR="00C74069" w:rsidRPr="009A6C05" w:rsidRDefault="00C74069" w:rsidP="00526ACE">
            <w:pPr>
              <w:spacing w:after="0" w:line="360" w:lineRule="auto"/>
              <w:rPr>
                <w:rFonts w:ascii="Arial" w:hAnsi="Arial" w:cs="Arial"/>
              </w:rPr>
            </w:pPr>
            <w:r w:rsidRPr="009A6C05">
              <w:rPr>
                <w:rFonts w:ascii="Arial" w:hAnsi="Arial" w:cs="Arial"/>
              </w:rPr>
              <w:t>TRIO DE CILINDROS DE MDF</w:t>
            </w:r>
          </w:p>
        </w:tc>
        <w:tc>
          <w:tcPr>
            <w:tcW w:w="1177" w:type="dxa"/>
          </w:tcPr>
          <w:p w14:paraId="16CBDF99" w14:textId="77777777" w:rsidR="00C74069" w:rsidRPr="009A6C05" w:rsidRDefault="00C74069" w:rsidP="00526ACE">
            <w:pPr>
              <w:spacing w:after="0"/>
              <w:jc w:val="center"/>
              <w:rPr>
                <w:rFonts w:ascii="Arial" w:hAnsi="Arial" w:cs="Arial"/>
              </w:rPr>
            </w:pPr>
            <w:r w:rsidRPr="009A6C05">
              <w:rPr>
                <w:rFonts w:ascii="Arial" w:hAnsi="Arial" w:cs="Arial"/>
              </w:rPr>
              <w:t>Kit</w:t>
            </w:r>
          </w:p>
        </w:tc>
        <w:tc>
          <w:tcPr>
            <w:tcW w:w="1433" w:type="dxa"/>
            <w:vAlign w:val="center"/>
          </w:tcPr>
          <w:p w14:paraId="264DBA50"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0EF15EB7"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C74069" w:rsidRPr="009A6C05" w14:paraId="254933E4" w14:textId="77777777" w:rsidTr="00526ACE">
        <w:tc>
          <w:tcPr>
            <w:tcW w:w="838" w:type="dxa"/>
            <w:vAlign w:val="center"/>
          </w:tcPr>
          <w:p w14:paraId="7DC3341C"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4B32489" w14:textId="77777777" w:rsidR="00C74069" w:rsidRPr="009A6C05" w:rsidRDefault="00C74069" w:rsidP="00526ACE">
            <w:pPr>
              <w:spacing w:after="0" w:line="360" w:lineRule="auto"/>
              <w:rPr>
                <w:rFonts w:ascii="Arial" w:hAnsi="Arial" w:cs="Arial"/>
              </w:rPr>
            </w:pPr>
            <w:r w:rsidRPr="009A6C05">
              <w:rPr>
                <w:rFonts w:ascii="Arial" w:hAnsi="Arial" w:cs="Arial"/>
              </w:rPr>
              <w:t>PAINEL REDONDO DE FERRO 1,50M DIÂMETRO</w:t>
            </w:r>
          </w:p>
        </w:tc>
        <w:tc>
          <w:tcPr>
            <w:tcW w:w="1177" w:type="dxa"/>
          </w:tcPr>
          <w:p w14:paraId="278D7A1B"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79922B95"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779EE1CC"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C74069" w:rsidRPr="009A6C05" w14:paraId="25B8516F" w14:textId="77777777" w:rsidTr="00526ACE">
        <w:tc>
          <w:tcPr>
            <w:tcW w:w="838" w:type="dxa"/>
            <w:vAlign w:val="center"/>
          </w:tcPr>
          <w:p w14:paraId="04587126"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4FF95E93" w14:textId="77777777" w:rsidR="00C74069" w:rsidRPr="009A6C05" w:rsidRDefault="00C74069" w:rsidP="00526ACE">
            <w:pPr>
              <w:spacing w:after="0" w:line="360" w:lineRule="auto"/>
              <w:rPr>
                <w:rFonts w:ascii="Arial" w:hAnsi="Arial" w:cs="Arial"/>
              </w:rPr>
            </w:pPr>
            <w:r w:rsidRPr="009A6C05">
              <w:rPr>
                <w:rFonts w:ascii="Arial" w:hAnsi="Arial" w:cs="Arial"/>
              </w:rPr>
              <w:t>VASO DECORATIVO P</w:t>
            </w:r>
          </w:p>
        </w:tc>
        <w:tc>
          <w:tcPr>
            <w:tcW w:w="1177" w:type="dxa"/>
          </w:tcPr>
          <w:p w14:paraId="2CAE07D8"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2B6FA62A"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754651AD"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C74069" w:rsidRPr="009A6C05" w14:paraId="6CB65B83" w14:textId="77777777" w:rsidTr="00526ACE">
        <w:tc>
          <w:tcPr>
            <w:tcW w:w="838" w:type="dxa"/>
            <w:vAlign w:val="center"/>
          </w:tcPr>
          <w:p w14:paraId="2B18E545"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52048A7" w14:textId="77777777" w:rsidR="00C74069" w:rsidRPr="009A6C05" w:rsidRDefault="00C74069" w:rsidP="00526ACE">
            <w:pPr>
              <w:spacing w:after="0" w:line="360" w:lineRule="auto"/>
              <w:rPr>
                <w:rFonts w:ascii="Arial" w:hAnsi="Arial" w:cs="Arial"/>
              </w:rPr>
            </w:pPr>
            <w:r w:rsidRPr="009A6C05">
              <w:rPr>
                <w:rFonts w:ascii="Arial" w:hAnsi="Arial" w:cs="Arial"/>
              </w:rPr>
              <w:t>VASO DECORATIVO M</w:t>
            </w:r>
          </w:p>
        </w:tc>
        <w:tc>
          <w:tcPr>
            <w:tcW w:w="1177" w:type="dxa"/>
          </w:tcPr>
          <w:p w14:paraId="72901E88"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1DF04EF4"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2711B0BF"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40,00</w:t>
            </w:r>
          </w:p>
        </w:tc>
      </w:tr>
      <w:tr w:rsidR="00C74069" w:rsidRPr="009A6C05" w14:paraId="6D0FEA03" w14:textId="77777777" w:rsidTr="00526ACE">
        <w:tc>
          <w:tcPr>
            <w:tcW w:w="838" w:type="dxa"/>
            <w:vAlign w:val="center"/>
          </w:tcPr>
          <w:p w14:paraId="2AE19F69"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2CAD4B7F" w14:textId="77777777" w:rsidR="00C74069" w:rsidRPr="009A6C05" w:rsidRDefault="00C74069" w:rsidP="00526ACE">
            <w:pPr>
              <w:spacing w:after="0" w:line="360" w:lineRule="auto"/>
              <w:rPr>
                <w:rFonts w:ascii="Arial" w:hAnsi="Arial" w:cs="Arial"/>
              </w:rPr>
            </w:pPr>
            <w:r w:rsidRPr="009A6C05">
              <w:rPr>
                <w:rFonts w:ascii="Arial" w:hAnsi="Arial" w:cs="Arial"/>
              </w:rPr>
              <w:t>VASO DECORATIVO G</w:t>
            </w:r>
          </w:p>
        </w:tc>
        <w:tc>
          <w:tcPr>
            <w:tcW w:w="1177" w:type="dxa"/>
          </w:tcPr>
          <w:p w14:paraId="0F362480"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2B23026A"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79207405"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50,00</w:t>
            </w:r>
          </w:p>
        </w:tc>
      </w:tr>
      <w:tr w:rsidR="00C74069" w:rsidRPr="009A6C05" w14:paraId="73C0835D" w14:textId="77777777" w:rsidTr="00526ACE">
        <w:tc>
          <w:tcPr>
            <w:tcW w:w="838" w:type="dxa"/>
            <w:vAlign w:val="center"/>
          </w:tcPr>
          <w:p w14:paraId="16915B38"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61653CFF" w14:textId="77777777" w:rsidR="00C74069" w:rsidRPr="009A6C05" w:rsidRDefault="00C74069" w:rsidP="00526ACE">
            <w:pPr>
              <w:spacing w:after="0" w:line="360" w:lineRule="auto"/>
              <w:rPr>
                <w:rFonts w:ascii="Arial" w:hAnsi="Arial" w:cs="Arial"/>
              </w:rPr>
            </w:pPr>
            <w:r w:rsidRPr="009A6C05">
              <w:rPr>
                <w:rFonts w:ascii="Arial" w:hAnsi="Arial" w:cs="Arial"/>
              </w:rPr>
              <w:t>COLUNA DE MDF 0,30X0,70M</w:t>
            </w:r>
          </w:p>
        </w:tc>
        <w:tc>
          <w:tcPr>
            <w:tcW w:w="1177" w:type="dxa"/>
          </w:tcPr>
          <w:p w14:paraId="03E1F1AF"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0E018165" w14:textId="77777777" w:rsidR="00C74069" w:rsidRPr="009A6C05" w:rsidRDefault="00C74069" w:rsidP="00526ACE">
            <w:pPr>
              <w:spacing w:after="0" w:line="360" w:lineRule="auto"/>
              <w:jc w:val="center"/>
              <w:rPr>
                <w:rFonts w:ascii="Arial" w:hAnsi="Arial" w:cs="Arial"/>
              </w:rPr>
            </w:pPr>
            <w:r w:rsidRPr="009A6C05">
              <w:rPr>
                <w:rFonts w:ascii="Arial" w:hAnsi="Arial" w:cs="Arial"/>
              </w:rPr>
              <w:t>240</w:t>
            </w:r>
          </w:p>
        </w:tc>
        <w:tc>
          <w:tcPr>
            <w:tcW w:w="1728" w:type="dxa"/>
          </w:tcPr>
          <w:p w14:paraId="6ACDC9B8"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70,00</w:t>
            </w:r>
          </w:p>
        </w:tc>
      </w:tr>
      <w:tr w:rsidR="00C74069" w:rsidRPr="009A6C05" w14:paraId="200F9111" w14:textId="77777777" w:rsidTr="00526ACE">
        <w:tc>
          <w:tcPr>
            <w:tcW w:w="838" w:type="dxa"/>
            <w:vAlign w:val="center"/>
          </w:tcPr>
          <w:p w14:paraId="3B7C79CD"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3159806B" w14:textId="77777777" w:rsidR="00C74069" w:rsidRPr="009A6C05" w:rsidRDefault="00C74069" w:rsidP="00526ACE">
            <w:pPr>
              <w:spacing w:after="0" w:line="360" w:lineRule="auto"/>
              <w:rPr>
                <w:rFonts w:ascii="Arial" w:hAnsi="Arial" w:cs="Arial"/>
              </w:rPr>
            </w:pPr>
            <w:r w:rsidRPr="009A6C05">
              <w:rPr>
                <w:rFonts w:ascii="Arial" w:hAnsi="Arial" w:cs="Arial"/>
              </w:rPr>
              <w:t>TECIDO SUBLIMADO TEMÁTICO</w:t>
            </w:r>
          </w:p>
        </w:tc>
        <w:tc>
          <w:tcPr>
            <w:tcW w:w="1177" w:type="dxa"/>
          </w:tcPr>
          <w:p w14:paraId="51A065A2" w14:textId="77777777" w:rsidR="00C74069" w:rsidRPr="009A6C05" w:rsidRDefault="00C74069" w:rsidP="00526ACE">
            <w:pPr>
              <w:spacing w:after="0"/>
              <w:jc w:val="center"/>
              <w:rPr>
                <w:rFonts w:ascii="Arial" w:hAnsi="Arial" w:cs="Arial"/>
              </w:rPr>
            </w:pPr>
            <w:r w:rsidRPr="009A6C05">
              <w:rPr>
                <w:rFonts w:ascii="Arial" w:hAnsi="Arial" w:cs="Arial"/>
              </w:rPr>
              <w:t>Metros</w:t>
            </w:r>
          </w:p>
        </w:tc>
        <w:tc>
          <w:tcPr>
            <w:tcW w:w="1433" w:type="dxa"/>
            <w:vAlign w:val="center"/>
          </w:tcPr>
          <w:p w14:paraId="1167CCC0" w14:textId="77777777" w:rsidR="00C74069" w:rsidRPr="009A6C05" w:rsidRDefault="00C74069" w:rsidP="00526ACE">
            <w:pPr>
              <w:spacing w:after="0" w:line="360" w:lineRule="auto"/>
              <w:jc w:val="center"/>
              <w:rPr>
                <w:rFonts w:ascii="Arial" w:hAnsi="Arial" w:cs="Arial"/>
              </w:rPr>
            </w:pPr>
            <w:r w:rsidRPr="009A6C05">
              <w:rPr>
                <w:rFonts w:ascii="Arial" w:hAnsi="Arial" w:cs="Arial"/>
              </w:rPr>
              <w:t>300</w:t>
            </w:r>
          </w:p>
        </w:tc>
        <w:tc>
          <w:tcPr>
            <w:tcW w:w="1728" w:type="dxa"/>
          </w:tcPr>
          <w:p w14:paraId="56268D82"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75,00</w:t>
            </w:r>
          </w:p>
        </w:tc>
      </w:tr>
      <w:tr w:rsidR="00C74069" w:rsidRPr="009A6C05" w14:paraId="06D8BE3D" w14:textId="77777777" w:rsidTr="00526ACE">
        <w:tc>
          <w:tcPr>
            <w:tcW w:w="838" w:type="dxa"/>
            <w:vAlign w:val="center"/>
          </w:tcPr>
          <w:p w14:paraId="103CEEAE"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0C9D30DA" w14:textId="77777777" w:rsidR="00C74069" w:rsidRPr="009A6C05" w:rsidRDefault="00C74069" w:rsidP="00526ACE">
            <w:pPr>
              <w:spacing w:after="0" w:line="360" w:lineRule="auto"/>
              <w:rPr>
                <w:rFonts w:ascii="Arial" w:hAnsi="Arial" w:cs="Arial"/>
              </w:rPr>
            </w:pPr>
            <w:r w:rsidRPr="009A6C05">
              <w:rPr>
                <w:rFonts w:ascii="Arial" w:hAnsi="Arial" w:cs="Arial"/>
              </w:rPr>
              <w:t>MESA DE FERRO P</w:t>
            </w:r>
          </w:p>
        </w:tc>
        <w:tc>
          <w:tcPr>
            <w:tcW w:w="1177" w:type="dxa"/>
          </w:tcPr>
          <w:p w14:paraId="0567D20C"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7AF1C855"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289F6B01"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C74069" w:rsidRPr="009A6C05" w14:paraId="66B4D083" w14:textId="77777777" w:rsidTr="00526ACE">
        <w:tc>
          <w:tcPr>
            <w:tcW w:w="838" w:type="dxa"/>
            <w:vAlign w:val="center"/>
          </w:tcPr>
          <w:p w14:paraId="4406D877"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55AB30CF" w14:textId="77777777" w:rsidR="00C74069" w:rsidRPr="009A6C05" w:rsidRDefault="00C74069" w:rsidP="00526ACE">
            <w:pPr>
              <w:spacing w:after="0" w:line="360" w:lineRule="auto"/>
              <w:rPr>
                <w:rFonts w:ascii="Arial" w:hAnsi="Arial" w:cs="Arial"/>
              </w:rPr>
            </w:pPr>
            <w:r w:rsidRPr="009A6C05">
              <w:rPr>
                <w:rFonts w:ascii="Arial" w:hAnsi="Arial" w:cs="Arial"/>
              </w:rPr>
              <w:t>MESA DE FERRO M</w:t>
            </w:r>
          </w:p>
        </w:tc>
        <w:tc>
          <w:tcPr>
            <w:tcW w:w="1177" w:type="dxa"/>
          </w:tcPr>
          <w:p w14:paraId="237C5E67"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753E49CA"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71A1C94F"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40,00</w:t>
            </w:r>
          </w:p>
        </w:tc>
      </w:tr>
      <w:tr w:rsidR="00C74069" w:rsidRPr="009A6C05" w14:paraId="2D3F5D3C" w14:textId="77777777" w:rsidTr="00526ACE">
        <w:tc>
          <w:tcPr>
            <w:tcW w:w="838" w:type="dxa"/>
            <w:vAlign w:val="center"/>
          </w:tcPr>
          <w:p w14:paraId="41B01253"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1ABBC0BD" w14:textId="77777777" w:rsidR="00C74069" w:rsidRPr="009A6C05" w:rsidRDefault="00C74069" w:rsidP="00526ACE">
            <w:pPr>
              <w:spacing w:after="0" w:line="360" w:lineRule="auto"/>
              <w:rPr>
                <w:rFonts w:ascii="Arial" w:hAnsi="Arial" w:cs="Arial"/>
              </w:rPr>
            </w:pPr>
            <w:r w:rsidRPr="009A6C05">
              <w:rPr>
                <w:rFonts w:ascii="Arial" w:hAnsi="Arial" w:cs="Arial"/>
              </w:rPr>
              <w:t>MESA DE FERRO G</w:t>
            </w:r>
          </w:p>
        </w:tc>
        <w:tc>
          <w:tcPr>
            <w:tcW w:w="1177" w:type="dxa"/>
          </w:tcPr>
          <w:p w14:paraId="2FDDCA2F"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tcPr>
          <w:p w14:paraId="6AA23767" w14:textId="77777777" w:rsidR="00C74069" w:rsidRPr="009A6C05" w:rsidRDefault="00C74069" w:rsidP="00526ACE">
            <w:pPr>
              <w:spacing w:after="0" w:line="360" w:lineRule="auto"/>
              <w:jc w:val="center"/>
              <w:rPr>
                <w:rFonts w:ascii="Arial" w:hAnsi="Arial" w:cs="Arial"/>
              </w:rPr>
            </w:pPr>
            <w:r w:rsidRPr="009A6C05">
              <w:rPr>
                <w:rFonts w:ascii="Arial" w:hAnsi="Arial" w:cs="Arial"/>
              </w:rPr>
              <w:t>70</w:t>
            </w:r>
          </w:p>
        </w:tc>
        <w:tc>
          <w:tcPr>
            <w:tcW w:w="1728" w:type="dxa"/>
          </w:tcPr>
          <w:p w14:paraId="6C344B73"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65,00</w:t>
            </w:r>
          </w:p>
        </w:tc>
      </w:tr>
      <w:tr w:rsidR="00C74069" w:rsidRPr="009A6C05" w14:paraId="4B9023A8" w14:textId="77777777" w:rsidTr="00526ACE">
        <w:tc>
          <w:tcPr>
            <w:tcW w:w="838" w:type="dxa"/>
            <w:vAlign w:val="center"/>
          </w:tcPr>
          <w:p w14:paraId="72E89458"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5F8FF418" w14:textId="77777777" w:rsidR="00C74069" w:rsidRPr="009A6C05" w:rsidRDefault="00C74069" w:rsidP="00526ACE">
            <w:pPr>
              <w:spacing w:after="0" w:line="360" w:lineRule="auto"/>
              <w:rPr>
                <w:rFonts w:ascii="Arial" w:hAnsi="Arial" w:cs="Arial"/>
              </w:rPr>
            </w:pPr>
            <w:r w:rsidRPr="009A6C05">
              <w:rPr>
                <w:rFonts w:ascii="Arial" w:hAnsi="Arial" w:cs="Arial"/>
              </w:rPr>
              <w:t>BANDEJAS PORTA DOCES/SALGADOS</w:t>
            </w:r>
          </w:p>
        </w:tc>
        <w:tc>
          <w:tcPr>
            <w:tcW w:w="1177" w:type="dxa"/>
            <w:vAlign w:val="center"/>
          </w:tcPr>
          <w:p w14:paraId="30942DF0" w14:textId="77777777" w:rsidR="00C74069" w:rsidRPr="009A6C05" w:rsidRDefault="00C74069" w:rsidP="00526ACE">
            <w:pPr>
              <w:spacing w:after="0"/>
              <w:jc w:val="center"/>
              <w:rPr>
                <w:rFonts w:ascii="Arial" w:hAnsi="Arial" w:cs="Arial"/>
              </w:rPr>
            </w:pPr>
            <w:r w:rsidRPr="009A6C05">
              <w:rPr>
                <w:rFonts w:ascii="Arial" w:hAnsi="Arial" w:cs="Arial"/>
              </w:rPr>
              <w:t>Unid.</w:t>
            </w:r>
          </w:p>
        </w:tc>
        <w:tc>
          <w:tcPr>
            <w:tcW w:w="1433" w:type="dxa"/>
            <w:vAlign w:val="center"/>
          </w:tcPr>
          <w:p w14:paraId="3FB31546" w14:textId="77777777" w:rsidR="00C74069" w:rsidRPr="009A6C05" w:rsidRDefault="00C74069" w:rsidP="00526ACE">
            <w:pPr>
              <w:spacing w:after="0" w:line="360" w:lineRule="auto"/>
              <w:jc w:val="center"/>
              <w:rPr>
                <w:rFonts w:ascii="Arial" w:hAnsi="Arial" w:cs="Arial"/>
              </w:rPr>
            </w:pPr>
            <w:r w:rsidRPr="009A6C05">
              <w:rPr>
                <w:rFonts w:ascii="Arial" w:hAnsi="Arial" w:cs="Arial"/>
              </w:rPr>
              <w:t>450</w:t>
            </w:r>
          </w:p>
        </w:tc>
        <w:tc>
          <w:tcPr>
            <w:tcW w:w="1728" w:type="dxa"/>
          </w:tcPr>
          <w:p w14:paraId="5443E40A"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10,00</w:t>
            </w:r>
          </w:p>
        </w:tc>
      </w:tr>
      <w:tr w:rsidR="00C74069" w:rsidRPr="009A6C05" w14:paraId="36F77F20" w14:textId="77777777" w:rsidTr="00526ACE">
        <w:tc>
          <w:tcPr>
            <w:tcW w:w="838" w:type="dxa"/>
            <w:vAlign w:val="center"/>
          </w:tcPr>
          <w:p w14:paraId="73B4BD91"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7D96633" w14:textId="77777777" w:rsidR="00C74069" w:rsidRPr="009A6C05" w:rsidRDefault="00C74069" w:rsidP="00526ACE">
            <w:pPr>
              <w:spacing w:after="0" w:line="360" w:lineRule="auto"/>
              <w:rPr>
                <w:rFonts w:ascii="Arial" w:hAnsi="Arial" w:cs="Arial"/>
              </w:rPr>
            </w:pPr>
            <w:r w:rsidRPr="009A6C05">
              <w:rPr>
                <w:rFonts w:ascii="Arial" w:hAnsi="Arial" w:cs="Arial"/>
              </w:rPr>
              <w:t>ORNAMENTAÇÃO DE EVENTO DE PEQUENO PORTE</w:t>
            </w:r>
          </w:p>
        </w:tc>
        <w:tc>
          <w:tcPr>
            <w:tcW w:w="1177" w:type="dxa"/>
            <w:vAlign w:val="center"/>
          </w:tcPr>
          <w:p w14:paraId="6A329C8C" w14:textId="77777777" w:rsidR="00C74069" w:rsidRPr="009A6C05" w:rsidRDefault="00C74069" w:rsidP="00526ACE">
            <w:pPr>
              <w:spacing w:after="0"/>
              <w:jc w:val="center"/>
              <w:rPr>
                <w:rFonts w:ascii="Arial" w:hAnsi="Arial" w:cs="Arial"/>
              </w:rPr>
            </w:pPr>
            <w:r w:rsidRPr="009A6C05">
              <w:rPr>
                <w:rFonts w:ascii="Arial" w:hAnsi="Arial" w:cs="Arial"/>
              </w:rPr>
              <w:t>Serviço</w:t>
            </w:r>
          </w:p>
        </w:tc>
        <w:tc>
          <w:tcPr>
            <w:tcW w:w="1433" w:type="dxa"/>
            <w:vAlign w:val="center"/>
          </w:tcPr>
          <w:p w14:paraId="32ACA7F6" w14:textId="77777777" w:rsidR="00C74069" w:rsidRPr="009A6C05" w:rsidRDefault="00C74069" w:rsidP="00526ACE">
            <w:pPr>
              <w:spacing w:after="0" w:line="360" w:lineRule="auto"/>
              <w:jc w:val="center"/>
              <w:rPr>
                <w:rFonts w:ascii="Arial" w:hAnsi="Arial" w:cs="Arial"/>
              </w:rPr>
            </w:pPr>
            <w:r w:rsidRPr="009A6C05">
              <w:rPr>
                <w:rFonts w:ascii="Arial" w:hAnsi="Arial" w:cs="Arial"/>
              </w:rPr>
              <w:t>36</w:t>
            </w:r>
          </w:p>
        </w:tc>
        <w:tc>
          <w:tcPr>
            <w:tcW w:w="1728" w:type="dxa"/>
          </w:tcPr>
          <w:p w14:paraId="24B460EF"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300,00</w:t>
            </w:r>
          </w:p>
        </w:tc>
      </w:tr>
      <w:tr w:rsidR="00C74069" w:rsidRPr="009A6C05" w14:paraId="22801B10" w14:textId="77777777" w:rsidTr="00526ACE">
        <w:tc>
          <w:tcPr>
            <w:tcW w:w="838" w:type="dxa"/>
            <w:vAlign w:val="center"/>
          </w:tcPr>
          <w:p w14:paraId="4FD4C158"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300A3B31" w14:textId="77777777" w:rsidR="00C74069" w:rsidRPr="009A6C05" w:rsidRDefault="00C74069" w:rsidP="00526ACE">
            <w:pPr>
              <w:spacing w:after="0" w:line="360" w:lineRule="auto"/>
              <w:rPr>
                <w:rFonts w:ascii="Arial" w:hAnsi="Arial" w:cs="Arial"/>
              </w:rPr>
            </w:pPr>
            <w:r w:rsidRPr="009A6C05">
              <w:rPr>
                <w:rFonts w:ascii="Arial" w:hAnsi="Arial" w:cs="Arial"/>
              </w:rPr>
              <w:t>ORNAMENTAÇÃO DE EVENTO DE MÉDIO PORTE</w:t>
            </w:r>
          </w:p>
        </w:tc>
        <w:tc>
          <w:tcPr>
            <w:tcW w:w="1177" w:type="dxa"/>
          </w:tcPr>
          <w:p w14:paraId="138D81B3" w14:textId="77777777" w:rsidR="00C74069" w:rsidRPr="009A6C05" w:rsidRDefault="00C74069" w:rsidP="00526ACE">
            <w:pPr>
              <w:spacing w:after="0"/>
              <w:jc w:val="center"/>
              <w:rPr>
                <w:rFonts w:ascii="Arial" w:hAnsi="Arial" w:cs="Arial"/>
              </w:rPr>
            </w:pPr>
            <w:r w:rsidRPr="009A6C05">
              <w:rPr>
                <w:rFonts w:ascii="Arial" w:hAnsi="Arial" w:cs="Arial"/>
              </w:rPr>
              <w:t>Serviço</w:t>
            </w:r>
          </w:p>
        </w:tc>
        <w:tc>
          <w:tcPr>
            <w:tcW w:w="1433" w:type="dxa"/>
            <w:vAlign w:val="center"/>
          </w:tcPr>
          <w:p w14:paraId="36B55AAA" w14:textId="77777777" w:rsidR="00C74069" w:rsidRPr="009A6C05" w:rsidRDefault="00C74069" w:rsidP="00526ACE">
            <w:pPr>
              <w:spacing w:after="0" w:line="360" w:lineRule="auto"/>
              <w:jc w:val="center"/>
              <w:rPr>
                <w:rFonts w:ascii="Arial" w:hAnsi="Arial" w:cs="Arial"/>
              </w:rPr>
            </w:pPr>
            <w:r w:rsidRPr="009A6C05">
              <w:rPr>
                <w:rFonts w:ascii="Arial" w:hAnsi="Arial" w:cs="Arial"/>
              </w:rPr>
              <w:t>36</w:t>
            </w:r>
          </w:p>
        </w:tc>
        <w:tc>
          <w:tcPr>
            <w:tcW w:w="1728" w:type="dxa"/>
          </w:tcPr>
          <w:p w14:paraId="6663ECCB"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500,00</w:t>
            </w:r>
          </w:p>
        </w:tc>
      </w:tr>
      <w:tr w:rsidR="00C74069" w:rsidRPr="009A6C05" w14:paraId="5E1A4468" w14:textId="77777777" w:rsidTr="00526ACE">
        <w:tc>
          <w:tcPr>
            <w:tcW w:w="838" w:type="dxa"/>
            <w:vAlign w:val="center"/>
          </w:tcPr>
          <w:p w14:paraId="279AFD32" w14:textId="77777777" w:rsidR="00C74069" w:rsidRPr="009A6C05" w:rsidRDefault="00C74069" w:rsidP="00C74069">
            <w:pPr>
              <w:pStyle w:val="Corpodetexto"/>
              <w:numPr>
                <w:ilvl w:val="0"/>
                <w:numId w:val="39"/>
              </w:numPr>
              <w:suppressAutoHyphens w:val="0"/>
              <w:spacing w:after="0" w:line="360" w:lineRule="auto"/>
              <w:jc w:val="center"/>
              <w:rPr>
                <w:rFonts w:ascii="Arial" w:hAnsi="Arial" w:cs="Arial"/>
                <w:bCs/>
                <w:sz w:val="22"/>
                <w:szCs w:val="22"/>
              </w:rPr>
            </w:pPr>
          </w:p>
        </w:tc>
        <w:tc>
          <w:tcPr>
            <w:tcW w:w="5173" w:type="dxa"/>
            <w:vAlign w:val="center"/>
          </w:tcPr>
          <w:p w14:paraId="7FF02C78" w14:textId="77777777" w:rsidR="00C74069" w:rsidRPr="009A6C05" w:rsidRDefault="00C74069" w:rsidP="00526ACE">
            <w:pPr>
              <w:spacing w:after="0" w:line="360" w:lineRule="auto"/>
              <w:rPr>
                <w:rFonts w:ascii="Arial" w:hAnsi="Arial" w:cs="Arial"/>
              </w:rPr>
            </w:pPr>
            <w:r w:rsidRPr="009A6C05">
              <w:rPr>
                <w:rFonts w:ascii="Arial" w:hAnsi="Arial" w:cs="Arial"/>
              </w:rPr>
              <w:t>ORNAMENTAÇÃO DE EVENTO DE GRANDE PORTE</w:t>
            </w:r>
          </w:p>
        </w:tc>
        <w:tc>
          <w:tcPr>
            <w:tcW w:w="1177" w:type="dxa"/>
          </w:tcPr>
          <w:p w14:paraId="3BE6F879" w14:textId="77777777" w:rsidR="00C74069" w:rsidRPr="009A6C05" w:rsidRDefault="00C74069" w:rsidP="00526ACE">
            <w:pPr>
              <w:spacing w:after="0"/>
              <w:jc w:val="center"/>
              <w:rPr>
                <w:rFonts w:ascii="Arial" w:hAnsi="Arial" w:cs="Arial"/>
              </w:rPr>
            </w:pPr>
            <w:r w:rsidRPr="009A6C05">
              <w:rPr>
                <w:rFonts w:ascii="Arial" w:hAnsi="Arial" w:cs="Arial"/>
              </w:rPr>
              <w:t>Serviço</w:t>
            </w:r>
          </w:p>
        </w:tc>
        <w:tc>
          <w:tcPr>
            <w:tcW w:w="1433" w:type="dxa"/>
            <w:vAlign w:val="center"/>
          </w:tcPr>
          <w:p w14:paraId="26D6FD9F" w14:textId="77777777" w:rsidR="00C74069" w:rsidRPr="009A6C05" w:rsidRDefault="00C74069" w:rsidP="00526ACE">
            <w:pPr>
              <w:spacing w:after="0" w:line="360" w:lineRule="auto"/>
              <w:jc w:val="center"/>
              <w:rPr>
                <w:rFonts w:ascii="Arial" w:hAnsi="Arial" w:cs="Arial"/>
              </w:rPr>
            </w:pPr>
            <w:r w:rsidRPr="009A6C05">
              <w:rPr>
                <w:rFonts w:ascii="Arial" w:hAnsi="Arial" w:cs="Arial"/>
              </w:rPr>
              <w:t>36</w:t>
            </w:r>
          </w:p>
        </w:tc>
        <w:tc>
          <w:tcPr>
            <w:tcW w:w="1728" w:type="dxa"/>
          </w:tcPr>
          <w:p w14:paraId="20CC7110" w14:textId="77777777" w:rsidR="00C74069" w:rsidRPr="009A6C05" w:rsidRDefault="00C74069" w:rsidP="00526ACE">
            <w:pPr>
              <w:spacing w:after="0" w:line="360" w:lineRule="auto"/>
              <w:jc w:val="center"/>
              <w:rPr>
                <w:rFonts w:ascii="Arial" w:hAnsi="Arial" w:cs="Arial"/>
              </w:rPr>
            </w:pPr>
            <w:r w:rsidRPr="009A6C05">
              <w:rPr>
                <w:rFonts w:ascii="Arial" w:hAnsi="Arial" w:cs="Arial"/>
              </w:rPr>
              <w:t>R$</w:t>
            </w:r>
            <w:r>
              <w:rPr>
                <w:rFonts w:ascii="Arial" w:hAnsi="Arial" w:cs="Arial"/>
              </w:rPr>
              <w:t>800,00</w:t>
            </w:r>
          </w:p>
        </w:tc>
      </w:tr>
    </w:tbl>
    <w:p w14:paraId="443A47C7" w14:textId="77777777" w:rsidR="00667FAA" w:rsidRPr="00CB0496" w:rsidRDefault="00667FAA" w:rsidP="00667FAA">
      <w:pPr>
        <w:pStyle w:val="Corpodetexto"/>
        <w:spacing w:line="276" w:lineRule="auto"/>
        <w:jc w:val="both"/>
        <w:rPr>
          <w:rFonts w:ascii="Arial" w:hAnsi="Arial" w:cs="Arial"/>
          <w:sz w:val="24"/>
          <w:szCs w:val="24"/>
        </w:rPr>
      </w:pPr>
    </w:p>
    <w:p w14:paraId="3129C8CE" w14:textId="77777777" w:rsidR="00667FAA" w:rsidRPr="00CB0496" w:rsidRDefault="00667FAA" w:rsidP="00667FAA">
      <w:pPr>
        <w:pStyle w:val="Corpodetexto"/>
        <w:spacing w:line="276" w:lineRule="auto"/>
        <w:jc w:val="both"/>
        <w:rPr>
          <w:rFonts w:ascii="Arial" w:hAnsi="Arial" w:cs="Arial"/>
          <w:sz w:val="24"/>
          <w:szCs w:val="24"/>
        </w:rPr>
      </w:pPr>
    </w:p>
    <w:p w14:paraId="2B094973" w14:textId="77777777" w:rsidR="00667FAA" w:rsidRPr="00CB0496" w:rsidRDefault="00667FAA" w:rsidP="00667FAA">
      <w:pPr>
        <w:pStyle w:val="Corpodetexto"/>
        <w:spacing w:line="276" w:lineRule="auto"/>
        <w:jc w:val="right"/>
        <w:rPr>
          <w:rFonts w:ascii="Arial" w:hAnsi="Arial" w:cs="Arial"/>
          <w:sz w:val="24"/>
          <w:szCs w:val="24"/>
        </w:rPr>
      </w:pPr>
      <w:r w:rsidRPr="00CB0496">
        <w:rPr>
          <w:rFonts w:ascii="Arial" w:hAnsi="Arial" w:cs="Arial"/>
          <w:sz w:val="24"/>
          <w:szCs w:val="24"/>
        </w:rPr>
        <w:t>Bonfinópolis de Minas, ......... de ..................................... de 2025.</w:t>
      </w:r>
    </w:p>
    <w:p w14:paraId="1E53869D" w14:textId="77777777" w:rsidR="00667FAA" w:rsidRPr="00CB0496" w:rsidRDefault="00667FAA" w:rsidP="00667FAA">
      <w:pPr>
        <w:pStyle w:val="Corpodetexto"/>
        <w:spacing w:line="276" w:lineRule="auto"/>
        <w:jc w:val="right"/>
        <w:rPr>
          <w:rFonts w:ascii="Arial" w:hAnsi="Arial" w:cs="Arial"/>
          <w:sz w:val="24"/>
          <w:szCs w:val="24"/>
        </w:rPr>
      </w:pPr>
    </w:p>
    <w:p w14:paraId="055FF39B" w14:textId="77777777" w:rsidR="00667FAA" w:rsidRPr="00CB0496" w:rsidRDefault="00667FAA" w:rsidP="00667FAA">
      <w:pPr>
        <w:pStyle w:val="Corpodetexto"/>
        <w:spacing w:line="276" w:lineRule="auto"/>
        <w:jc w:val="both"/>
        <w:rPr>
          <w:rFonts w:ascii="Arial" w:hAnsi="Arial" w:cs="Arial"/>
          <w:sz w:val="24"/>
          <w:szCs w:val="24"/>
        </w:rPr>
      </w:pPr>
    </w:p>
    <w:p w14:paraId="4D11281F" w14:textId="77777777" w:rsidR="00667FAA" w:rsidRPr="00CB0496" w:rsidRDefault="00667FAA" w:rsidP="00667FAA">
      <w:pPr>
        <w:pStyle w:val="Corpodetexto"/>
        <w:spacing w:line="276" w:lineRule="auto"/>
        <w:jc w:val="center"/>
        <w:rPr>
          <w:rFonts w:ascii="Arial" w:hAnsi="Arial" w:cs="Arial"/>
          <w:sz w:val="24"/>
          <w:szCs w:val="24"/>
        </w:rPr>
      </w:pPr>
      <w:r w:rsidRPr="00CB0496">
        <w:rPr>
          <w:rFonts w:ascii="Arial" w:hAnsi="Arial" w:cs="Arial"/>
          <w:sz w:val="24"/>
          <w:szCs w:val="24"/>
        </w:rPr>
        <w:t>-------------------------------------------------------------------------------------------</w:t>
      </w:r>
    </w:p>
    <w:p w14:paraId="263D0A8D" w14:textId="77777777" w:rsidR="00667FAA" w:rsidRPr="00CB0496" w:rsidRDefault="00667FAA" w:rsidP="00667FAA">
      <w:pPr>
        <w:pStyle w:val="Corpodetexto"/>
        <w:spacing w:line="276" w:lineRule="auto"/>
        <w:jc w:val="center"/>
        <w:rPr>
          <w:rFonts w:ascii="Arial" w:hAnsi="Arial" w:cs="Arial"/>
          <w:sz w:val="24"/>
          <w:szCs w:val="24"/>
        </w:rPr>
      </w:pPr>
      <w:r w:rsidRPr="00CB0496">
        <w:rPr>
          <w:rFonts w:ascii="Arial" w:hAnsi="Arial" w:cs="Arial"/>
          <w:sz w:val="24"/>
          <w:szCs w:val="24"/>
        </w:rPr>
        <w:t>Assinatura</w:t>
      </w:r>
    </w:p>
    <w:p w14:paraId="6380CF21" w14:textId="77777777" w:rsidR="00667FAA" w:rsidRDefault="00667FAA" w:rsidP="00C2071F">
      <w:pPr>
        <w:pStyle w:val="Padro"/>
        <w:spacing w:before="0"/>
        <w:jc w:val="center"/>
        <w:rPr>
          <w:rStyle w:val="Nenhum"/>
          <w:rFonts w:ascii="Arial" w:hAnsi="Arial" w:cs="Arial"/>
          <w:b/>
          <w:bCs/>
          <w:u w:color="000000"/>
          <w:lang w:val="pt-BR"/>
        </w:rPr>
      </w:pPr>
    </w:p>
    <w:p w14:paraId="42E82C94" w14:textId="77777777" w:rsidR="00667FAA" w:rsidRDefault="00667FAA" w:rsidP="00C2071F">
      <w:pPr>
        <w:pStyle w:val="Padro"/>
        <w:spacing w:before="0"/>
        <w:jc w:val="center"/>
        <w:rPr>
          <w:rStyle w:val="Nenhum"/>
          <w:rFonts w:ascii="Arial" w:hAnsi="Arial" w:cs="Arial"/>
          <w:b/>
          <w:bCs/>
          <w:u w:color="000000"/>
          <w:lang w:val="pt-BR"/>
        </w:rPr>
      </w:pPr>
    </w:p>
    <w:p w14:paraId="6ED6612B" w14:textId="77777777" w:rsidR="00667FAA" w:rsidRDefault="00667FAA" w:rsidP="00C2071F">
      <w:pPr>
        <w:pStyle w:val="Padro"/>
        <w:spacing w:before="0"/>
        <w:jc w:val="center"/>
        <w:rPr>
          <w:rStyle w:val="Nenhum"/>
          <w:rFonts w:ascii="Arial" w:hAnsi="Arial" w:cs="Arial"/>
          <w:b/>
          <w:bCs/>
          <w:u w:color="000000"/>
          <w:lang w:val="pt-BR"/>
        </w:rPr>
      </w:pPr>
    </w:p>
    <w:p w14:paraId="7BFAC88A" w14:textId="77777777" w:rsidR="00667FAA" w:rsidRDefault="00667FAA" w:rsidP="00C2071F">
      <w:pPr>
        <w:pStyle w:val="Padro"/>
        <w:spacing w:before="0"/>
        <w:jc w:val="center"/>
        <w:rPr>
          <w:rStyle w:val="Nenhum"/>
          <w:rFonts w:ascii="Arial" w:hAnsi="Arial" w:cs="Arial"/>
          <w:b/>
          <w:bCs/>
          <w:u w:color="000000"/>
          <w:lang w:val="pt-BR"/>
        </w:rPr>
      </w:pPr>
    </w:p>
    <w:p w14:paraId="2904323C" w14:textId="77777777" w:rsidR="00667FAA" w:rsidRDefault="00667FAA" w:rsidP="00C2071F">
      <w:pPr>
        <w:pStyle w:val="Padro"/>
        <w:spacing w:before="0"/>
        <w:jc w:val="center"/>
        <w:rPr>
          <w:rStyle w:val="Nenhum"/>
          <w:rFonts w:ascii="Arial" w:hAnsi="Arial" w:cs="Arial"/>
          <w:b/>
          <w:bCs/>
          <w:u w:color="000000"/>
          <w:lang w:val="pt-BR"/>
        </w:rPr>
      </w:pPr>
    </w:p>
    <w:p w14:paraId="46D56E32" w14:textId="77777777" w:rsidR="00667FAA" w:rsidRDefault="00667FAA" w:rsidP="00C2071F">
      <w:pPr>
        <w:pStyle w:val="Padro"/>
        <w:spacing w:before="0"/>
        <w:jc w:val="center"/>
        <w:rPr>
          <w:rStyle w:val="Nenhum"/>
          <w:rFonts w:ascii="Arial" w:hAnsi="Arial" w:cs="Arial"/>
          <w:b/>
          <w:bCs/>
          <w:u w:color="000000"/>
          <w:lang w:val="pt-BR"/>
        </w:rPr>
      </w:pPr>
    </w:p>
    <w:p w14:paraId="36FFBCE9" w14:textId="77777777" w:rsidR="00667FAA" w:rsidRDefault="00667FAA" w:rsidP="00C2071F">
      <w:pPr>
        <w:pStyle w:val="Padro"/>
        <w:spacing w:before="0"/>
        <w:jc w:val="center"/>
        <w:rPr>
          <w:rStyle w:val="Nenhum"/>
          <w:rFonts w:ascii="Arial" w:hAnsi="Arial" w:cs="Arial"/>
          <w:b/>
          <w:bCs/>
          <w:u w:color="000000"/>
          <w:lang w:val="pt-BR"/>
        </w:rPr>
      </w:pPr>
    </w:p>
    <w:p w14:paraId="4F5F824D" w14:textId="77777777" w:rsidR="00667FAA" w:rsidRDefault="00667FAA" w:rsidP="00C2071F">
      <w:pPr>
        <w:pStyle w:val="Padro"/>
        <w:spacing w:before="0"/>
        <w:jc w:val="center"/>
        <w:rPr>
          <w:rStyle w:val="Nenhum"/>
          <w:rFonts w:ascii="Arial" w:hAnsi="Arial" w:cs="Arial"/>
          <w:b/>
          <w:bCs/>
          <w:u w:color="000000"/>
          <w:lang w:val="pt-BR"/>
        </w:rPr>
      </w:pPr>
    </w:p>
    <w:p w14:paraId="65C7D9B0" w14:textId="77777777" w:rsidR="00667FAA" w:rsidRDefault="00667FAA" w:rsidP="00C2071F">
      <w:pPr>
        <w:pStyle w:val="Padro"/>
        <w:spacing w:before="0"/>
        <w:jc w:val="center"/>
        <w:rPr>
          <w:rStyle w:val="Nenhum"/>
          <w:rFonts w:ascii="Arial" w:hAnsi="Arial" w:cs="Arial"/>
          <w:b/>
          <w:bCs/>
          <w:u w:color="000000"/>
          <w:lang w:val="pt-BR"/>
        </w:rPr>
      </w:pPr>
    </w:p>
    <w:p w14:paraId="2A433455" w14:textId="77777777" w:rsidR="00667FAA" w:rsidRDefault="00667FAA" w:rsidP="00C2071F">
      <w:pPr>
        <w:pStyle w:val="Padro"/>
        <w:spacing w:before="0"/>
        <w:jc w:val="center"/>
        <w:rPr>
          <w:rStyle w:val="Nenhum"/>
          <w:rFonts w:ascii="Arial" w:hAnsi="Arial" w:cs="Arial"/>
          <w:b/>
          <w:bCs/>
          <w:u w:color="000000"/>
          <w:lang w:val="pt-BR"/>
        </w:rPr>
      </w:pPr>
    </w:p>
    <w:p w14:paraId="5650287E" w14:textId="77777777" w:rsidR="00667FAA" w:rsidRDefault="00667FAA" w:rsidP="00C2071F">
      <w:pPr>
        <w:pStyle w:val="Padro"/>
        <w:spacing w:before="0"/>
        <w:jc w:val="center"/>
        <w:rPr>
          <w:rStyle w:val="Nenhum"/>
          <w:rFonts w:ascii="Arial" w:hAnsi="Arial" w:cs="Arial"/>
          <w:b/>
          <w:bCs/>
          <w:u w:color="000000"/>
          <w:lang w:val="pt-BR"/>
        </w:rPr>
      </w:pPr>
    </w:p>
    <w:p w14:paraId="7571B4E1" w14:textId="77777777" w:rsidR="00667FAA" w:rsidRDefault="00667FAA" w:rsidP="00C2071F">
      <w:pPr>
        <w:pStyle w:val="Padro"/>
        <w:spacing w:before="0"/>
        <w:jc w:val="center"/>
        <w:rPr>
          <w:rStyle w:val="Nenhum"/>
          <w:rFonts w:ascii="Arial" w:hAnsi="Arial" w:cs="Arial"/>
          <w:b/>
          <w:bCs/>
          <w:u w:color="000000"/>
          <w:lang w:val="pt-BR"/>
        </w:rPr>
      </w:pPr>
    </w:p>
    <w:p w14:paraId="5A61ADA1" w14:textId="77777777" w:rsidR="00667FAA" w:rsidRDefault="00667FAA" w:rsidP="00C2071F">
      <w:pPr>
        <w:pStyle w:val="Padro"/>
        <w:spacing w:before="0"/>
        <w:jc w:val="center"/>
        <w:rPr>
          <w:rStyle w:val="Nenhum"/>
          <w:rFonts w:ascii="Arial" w:hAnsi="Arial" w:cs="Arial"/>
          <w:b/>
          <w:bCs/>
          <w:u w:color="000000"/>
          <w:lang w:val="pt-BR"/>
        </w:rPr>
      </w:pPr>
    </w:p>
    <w:p w14:paraId="1DD9CEFD" w14:textId="77777777" w:rsidR="00667FAA" w:rsidRDefault="00667FAA" w:rsidP="00C2071F">
      <w:pPr>
        <w:pStyle w:val="Padro"/>
        <w:spacing w:before="0"/>
        <w:jc w:val="center"/>
        <w:rPr>
          <w:rStyle w:val="Nenhum"/>
          <w:rFonts w:ascii="Arial" w:hAnsi="Arial" w:cs="Arial"/>
          <w:b/>
          <w:bCs/>
          <w:u w:color="000000"/>
          <w:lang w:val="pt-BR"/>
        </w:rPr>
      </w:pPr>
    </w:p>
    <w:p w14:paraId="7049DE99" w14:textId="77777777" w:rsidR="00667FAA" w:rsidRDefault="00667FAA" w:rsidP="00C2071F">
      <w:pPr>
        <w:pStyle w:val="Padro"/>
        <w:spacing w:before="0"/>
        <w:jc w:val="center"/>
        <w:rPr>
          <w:rStyle w:val="Nenhum"/>
          <w:rFonts w:ascii="Arial" w:hAnsi="Arial" w:cs="Arial"/>
          <w:b/>
          <w:bCs/>
          <w:u w:color="000000"/>
          <w:lang w:val="pt-BR"/>
        </w:rPr>
      </w:pPr>
    </w:p>
    <w:p w14:paraId="1F62ADC1" w14:textId="77777777" w:rsidR="00667FAA" w:rsidRDefault="00667FAA" w:rsidP="00C2071F">
      <w:pPr>
        <w:pStyle w:val="Padro"/>
        <w:spacing w:before="0"/>
        <w:jc w:val="center"/>
        <w:rPr>
          <w:rStyle w:val="Nenhum"/>
          <w:rFonts w:ascii="Arial" w:hAnsi="Arial" w:cs="Arial"/>
          <w:b/>
          <w:bCs/>
          <w:u w:color="000000"/>
          <w:lang w:val="pt-BR"/>
        </w:rPr>
      </w:pPr>
    </w:p>
    <w:p w14:paraId="3A8A4DF2" w14:textId="77777777" w:rsidR="00667FAA" w:rsidRDefault="00667FAA" w:rsidP="00C2071F">
      <w:pPr>
        <w:pStyle w:val="Padro"/>
        <w:spacing w:before="0"/>
        <w:jc w:val="center"/>
        <w:rPr>
          <w:rStyle w:val="Nenhum"/>
          <w:rFonts w:ascii="Arial" w:hAnsi="Arial" w:cs="Arial"/>
          <w:b/>
          <w:bCs/>
          <w:u w:color="000000"/>
          <w:lang w:val="pt-BR"/>
        </w:rPr>
      </w:pPr>
    </w:p>
    <w:p w14:paraId="4C2BCB5C" w14:textId="77777777" w:rsidR="00667FAA" w:rsidRDefault="00667FAA" w:rsidP="00C2071F">
      <w:pPr>
        <w:pStyle w:val="Padro"/>
        <w:spacing w:before="0"/>
        <w:jc w:val="center"/>
        <w:rPr>
          <w:rStyle w:val="Nenhum"/>
          <w:rFonts w:ascii="Arial" w:hAnsi="Arial" w:cs="Arial"/>
          <w:b/>
          <w:bCs/>
          <w:u w:color="000000"/>
          <w:lang w:val="pt-BR"/>
        </w:rPr>
      </w:pPr>
    </w:p>
    <w:p w14:paraId="02343F20" w14:textId="77777777" w:rsidR="00667FAA" w:rsidRDefault="00667FAA" w:rsidP="00C2071F">
      <w:pPr>
        <w:pStyle w:val="Padro"/>
        <w:spacing w:before="0"/>
        <w:jc w:val="center"/>
        <w:rPr>
          <w:rStyle w:val="Nenhum"/>
          <w:rFonts w:ascii="Arial" w:hAnsi="Arial" w:cs="Arial"/>
          <w:b/>
          <w:bCs/>
          <w:u w:color="000000"/>
          <w:lang w:val="pt-BR"/>
        </w:rPr>
      </w:pPr>
    </w:p>
    <w:p w14:paraId="57A8F2CD" w14:textId="77777777" w:rsidR="00667FAA" w:rsidRDefault="00667FAA" w:rsidP="00C2071F">
      <w:pPr>
        <w:pStyle w:val="Padro"/>
        <w:spacing w:before="0"/>
        <w:jc w:val="center"/>
        <w:rPr>
          <w:rStyle w:val="Nenhum"/>
          <w:rFonts w:ascii="Arial" w:hAnsi="Arial" w:cs="Arial"/>
          <w:b/>
          <w:bCs/>
          <w:u w:color="000000"/>
          <w:lang w:val="pt-BR"/>
        </w:rPr>
      </w:pPr>
    </w:p>
    <w:p w14:paraId="0DD1DBC6" w14:textId="77777777" w:rsidR="00667FAA" w:rsidRDefault="00667FAA" w:rsidP="00C2071F">
      <w:pPr>
        <w:pStyle w:val="Padro"/>
        <w:spacing w:before="0"/>
        <w:jc w:val="center"/>
        <w:rPr>
          <w:rStyle w:val="Nenhum"/>
          <w:rFonts w:ascii="Arial" w:hAnsi="Arial" w:cs="Arial"/>
          <w:b/>
          <w:bCs/>
          <w:u w:color="000000"/>
          <w:lang w:val="pt-BR"/>
        </w:rPr>
      </w:pPr>
    </w:p>
    <w:p w14:paraId="084F0C37" w14:textId="77777777" w:rsidR="00A74EE8" w:rsidRDefault="00A74EE8" w:rsidP="00C2071F">
      <w:pPr>
        <w:pStyle w:val="Padro"/>
        <w:spacing w:before="0"/>
        <w:jc w:val="center"/>
        <w:rPr>
          <w:rStyle w:val="Nenhum"/>
          <w:rFonts w:ascii="Arial" w:hAnsi="Arial" w:cs="Arial"/>
          <w:b/>
          <w:bCs/>
          <w:u w:color="000000"/>
          <w:lang w:val="pt-BR"/>
        </w:rPr>
      </w:pPr>
    </w:p>
    <w:p w14:paraId="6197C841" w14:textId="77777777" w:rsidR="00A74EE8" w:rsidRDefault="00A74EE8" w:rsidP="00C2071F">
      <w:pPr>
        <w:pStyle w:val="Padro"/>
        <w:spacing w:before="0"/>
        <w:jc w:val="center"/>
        <w:rPr>
          <w:rStyle w:val="Nenhum"/>
          <w:rFonts w:ascii="Arial" w:hAnsi="Arial" w:cs="Arial"/>
          <w:b/>
          <w:bCs/>
          <w:u w:color="000000"/>
          <w:lang w:val="pt-BR"/>
        </w:rPr>
      </w:pPr>
    </w:p>
    <w:p w14:paraId="366E15D6" w14:textId="77777777" w:rsidR="00A74EE8" w:rsidRDefault="00A74EE8" w:rsidP="00C2071F">
      <w:pPr>
        <w:pStyle w:val="Padro"/>
        <w:spacing w:before="0"/>
        <w:jc w:val="center"/>
        <w:rPr>
          <w:rStyle w:val="Nenhum"/>
          <w:rFonts w:ascii="Arial" w:hAnsi="Arial" w:cs="Arial"/>
          <w:b/>
          <w:bCs/>
          <w:u w:color="000000"/>
          <w:lang w:val="pt-BR"/>
        </w:rPr>
      </w:pPr>
    </w:p>
    <w:p w14:paraId="4FF2FC92" w14:textId="77777777" w:rsidR="00A74EE8" w:rsidRDefault="00A74EE8" w:rsidP="00C2071F">
      <w:pPr>
        <w:pStyle w:val="Padro"/>
        <w:spacing w:before="0"/>
        <w:jc w:val="center"/>
        <w:rPr>
          <w:rStyle w:val="Nenhum"/>
          <w:rFonts w:ascii="Arial" w:hAnsi="Arial" w:cs="Arial"/>
          <w:b/>
          <w:bCs/>
          <w:u w:color="000000"/>
          <w:lang w:val="pt-BR"/>
        </w:rPr>
      </w:pPr>
    </w:p>
    <w:p w14:paraId="4D86888A" w14:textId="77777777" w:rsidR="00A74EE8" w:rsidRDefault="00A74EE8" w:rsidP="00C2071F">
      <w:pPr>
        <w:pStyle w:val="Padro"/>
        <w:spacing w:before="0"/>
        <w:jc w:val="center"/>
        <w:rPr>
          <w:rStyle w:val="Nenhum"/>
          <w:rFonts w:ascii="Arial" w:hAnsi="Arial" w:cs="Arial"/>
          <w:b/>
          <w:bCs/>
          <w:u w:color="000000"/>
          <w:lang w:val="pt-BR"/>
        </w:rPr>
      </w:pPr>
    </w:p>
    <w:p w14:paraId="17596D51" w14:textId="77777777" w:rsidR="00A74EE8" w:rsidRDefault="00A74EE8" w:rsidP="00C2071F">
      <w:pPr>
        <w:pStyle w:val="Padro"/>
        <w:spacing w:before="0"/>
        <w:jc w:val="center"/>
        <w:rPr>
          <w:rStyle w:val="Nenhum"/>
          <w:rFonts w:ascii="Arial" w:hAnsi="Arial" w:cs="Arial"/>
          <w:b/>
          <w:bCs/>
          <w:u w:color="000000"/>
          <w:lang w:val="pt-BR"/>
        </w:rPr>
      </w:pPr>
    </w:p>
    <w:p w14:paraId="5118DD8C" w14:textId="77777777" w:rsidR="00A74EE8" w:rsidRDefault="00A74EE8" w:rsidP="00C2071F">
      <w:pPr>
        <w:pStyle w:val="Padro"/>
        <w:spacing w:before="0"/>
        <w:jc w:val="center"/>
        <w:rPr>
          <w:rStyle w:val="Nenhum"/>
          <w:rFonts w:ascii="Arial" w:hAnsi="Arial" w:cs="Arial"/>
          <w:b/>
          <w:bCs/>
          <w:u w:color="000000"/>
          <w:lang w:val="pt-BR"/>
        </w:rPr>
      </w:pPr>
    </w:p>
    <w:p w14:paraId="65701B05" w14:textId="77777777" w:rsidR="00A74EE8" w:rsidRDefault="00A74EE8" w:rsidP="00C2071F">
      <w:pPr>
        <w:pStyle w:val="Padro"/>
        <w:spacing w:before="0"/>
        <w:jc w:val="center"/>
        <w:rPr>
          <w:rStyle w:val="Nenhum"/>
          <w:rFonts w:ascii="Arial" w:hAnsi="Arial" w:cs="Arial"/>
          <w:b/>
          <w:bCs/>
          <w:u w:color="000000"/>
          <w:lang w:val="pt-BR"/>
        </w:rPr>
      </w:pPr>
    </w:p>
    <w:p w14:paraId="020E6337" w14:textId="77777777" w:rsidR="00A74EE8" w:rsidRDefault="00A74EE8" w:rsidP="00C2071F">
      <w:pPr>
        <w:pStyle w:val="Padro"/>
        <w:spacing w:before="0"/>
        <w:jc w:val="center"/>
        <w:rPr>
          <w:rStyle w:val="Nenhum"/>
          <w:rFonts w:ascii="Arial" w:hAnsi="Arial" w:cs="Arial"/>
          <w:b/>
          <w:bCs/>
          <w:u w:color="000000"/>
          <w:lang w:val="pt-BR"/>
        </w:rPr>
      </w:pPr>
    </w:p>
    <w:p w14:paraId="2763FC5C" w14:textId="77777777" w:rsidR="00A74EE8" w:rsidRDefault="00A74EE8" w:rsidP="00C2071F">
      <w:pPr>
        <w:pStyle w:val="Padro"/>
        <w:spacing w:before="0"/>
        <w:jc w:val="center"/>
        <w:rPr>
          <w:rStyle w:val="Nenhum"/>
          <w:rFonts w:ascii="Arial" w:hAnsi="Arial" w:cs="Arial"/>
          <w:b/>
          <w:bCs/>
          <w:u w:color="000000"/>
          <w:lang w:val="pt-BR"/>
        </w:rPr>
      </w:pPr>
    </w:p>
    <w:p w14:paraId="702EA78A" w14:textId="77777777" w:rsidR="00667FAA" w:rsidRDefault="00667FAA" w:rsidP="00C2071F">
      <w:pPr>
        <w:pStyle w:val="Padro"/>
        <w:spacing w:before="0"/>
        <w:jc w:val="center"/>
        <w:rPr>
          <w:rStyle w:val="Nenhum"/>
          <w:rFonts w:ascii="Arial" w:hAnsi="Arial" w:cs="Arial"/>
          <w:b/>
          <w:bCs/>
          <w:u w:color="000000"/>
          <w:lang w:val="pt-BR"/>
        </w:rPr>
      </w:pPr>
    </w:p>
    <w:p w14:paraId="2A39B4B3" w14:textId="77777777" w:rsidR="009B79F0" w:rsidRPr="00AB6759" w:rsidRDefault="009B79F0" w:rsidP="009B79F0">
      <w:pPr>
        <w:pStyle w:val="Corpodetexto"/>
        <w:jc w:val="center"/>
        <w:rPr>
          <w:rFonts w:ascii="Arial" w:hAnsi="Arial" w:cs="Arial"/>
          <w:b/>
          <w:bCs/>
          <w:sz w:val="24"/>
          <w:szCs w:val="24"/>
        </w:rPr>
      </w:pPr>
      <w:r w:rsidRPr="00AB6759">
        <w:rPr>
          <w:rFonts w:ascii="Arial" w:hAnsi="Arial" w:cs="Arial"/>
          <w:b/>
          <w:bCs/>
          <w:sz w:val="24"/>
          <w:szCs w:val="24"/>
        </w:rPr>
        <w:t>ANEXO III – DECLARAÇÕES GERAIS</w:t>
      </w:r>
    </w:p>
    <w:p w14:paraId="02D601A9" w14:textId="77777777" w:rsidR="009B79F0" w:rsidRPr="00AB6759" w:rsidRDefault="009B79F0" w:rsidP="009B79F0">
      <w:pPr>
        <w:spacing w:after="0" w:line="240" w:lineRule="auto"/>
        <w:jc w:val="center"/>
        <w:rPr>
          <w:rFonts w:ascii="Arial" w:hAnsi="Arial" w:cs="Arial"/>
          <w:b/>
          <w:sz w:val="24"/>
          <w:szCs w:val="24"/>
        </w:rPr>
      </w:pPr>
      <w:r w:rsidRPr="00AB6759">
        <w:rPr>
          <w:rFonts w:ascii="Arial" w:hAnsi="Arial" w:cs="Arial"/>
          <w:b/>
          <w:sz w:val="24"/>
          <w:szCs w:val="24"/>
        </w:rPr>
        <w:t>PROCESSO LICITATÓRIO Nº. 032/2025</w:t>
      </w:r>
    </w:p>
    <w:p w14:paraId="670A6092" w14:textId="77777777" w:rsidR="009B79F0" w:rsidRPr="00AB6759" w:rsidRDefault="009B79F0" w:rsidP="009B79F0">
      <w:pPr>
        <w:pStyle w:val="Corpodetexto"/>
        <w:jc w:val="center"/>
        <w:rPr>
          <w:rFonts w:ascii="Arial" w:hAnsi="Arial" w:cs="Arial"/>
          <w:b/>
          <w:bCs/>
          <w:sz w:val="24"/>
          <w:szCs w:val="24"/>
        </w:rPr>
      </w:pPr>
      <w:r w:rsidRPr="00AB6759">
        <w:rPr>
          <w:rFonts w:ascii="Arial" w:hAnsi="Arial" w:cs="Arial"/>
          <w:b/>
          <w:sz w:val="24"/>
          <w:szCs w:val="24"/>
        </w:rPr>
        <w:t>CREDENCIAMENTO Nº. 013/2025</w:t>
      </w:r>
    </w:p>
    <w:p w14:paraId="1427B961" w14:textId="77777777" w:rsidR="009B79F0" w:rsidRPr="00AB6759" w:rsidRDefault="009B79F0" w:rsidP="009B79F0">
      <w:pPr>
        <w:pStyle w:val="Corpodetexto"/>
        <w:spacing w:line="276" w:lineRule="auto"/>
        <w:jc w:val="both"/>
        <w:rPr>
          <w:rFonts w:ascii="Arial" w:hAnsi="Arial" w:cs="Arial"/>
          <w:b/>
          <w:bCs/>
          <w:sz w:val="24"/>
          <w:szCs w:val="24"/>
        </w:rPr>
      </w:pPr>
    </w:p>
    <w:p w14:paraId="52FF7DC7" w14:textId="77777777" w:rsidR="009B79F0" w:rsidRPr="00AB6759" w:rsidRDefault="009B79F0" w:rsidP="009B79F0">
      <w:pPr>
        <w:pStyle w:val="Corpodetexto"/>
        <w:spacing w:line="276" w:lineRule="auto"/>
        <w:jc w:val="both"/>
        <w:rPr>
          <w:rFonts w:ascii="Arial" w:hAnsi="Arial" w:cs="Arial"/>
          <w:sz w:val="24"/>
          <w:szCs w:val="24"/>
        </w:rPr>
      </w:pPr>
      <w:bookmarkStart w:id="3" w:name="_Hlk191358464"/>
      <w:r w:rsidRPr="00AB6759">
        <w:rPr>
          <w:rFonts w:ascii="Arial" w:hAnsi="Arial" w:cs="Arial"/>
          <w:sz w:val="24"/>
          <w:szCs w:val="24"/>
        </w:rPr>
        <w:t>À Comissão de Contratações do MUNICÍPIO DE BONFINÓPOLIS DE MINAS - MG, DECLARO QUE:</w:t>
      </w:r>
    </w:p>
    <w:bookmarkEnd w:id="3"/>
    <w:p w14:paraId="2E891655" w14:textId="77777777" w:rsidR="009B79F0" w:rsidRPr="00AB6759" w:rsidRDefault="009B79F0" w:rsidP="009B79F0">
      <w:pPr>
        <w:pStyle w:val="Corpodetexto"/>
        <w:spacing w:line="276" w:lineRule="auto"/>
        <w:jc w:val="both"/>
        <w:rPr>
          <w:rFonts w:ascii="Arial" w:hAnsi="Arial" w:cs="Arial"/>
          <w:sz w:val="24"/>
          <w:szCs w:val="24"/>
        </w:rPr>
      </w:pPr>
      <w:r w:rsidRPr="00AB6759">
        <w:rPr>
          <w:rFonts w:ascii="Arial" w:hAnsi="Arial" w:cs="Arial"/>
          <w:sz w:val="24"/>
          <w:szCs w:val="24"/>
        </w:rPr>
        <w:t xml:space="preserve">A empresa ...... </w:t>
      </w:r>
    </w:p>
    <w:p w14:paraId="5C2A88F4"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 xml:space="preserve">1. Aceito </w:t>
      </w:r>
      <w:proofErr w:type="spellStart"/>
      <w:r w:rsidRPr="00AB6759">
        <w:rPr>
          <w:rFonts w:ascii="Arial" w:hAnsi="Arial" w:cs="Arial"/>
          <w:sz w:val="24"/>
          <w:szCs w:val="24"/>
        </w:rPr>
        <w:t>fornecer</w:t>
      </w:r>
      <w:proofErr w:type="spellEnd"/>
      <w:r w:rsidRPr="00AB6759">
        <w:rPr>
          <w:rFonts w:ascii="Arial" w:hAnsi="Arial" w:cs="Arial"/>
          <w:sz w:val="24"/>
          <w:szCs w:val="24"/>
        </w:rPr>
        <w:t xml:space="preserve"> os serviços nos valores praticados constantes do edital de credenciamento. </w:t>
      </w:r>
    </w:p>
    <w:p w14:paraId="66D4DCD1"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 xml:space="preserve">2. Se demandado, fornecerei os serviços pelo período de 12 (doze) meses, contados a partir da assinatura do CONTRATO, podendo ser prorrogado; </w:t>
      </w:r>
    </w:p>
    <w:p w14:paraId="0F283883"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3. Que cumpro as exigências de reserva de cargos para pessoa com deficiência e para reabilitado da Previdência Social, previstas em lei e em outras normas específicas;</w:t>
      </w:r>
    </w:p>
    <w:p w14:paraId="150CB35D"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4. Que não há entre os proprietários nenhum titular de mandato eletivo;</w:t>
      </w:r>
    </w:p>
    <w:p w14:paraId="2349ABFC"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5. Que o valor proposto compreende a integralidade dos custos para atendimento dos direitos trabalhistas assegurados na Constituição Federal, nas leis trabalhistas, nas normas infralegais, nas convenções coletivas de trabalho e nos termos de ajustamento de conduta vigentes na data do requerimento de credenciamento.</w:t>
      </w:r>
    </w:p>
    <w:p w14:paraId="5C57BB09"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6. Que a pessoa jurídica não foi considerada INIDÔNEA para licitar ou contratar com a Administração Pública;</w:t>
      </w:r>
    </w:p>
    <w:p w14:paraId="2CAF35F7"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7. Que inexiste fato impeditivo para a sua habilitação, estando ciente da obrigatoriedade de declarar ocorrências posteriores;</w:t>
      </w:r>
    </w:p>
    <w:p w14:paraId="58B61B92"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8. Que, em atendimento a norma do inciso XXXIII do artigo 7º. Da Constituição Federal, proíbo trabalhos noturnos, perigosos ou insalubres aos menores de 18 anos e de que qualquer trabalho a menores de 16 anos, salva na condição de aprendiz.</w:t>
      </w:r>
    </w:p>
    <w:p w14:paraId="5D4C9DE2" w14:textId="77777777" w:rsidR="009B79F0" w:rsidRPr="00AB6759" w:rsidRDefault="009B79F0" w:rsidP="009B79F0">
      <w:pPr>
        <w:jc w:val="both"/>
        <w:rPr>
          <w:rFonts w:ascii="Arial" w:hAnsi="Arial" w:cs="Arial"/>
          <w:sz w:val="24"/>
          <w:szCs w:val="24"/>
        </w:rPr>
      </w:pPr>
      <w:r w:rsidRPr="00AB6759">
        <w:rPr>
          <w:rFonts w:ascii="Arial" w:hAnsi="Arial" w:cs="Arial"/>
          <w:sz w:val="24"/>
          <w:szCs w:val="24"/>
        </w:rPr>
        <w:t xml:space="preserve">Por fim declaro que conheço e concordo com as regras do Edital e seus anexos integralmente. </w:t>
      </w:r>
    </w:p>
    <w:p w14:paraId="5F51CBE1" w14:textId="77777777" w:rsidR="009B79F0" w:rsidRPr="00AB6759" w:rsidRDefault="009B79F0" w:rsidP="009B79F0">
      <w:pPr>
        <w:pStyle w:val="Corpodetexto"/>
        <w:spacing w:line="276" w:lineRule="auto"/>
        <w:jc w:val="both"/>
        <w:rPr>
          <w:rFonts w:ascii="Arial" w:hAnsi="Arial" w:cs="Arial"/>
          <w:sz w:val="24"/>
          <w:szCs w:val="24"/>
        </w:rPr>
      </w:pPr>
      <w:r w:rsidRPr="00AB6759">
        <w:rPr>
          <w:rFonts w:ascii="Arial" w:hAnsi="Arial" w:cs="Arial"/>
          <w:sz w:val="24"/>
          <w:szCs w:val="24"/>
        </w:rPr>
        <w:t>Por ser expressão da verdade, firmamos o presente termo.</w:t>
      </w:r>
    </w:p>
    <w:p w14:paraId="60075C57" w14:textId="77777777" w:rsidR="009B79F0" w:rsidRPr="00AB6759" w:rsidRDefault="009B79F0" w:rsidP="009B79F0">
      <w:pPr>
        <w:pStyle w:val="Corpodetexto"/>
        <w:spacing w:line="276" w:lineRule="auto"/>
        <w:jc w:val="center"/>
        <w:rPr>
          <w:rFonts w:ascii="Arial" w:hAnsi="Arial" w:cs="Arial"/>
          <w:sz w:val="24"/>
          <w:szCs w:val="24"/>
        </w:rPr>
      </w:pPr>
    </w:p>
    <w:p w14:paraId="156E5B23" w14:textId="77777777" w:rsidR="009B79F0" w:rsidRPr="00AB6759" w:rsidRDefault="009B79F0" w:rsidP="009B79F0">
      <w:pPr>
        <w:pStyle w:val="Corpodetexto"/>
        <w:spacing w:line="276" w:lineRule="auto"/>
        <w:jc w:val="center"/>
        <w:rPr>
          <w:rFonts w:ascii="Arial" w:hAnsi="Arial" w:cs="Arial"/>
          <w:sz w:val="24"/>
          <w:szCs w:val="24"/>
        </w:rPr>
      </w:pPr>
      <w:r w:rsidRPr="00AB6759">
        <w:rPr>
          <w:rFonts w:ascii="Arial" w:hAnsi="Arial" w:cs="Arial"/>
          <w:sz w:val="24"/>
          <w:szCs w:val="24"/>
        </w:rPr>
        <w:t>.................................., em ........ de .......................... de</w:t>
      </w:r>
      <w:r w:rsidRPr="00AB6759">
        <w:rPr>
          <w:rFonts w:ascii="Arial" w:hAnsi="Arial" w:cs="Arial"/>
          <w:spacing w:val="-17"/>
          <w:sz w:val="24"/>
          <w:szCs w:val="24"/>
        </w:rPr>
        <w:t xml:space="preserve"> </w:t>
      </w:r>
      <w:r w:rsidRPr="00AB6759">
        <w:rPr>
          <w:rFonts w:ascii="Arial" w:hAnsi="Arial" w:cs="Arial"/>
          <w:sz w:val="24"/>
          <w:szCs w:val="24"/>
        </w:rPr>
        <w:t>.............</w:t>
      </w:r>
    </w:p>
    <w:p w14:paraId="45AB05E9" w14:textId="77777777" w:rsidR="009B79F0" w:rsidRPr="00AB6759" w:rsidRDefault="009B79F0" w:rsidP="009B79F0">
      <w:pPr>
        <w:pStyle w:val="Corpodetexto"/>
        <w:spacing w:line="276" w:lineRule="auto"/>
        <w:jc w:val="center"/>
        <w:rPr>
          <w:rFonts w:ascii="Arial" w:hAnsi="Arial" w:cs="Arial"/>
          <w:sz w:val="24"/>
          <w:szCs w:val="24"/>
        </w:rPr>
      </w:pPr>
    </w:p>
    <w:p w14:paraId="4D0E9E53" w14:textId="77777777" w:rsidR="009B79F0" w:rsidRPr="00AB6759" w:rsidRDefault="009B79F0" w:rsidP="009B79F0">
      <w:pPr>
        <w:pStyle w:val="Corpodetexto"/>
        <w:spacing w:line="276" w:lineRule="auto"/>
        <w:jc w:val="center"/>
        <w:rPr>
          <w:rFonts w:ascii="Arial" w:hAnsi="Arial" w:cs="Arial"/>
          <w:sz w:val="24"/>
          <w:szCs w:val="24"/>
        </w:rPr>
      </w:pPr>
      <w:r w:rsidRPr="00AB6759">
        <w:rPr>
          <w:rFonts w:ascii="Arial" w:hAnsi="Arial" w:cs="Arial"/>
          <w:sz w:val="24"/>
          <w:szCs w:val="24"/>
        </w:rPr>
        <w:t>..................................................................................................</w:t>
      </w:r>
    </w:p>
    <w:p w14:paraId="44DCB875" w14:textId="77777777" w:rsidR="009B79F0" w:rsidRPr="00AB6759" w:rsidRDefault="009B79F0" w:rsidP="009B79F0">
      <w:pPr>
        <w:pStyle w:val="Corpodetexto"/>
        <w:spacing w:line="276" w:lineRule="auto"/>
        <w:jc w:val="center"/>
        <w:rPr>
          <w:rFonts w:ascii="Arial" w:hAnsi="Arial" w:cs="Arial"/>
          <w:sz w:val="24"/>
          <w:szCs w:val="24"/>
        </w:rPr>
      </w:pPr>
      <w:r w:rsidRPr="00AB6759">
        <w:rPr>
          <w:rFonts w:ascii="Arial" w:hAnsi="Arial" w:cs="Arial"/>
          <w:sz w:val="24"/>
          <w:szCs w:val="24"/>
        </w:rPr>
        <w:t>(assinatura)</w:t>
      </w:r>
    </w:p>
    <w:p w14:paraId="629D4654" w14:textId="77777777" w:rsidR="009B79F0" w:rsidRPr="00AB6759" w:rsidRDefault="009B79F0" w:rsidP="009B79F0">
      <w:pPr>
        <w:jc w:val="center"/>
        <w:rPr>
          <w:rFonts w:ascii="Arial" w:hAnsi="Arial" w:cs="Arial"/>
          <w:sz w:val="24"/>
          <w:szCs w:val="24"/>
        </w:rPr>
      </w:pPr>
    </w:p>
    <w:p w14:paraId="68454C32" w14:textId="77777777" w:rsidR="009B79F0" w:rsidRPr="00C5303D" w:rsidRDefault="009B79F0" w:rsidP="009B79F0">
      <w:pPr>
        <w:pStyle w:val="Corpodetexto"/>
        <w:jc w:val="center"/>
        <w:rPr>
          <w:rFonts w:ascii="Arial" w:hAnsi="Arial" w:cs="Arial"/>
          <w:b/>
          <w:bCs/>
          <w:sz w:val="24"/>
          <w:szCs w:val="24"/>
          <w:highlight w:val="yellow"/>
        </w:rPr>
      </w:pPr>
    </w:p>
    <w:p w14:paraId="458915DF" w14:textId="77777777" w:rsidR="009B79F0" w:rsidRPr="00C5303D" w:rsidRDefault="009B79F0" w:rsidP="009B79F0">
      <w:pPr>
        <w:pStyle w:val="Corpodetexto"/>
        <w:jc w:val="center"/>
        <w:rPr>
          <w:rFonts w:ascii="Arial" w:hAnsi="Arial" w:cs="Arial"/>
          <w:b/>
          <w:bCs/>
          <w:sz w:val="24"/>
          <w:szCs w:val="24"/>
        </w:rPr>
      </w:pPr>
      <w:r w:rsidRPr="00C5303D">
        <w:rPr>
          <w:rFonts w:ascii="Arial" w:hAnsi="Arial" w:cs="Arial"/>
          <w:b/>
          <w:bCs/>
          <w:sz w:val="24"/>
          <w:szCs w:val="24"/>
        </w:rPr>
        <w:t xml:space="preserve">ANEXO IV – </w:t>
      </w:r>
      <w:r w:rsidRPr="00C5303D">
        <w:rPr>
          <w:rFonts w:ascii="Arial" w:hAnsi="Arial" w:cs="Arial"/>
          <w:b/>
          <w:sz w:val="24"/>
          <w:szCs w:val="24"/>
        </w:rPr>
        <w:t xml:space="preserve">DECLARAÇÃO </w:t>
      </w:r>
      <w:r w:rsidRPr="00C5303D">
        <w:rPr>
          <w:rFonts w:ascii="Arial" w:hAnsi="Arial" w:cs="Arial"/>
          <w:b/>
          <w:bCs/>
          <w:color w:val="212529"/>
          <w:sz w:val="24"/>
          <w:szCs w:val="24"/>
          <w:shd w:val="clear" w:color="auto" w:fill="FFFFFF"/>
        </w:rPr>
        <w:t>DE CONSENTIMENTO PARA TRATAMENTO DE DADOS PESSOAIS</w:t>
      </w:r>
    </w:p>
    <w:p w14:paraId="3718E195" w14:textId="77777777" w:rsidR="009B79F0" w:rsidRPr="00C5303D" w:rsidRDefault="009B79F0" w:rsidP="009B79F0">
      <w:pPr>
        <w:spacing w:after="0" w:line="240" w:lineRule="auto"/>
        <w:jc w:val="center"/>
        <w:rPr>
          <w:rFonts w:ascii="Arial" w:hAnsi="Arial" w:cs="Arial"/>
          <w:b/>
          <w:sz w:val="24"/>
          <w:szCs w:val="24"/>
        </w:rPr>
      </w:pPr>
      <w:r w:rsidRPr="00C5303D">
        <w:rPr>
          <w:rFonts w:ascii="Arial" w:hAnsi="Arial" w:cs="Arial"/>
          <w:b/>
          <w:sz w:val="24"/>
          <w:szCs w:val="24"/>
        </w:rPr>
        <w:t>PROCESSO LICITATÓRIO Nº. 032/2025</w:t>
      </w:r>
    </w:p>
    <w:p w14:paraId="5092D53D" w14:textId="77777777" w:rsidR="009B79F0" w:rsidRPr="00C5303D" w:rsidRDefault="009B79F0" w:rsidP="009B79F0">
      <w:pPr>
        <w:pStyle w:val="Corpodetexto"/>
        <w:jc w:val="center"/>
        <w:rPr>
          <w:rFonts w:ascii="Arial" w:hAnsi="Arial" w:cs="Arial"/>
          <w:b/>
          <w:bCs/>
          <w:sz w:val="24"/>
          <w:szCs w:val="24"/>
        </w:rPr>
      </w:pPr>
      <w:r w:rsidRPr="00C5303D">
        <w:rPr>
          <w:rFonts w:ascii="Arial" w:hAnsi="Arial" w:cs="Arial"/>
          <w:b/>
          <w:sz w:val="24"/>
          <w:szCs w:val="24"/>
        </w:rPr>
        <w:t>CREDENCIAMENTO Nº. 013/2025</w:t>
      </w:r>
    </w:p>
    <w:p w14:paraId="2C0B6346" w14:textId="77777777" w:rsidR="009B79F0" w:rsidRPr="00C5303D" w:rsidRDefault="009B79F0" w:rsidP="009B79F0">
      <w:pPr>
        <w:pStyle w:val="Corpodetexto"/>
        <w:spacing w:line="276" w:lineRule="auto"/>
        <w:jc w:val="both"/>
        <w:rPr>
          <w:rFonts w:ascii="Arial" w:hAnsi="Arial" w:cs="Arial"/>
          <w:b/>
          <w:bCs/>
          <w:sz w:val="24"/>
          <w:szCs w:val="24"/>
        </w:rPr>
      </w:pPr>
    </w:p>
    <w:p w14:paraId="4BEC2D4D" w14:textId="77777777" w:rsidR="009B79F0" w:rsidRPr="00C5303D" w:rsidRDefault="009B79F0" w:rsidP="009B79F0">
      <w:pPr>
        <w:pStyle w:val="Corpodetexto"/>
        <w:spacing w:line="276" w:lineRule="auto"/>
        <w:jc w:val="both"/>
        <w:rPr>
          <w:rFonts w:ascii="Arial" w:hAnsi="Arial" w:cs="Arial"/>
          <w:sz w:val="24"/>
          <w:szCs w:val="24"/>
        </w:rPr>
      </w:pPr>
      <w:r w:rsidRPr="00C5303D">
        <w:rPr>
          <w:rFonts w:ascii="Arial" w:hAnsi="Arial" w:cs="Arial"/>
          <w:sz w:val="24"/>
          <w:szCs w:val="24"/>
        </w:rPr>
        <w:t>À Comissão de Contratações do MUNICÍPIO DE BONFINÓPOLIS DE MINAS - MG, DECLARO QUE:</w:t>
      </w:r>
    </w:p>
    <w:p w14:paraId="3E92B7A4" w14:textId="77777777" w:rsidR="009B79F0" w:rsidRPr="00C5303D" w:rsidRDefault="009B79F0" w:rsidP="009B79F0">
      <w:pPr>
        <w:pStyle w:val="Corpodetexto"/>
        <w:spacing w:line="276" w:lineRule="auto"/>
        <w:jc w:val="both"/>
        <w:rPr>
          <w:rFonts w:ascii="Arial" w:hAnsi="Arial" w:cs="Arial"/>
          <w:sz w:val="24"/>
          <w:szCs w:val="24"/>
        </w:rPr>
      </w:pPr>
    </w:p>
    <w:p w14:paraId="1D9BF229" w14:textId="77777777" w:rsidR="009B79F0" w:rsidRPr="00C5303D" w:rsidRDefault="009B79F0" w:rsidP="009B79F0">
      <w:pPr>
        <w:pStyle w:val="Corpodetexto"/>
        <w:spacing w:line="276" w:lineRule="auto"/>
        <w:jc w:val="both"/>
        <w:rPr>
          <w:rFonts w:ascii="Arial" w:hAnsi="Arial" w:cs="Arial"/>
          <w:sz w:val="24"/>
          <w:szCs w:val="24"/>
        </w:rPr>
      </w:pPr>
      <w:r w:rsidRPr="00C5303D">
        <w:rPr>
          <w:rFonts w:ascii="Arial" w:hAnsi="Arial" w:cs="Arial"/>
          <w:color w:val="000000"/>
          <w:sz w:val="24"/>
          <w:szCs w:val="24"/>
        </w:rPr>
        <w:t>Eu, (nome), (nacionalidade), (estado civil), inscrito (a) no CPF sob o nº (informar) e no RG nº (informar), declaro que aceito que os dados da pessoa jurídica a qual represento e de seu quadro societário, inclusive os meus próprios, sensíveis ou não, sejam tratados e processados de forma a possibilitar a efetiva execução do objeto deste Procedimento Licitatório, autorizando expressamente a divulgação dos dados necessários nos portais de transparência, site, PNCP e onde mais for necessário, em observância aos princípios da publicidade e da transparência que regem a Administração Pública e nos termos da Lei n.º 13.709, de 14 de agosto de 2018.</w:t>
      </w:r>
    </w:p>
    <w:p w14:paraId="02A5D1BC" w14:textId="77777777" w:rsidR="009B79F0" w:rsidRPr="00C5303D" w:rsidRDefault="009B79F0" w:rsidP="009B79F0">
      <w:pPr>
        <w:jc w:val="both"/>
        <w:rPr>
          <w:rFonts w:ascii="Arial" w:hAnsi="Arial" w:cs="Arial"/>
          <w:sz w:val="24"/>
          <w:szCs w:val="24"/>
        </w:rPr>
      </w:pPr>
    </w:p>
    <w:p w14:paraId="2E6BCDAC" w14:textId="77777777" w:rsidR="009B79F0" w:rsidRPr="00C5303D" w:rsidRDefault="009B79F0" w:rsidP="009B79F0">
      <w:pPr>
        <w:pStyle w:val="Corpodetexto"/>
        <w:spacing w:line="276" w:lineRule="auto"/>
        <w:jc w:val="both"/>
        <w:rPr>
          <w:rFonts w:ascii="Arial" w:hAnsi="Arial" w:cs="Arial"/>
          <w:sz w:val="24"/>
          <w:szCs w:val="24"/>
        </w:rPr>
      </w:pPr>
      <w:r w:rsidRPr="00C5303D">
        <w:rPr>
          <w:rFonts w:ascii="Arial" w:hAnsi="Arial" w:cs="Arial"/>
          <w:sz w:val="24"/>
          <w:szCs w:val="24"/>
        </w:rPr>
        <w:t>Por ser expressão da verdade, firmamos o presente termo.</w:t>
      </w:r>
    </w:p>
    <w:p w14:paraId="78BE180C" w14:textId="77777777" w:rsidR="009B79F0" w:rsidRPr="00C5303D" w:rsidRDefault="009B79F0" w:rsidP="009B79F0">
      <w:pPr>
        <w:pStyle w:val="Corpodetexto"/>
        <w:spacing w:line="276" w:lineRule="auto"/>
        <w:jc w:val="center"/>
        <w:rPr>
          <w:rFonts w:ascii="Arial" w:hAnsi="Arial" w:cs="Arial"/>
          <w:sz w:val="24"/>
          <w:szCs w:val="24"/>
        </w:rPr>
      </w:pPr>
    </w:p>
    <w:p w14:paraId="2FAD9007" w14:textId="77777777" w:rsidR="009B79F0" w:rsidRPr="00C5303D" w:rsidRDefault="009B79F0" w:rsidP="009B79F0">
      <w:pPr>
        <w:pStyle w:val="Corpodetexto"/>
        <w:spacing w:line="276" w:lineRule="auto"/>
        <w:jc w:val="center"/>
        <w:rPr>
          <w:rFonts w:ascii="Arial" w:hAnsi="Arial" w:cs="Arial"/>
          <w:sz w:val="24"/>
          <w:szCs w:val="24"/>
        </w:rPr>
      </w:pPr>
      <w:r w:rsidRPr="00C5303D">
        <w:rPr>
          <w:rFonts w:ascii="Arial" w:hAnsi="Arial" w:cs="Arial"/>
          <w:sz w:val="24"/>
          <w:szCs w:val="24"/>
        </w:rPr>
        <w:t>.................................., em ........ de .......................... de</w:t>
      </w:r>
      <w:r w:rsidRPr="00C5303D">
        <w:rPr>
          <w:rFonts w:ascii="Arial" w:hAnsi="Arial" w:cs="Arial"/>
          <w:spacing w:val="-17"/>
          <w:sz w:val="24"/>
          <w:szCs w:val="24"/>
        </w:rPr>
        <w:t xml:space="preserve"> </w:t>
      </w:r>
      <w:r w:rsidRPr="00C5303D">
        <w:rPr>
          <w:rFonts w:ascii="Arial" w:hAnsi="Arial" w:cs="Arial"/>
          <w:sz w:val="24"/>
          <w:szCs w:val="24"/>
        </w:rPr>
        <w:t>.............</w:t>
      </w:r>
    </w:p>
    <w:p w14:paraId="307B2633" w14:textId="77777777" w:rsidR="009B79F0" w:rsidRPr="00C5303D" w:rsidRDefault="009B79F0" w:rsidP="009B79F0">
      <w:pPr>
        <w:pStyle w:val="Corpodetexto"/>
        <w:spacing w:line="276" w:lineRule="auto"/>
        <w:jc w:val="center"/>
        <w:rPr>
          <w:rFonts w:ascii="Arial" w:hAnsi="Arial" w:cs="Arial"/>
          <w:sz w:val="24"/>
          <w:szCs w:val="24"/>
        </w:rPr>
      </w:pPr>
    </w:p>
    <w:p w14:paraId="7F753B34" w14:textId="77777777" w:rsidR="009B79F0" w:rsidRPr="00C5303D" w:rsidRDefault="009B79F0" w:rsidP="009B79F0">
      <w:pPr>
        <w:pStyle w:val="Corpodetexto"/>
        <w:spacing w:line="276" w:lineRule="auto"/>
        <w:jc w:val="center"/>
        <w:rPr>
          <w:rFonts w:ascii="Arial" w:hAnsi="Arial" w:cs="Arial"/>
          <w:sz w:val="24"/>
          <w:szCs w:val="24"/>
        </w:rPr>
      </w:pPr>
      <w:r w:rsidRPr="00C5303D">
        <w:rPr>
          <w:rFonts w:ascii="Arial" w:hAnsi="Arial" w:cs="Arial"/>
          <w:sz w:val="24"/>
          <w:szCs w:val="24"/>
        </w:rPr>
        <w:t>..................................................................................................</w:t>
      </w:r>
    </w:p>
    <w:p w14:paraId="4F6D416F" w14:textId="77777777" w:rsidR="009B79F0" w:rsidRPr="00C5303D" w:rsidRDefault="009B79F0" w:rsidP="009B79F0">
      <w:pPr>
        <w:pStyle w:val="Corpodetexto"/>
        <w:spacing w:line="276" w:lineRule="auto"/>
        <w:jc w:val="center"/>
        <w:rPr>
          <w:rFonts w:ascii="Arial" w:hAnsi="Arial" w:cs="Arial"/>
          <w:sz w:val="24"/>
          <w:szCs w:val="24"/>
        </w:rPr>
      </w:pPr>
      <w:r w:rsidRPr="00C5303D">
        <w:rPr>
          <w:rFonts w:ascii="Arial" w:hAnsi="Arial" w:cs="Arial"/>
          <w:sz w:val="24"/>
          <w:szCs w:val="24"/>
        </w:rPr>
        <w:t>(assinatura)</w:t>
      </w:r>
    </w:p>
    <w:p w14:paraId="2D742FCB" w14:textId="77777777" w:rsidR="009B79F0" w:rsidRPr="00C5303D" w:rsidRDefault="009B79F0" w:rsidP="009B79F0">
      <w:pPr>
        <w:jc w:val="center"/>
        <w:rPr>
          <w:rFonts w:ascii="Arial" w:hAnsi="Arial" w:cs="Arial"/>
          <w:sz w:val="24"/>
          <w:szCs w:val="24"/>
        </w:rPr>
      </w:pPr>
    </w:p>
    <w:p w14:paraId="13BD18CD" w14:textId="77777777" w:rsidR="009B79F0" w:rsidRDefault="009B79F0" w:rsidP="00C2071F">
      <w:pPr>
        <w:pStyle w:val="Padro"/>
        <w:spacing w:before="0"/>
        <w:jc w:val="center"/>
        <w:rPr>
          <w:rStyle w:val="Nenhum"/>
          <w:rFonts w:ascii="Arial" w:hAnsi="Arial" w:cs="Arial"/>
          <w:b/>
          <w:bCs/>
          <w:u w:color="000000"/>
          <w:lang w:val="pt-BR"/>
        </w:rPr>
      </w:pPr>
    </w:p>
    <w:p w14:paraId="6FE33D9C" w14:textId="77777777" w:rsidR="009B79F0" w:rsidRDefault="009B79F0" w:rsidP="00C2071F">
      <w:pPr>
        <w:pStyle w:val="Padro"/>
        <w:spacing w:before="0"/>
        <w:jc w:val="center"/>
        <w:rPr>
          <w:rStyle w:val="Nenhum"/>
          <w:rFonts w:ascii="Arial" w:hAnsi="Arial" w:cs="Arial"/>
          <w:b/>
          <w:bCs/>
          <w:u w:color="000000"/>
          <w:lang w:val="pt-BR"/>
        </w:rPr>
      </w:pPr>
    </w:p>
    <w:p w14:paraId="79DD78F3" w14:textId="77777777" w:rsidR="009B79F0" w:rsidRDefault="009B79F0" w:rsidP="00C2071F">
      <w:pPr>
        <w:pStyle w:val="Padro"/>
        <w:spacing w:before="0"/>
        <w:jc w:val="center"/>
        <w:rPr>
          <w:rStyle w:val="Nenhum"/>
          <w:rFonts w:ascii="Arial" w:hAnsi="Arial" w:cs="Arial"/>
          <w:b/>
          <w:bCs/>
          <w:u w:color="000000"/>
          <w:lang w:val="pt-BR"/>
        </w:rPr>
      </w:pPr>
    </w:p>
    <w:p w14:paraId="096F8443" w14:textId="77777777" w:rsidR="009B79F0" w:rsidRDefault="009B79F0" w:rsidP="00C2071F">
      <w:pPr>
        <w:pStyle w:val="Padro"/>
        <w:spacing w:before="0"/>
        <w:jc w:val="center"/>
        <w:rPr>
          <w:rStyle w:val="Nenhum"/>
          <w:rFonts w:ascii="Arial" w:hAnsi="Arial" w:cs="Arial"/>
          <w:b/>
          <w:bCs/>
          <w:u w:color="000000"/>
          <w:lang w:val="pt-BR"/>
        </w:rPr>
      </w:pPr>
    </w:p>
    <w:p w14:paraId="0D6AFA7C" w14:textId="77777777" w:rsidR="009B79F0" w:rsidRDefault="009B79F0" w:rsidP="00C2071F">
      <w:pPr>
        <w:pStyle w:val="Padro"/>
        <w:spacing w:before="0"/>
        <w:jc w:val="center"/>
        <w:rPr>
          <w:rStyle w:val="Nenhum"/>
          <w:rFonts w:ascii="Arial" w:hAnsi="Arial" w:cs="Arial"/>
          <w:b/>
          <w:bCs/>
          <w:u w:color="000000"/>
          <w:lang w:val="pt-BR"/>
        </w:rPr>
      </w:pPr>
    </w:p>
    <w:p w14:paraId="274D8F5B" w14:textId="77777777" w:rsidR="009B79F0" w:rsidRDefault="009B79F0" w:rsidP="00C2071F">
      <w:pPr>
        <w:pStyle w:val="Padro"/>
        <w:spacing w:before="0"/>
        <w:jc w:val="center"/>
        <w:rPr>
          <w:rStyle w:val="Nenhum"/>
          <w:rFonts w:ascii="Arial" w:hAnsi="Arial" w:cs="Arial"/>
          <w:b/>
          <w:bCs/>
          <w:u w:color="000000"/>
          <w:lang w:val="pt-BR"/>
        </w:rPr>
      </w:pPr>
    </w:p>
    <w:p w14:paraId="314FC07F" w14:textId="77777777" w:rsidR="009B79F0" w:rsidRDefault="009B79F0" w:rsidP="00C2071F">
      <w:pPr>
        <w:pStyle w:val="Padro"/>
        <w:spacing w:before="0"/>
        <w:jc w:val="center"/>
        <w:rPr>
          <w:rStyle w:val="Nenhum"/>
          <w:rFonts w:ascii="Arial" w:hAnsi="Arial" w:cs="Arial"/>
          <w:b/>
          <w:bCs/>
          <w:u w:color="000000"/>
          <w:lang w:val="pt-BR"/>
        </w:rPr>
      </w:pPr>
    </w:p>
    <w:p w14:paraId="06DBC468" w14:textId="77777777" w:rsidR="009B79F0" w:rsidRDefault="009B79F0" w:rsidP="00C2071F">
      <w:pPr>
        <w:pStyle w:val="Padro"/>
        <w:spacing w:before="0"/>
        <w:jc w:val="center"/>
        <w:rPr>
          <w:rStyle w:val="Nenhum"/>
          <w:rFonts w:ascii="Arial" w:hAnsi="Arial" w:cs="Arial"/>
          <w:b/>
          <w:bCs/>
          <w:u w:color="000000"/>
          <w:lang w:val="pt-BR"/>
        </w:rPr>
      </w:pPr>
    </w:p>
    <w:p w14:paraId="0382D507" w14:textId="77777777" w:rsidR="009B79F0" w:rsidRDefault="009B79F0" w:rsidP="00C2071F">
      <w:pPr>
        <w:pStyle w:val="Padro"/>
        <w:spacing w:before="0"/>
        <w:jc w:val="center"/>
        <w:rPr>
          <w:rStyle w:val="Nenhum"/>
          <w:rFonts w:ascii="Arial" w:hAnsi="Arial" w:cs="Arial"/>
          <w:b/>
          <w:bCs/>
          <w:u w:color="000000"/>
          <w:lang w:val="pt-BR"/>
        </w:rPr>
      </w:pPr>
    </w:p>
    <w:p w14:paraId="3B110AD0" w14:textId="77777777" w:rsidR="009B79F0" w:rsidRDefault="009B79F0" w:rsidP="00C2071F">
      <w:pPr>
        <w:pStyle w:val="Padro"/>
        <w:spacing w:before="0"/>
        <w:jc w:val="center"/>
        <w:rPr>
          <w:rStyle w:val="Nenhum"/>
          <w:rFonts w:ascii="Arial" w:hAnsi="Arial" w:cs="Arial"/>
          <w:b/>
          <w:bCs/>
          <w:u w:color="000000"/>
          <w:lang w:val="pt-BR"/>
        </w:rPr>
      </w:pPr>
    </w:p>
    <w:p w14:paraId="6ACF2C4A" w14:textId="77777777" w:rsidR="009B79F0" w:rsidRDefault="009B79F0" w:rsidP="00C2071F">
      <w:pPr>
        <w:pStyle w:val="Padro"/>
        <w:spacing w:before="0"/>
        <w:jc w:val="center"/>
        <w:rPr>
          <w:rStyle w:val="Nenhum"/>
          <w:rFonts w:ascii="Arial" w:hAnsi="Arial" w:cs="Arial"/>
          <w:b/>
          <w:bCs/>
          <w:u w:color="000000"/>
          <w:lang w:val="pt-BR"/>
        </w:rPr>
      </w:pPr>
    </w:p>
    <w:p w14:paraId="0F2B3467" w14:textId="17D894BF" w:rsidR="00C2071F" w:rsidRPr="000F7F8F" w:rsidRDefault="00C2071F" w:rsidP="00C2071F">
      <w:pPr>
        <w:pStyle w:val="Padro"/>
        <w:spacing w:before="0"/>
        <w:jc w:val="center"/>
        <w:rPr>
          <w:rStyle w:val="Nenhum"/>
          <w:rFonts w:ascii="Arial" w:hAnsi="Arial" w:cs="Arial"/>
          <w:b/>
          <w:bCs/>
          <w:u w:color="000000"/>
          <w:lang w:val="pt-BR"/>
        </w:rPr>
      </w:pPr>
      <w:r w:rsidRPr="000F7F8F">
        <w:rPr>
          <w:rStyle w:val="Nenhum"/>
          <w:rFonts w:ascii="Arial" w:hAnsi="Arial" w:cs="Arial"/>
          <w:b/>
          <w:bCs/>
          <w:u w:color="000000"/>
          <w:lang w:val="pt-BR"/>
        </w:rPr>
        <w:lastRenderedPageBreak/>
        <w:t>ANEXO VII</w:t>
      </w:r>
    </w:p>
    <w:p w14:paraId="0785FCDB" w14:textId="19B4D073" w:rsidR="00C2071F" w:rsidRPr="000F7F8F" w:rsidRDefault="00C2071F" w:rsidP="00C2071F">
      <w:pPr>
        <w:pStyle w:val="Padro"/>
        <w:spacing w:before="0"/>
        <w:jc w:val="center"/>
        <w:rPr>
          <w:rStyle w:val="Nenhum"/>
          <w:rFonts w:ascii="Arial" w:hAnsi="Arial" w:cs="Arial"/>
          <w:b/>
          <w:bCs/>
          <w:u w:color="000000"/>
          <w:lang w:val="pt-BR"/>
        </w:rPr>
      </w:pPr>
      <w:r w:rsidRPr="000F7F8F">
        <w:rPr>
          <w:rStyle w:val="Nenhum"/>
          <w:rFonts w:ascii="Arial" w:hAnsi="Arial" w:cs="Arial"/>
          <w:b/>
          <w:bCs/>
          <w:u w:color="000000"/>
          <w:lang w:val="pt-BR"/>
        </w:rPr>
        <w:t xml:space="preserve">TERMO DE CREDENCIAMENTO - CONTRATO </w:t>
      </w:r>
      <w:proofErr w:type="spellStart"/>
      <w:r w:rsidRPr="000F7F8F">
        <w:rPr>
          <w:rStyle w:val="Nenhum"/>
          <w:rFonts w:ascii="Arial" w:hAnsi="Arial" w:cs="Arial"/>
          <w:b/>
          <w:bCs/>
          <w:u w:color="000000"/>
          <w:lang w:val="pt-BR"/>
        </w:rPr>
        <w:t>Nº</w:t>
      </w:r>
      <w:r w:rsidR="00E71F85">
        <w:rPr>
          <w:rStyle w:val="Nenhum"/>
          <w:rFonts w:ascii="Arial" w:hAnsi="Arial" w:cs="Arial"/>
          <w:b/>
          <w:bCs/>
          <w:u w:color="000000"/>
          <w:lang w:val="pt-BR"/>
        </w:rPr>
        <w:t>xx</w:t>
      </w:r>
      <w:proofErr w:type="spellEnd"/>
      <w:r w:rsidRPr="000F7F8F">
        <w:rPr>
          <w:rStyle w:val="Nenhum"/>
          <w:rFonts w:ascii="Arial" w:hAnsi="Arial" w:cs="Arial"/>
          <w:b/>
          <w:bCs/>
          <w:u w:color="000000"/>
          <w:lang w:val="pt-BR"/>
        </w:rPr>
        <w:t>/</w:t>
      </w:r>
      <w:r>
        <w:rPr>
          <w:rStyle w:val="Nenhum"/>
          <w:rFonts w:ascii="Arial" w:hAnsi="Arial" w:cs="Arial"/>
          <w:b/>
          <w:bCs/>
          <w:u w:color="000000"/>
          <w:lang w:val="pt-BR"/>
        </w:rPr>
        <w:t>2025</w:t>
      </w:r>
    </w:p>
    <w:p w14:paraId="3A422232" w14:textId="77777777" w:rsidR="00C2071F" w:rsidRPr="000F7F8F" w:rsidRDefault="00C2071F" w:rsidP="00C2071F">
      <w:pPr>
        <w:pStyle w:val="Padro"/>
        <w:spacing w:before="0"/>
        <w:jc w:val="both"/>
        <w:rPr>
          <w:rStyle w:val="Nenhum"/>
          <w:rFonts w:ascii="Arial" w:hAnsi="Arial" w:cs="Arial"/>
          <w:u w:color="000000"/>
          <w:lang w:val="pt-BR"/>
        </w:rPr>
      </w:pPr>
    </w:p>
    <w:p w14:paraId="16269A54" w14:textId="77777777" w:rsidR="00C2071F" w:rsidRPr="000F7F8F" w:rsidRDefault="00C2071F" w:rsidP="00C2071F">
      <w:pPr>
        <w:pStyle w:val="Padro"/>
        <w:spacing w:before="0"/>
        <w:jc w:val="both"/>
        <w:rPr>
          <w:rStyle w:val="Nenhum"/>
          <w:rFonts w:ascii="Arial" w:hAnsi="Arial" w:cs="Arial"/>
          <w:u w:color="000000"/>
          <w:lang w:val="pt-BR"/>
        </w:rPr>
      </w:pPr>
    </w:p>
    <w:p w14:paraId="61FB4AE6"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 xml:space="preserve">Pelo presente instrumento particular, </w:t>
      </w:r>
      <w:r w:rsidRPr="000F7F8F">
        <w:rPr>
          <w:rStyle w:val="Nenhum"/>
          <w:rFonts w:ascii="Arial" w:hAnsi="Arial" w:cs="Arial"/>
          <w:b/>
          <w:bCs/>
          <w:u w:color="000000"/>
          <w:lang w:val="pt-BR"/>
        </w:rPr>
        <w:t>O MUNICÍPIO DE BONFINÓPOLIS DE MINAS</w:t>
      </w:r>
      <w:r w:rsidRPr="000F7F8F">
        <w:rPr>
          <w:rStyle w:val="Nenhum"/>
          <w:rFonts w:ascii="Arial" w:hAnsi="Arial" w:cs="Arial"/>
          <w:u w:color="000000"/>
          <w:lang w:val="pt-BR"/>
        </w:rPr>
        <w:t>, Estado de Minas Gerais, pessoa jurídica de direito público interno, com sede administrativa na Avenida Argemiro Borges da Silva, nº 870, Centro, Bonfinópolis de Minas - Minas Gerais, CEP. 38.650-000, inscrito no CNPJ/MF sob o nº 18.125.138/0001-82</w:t>
      </w:r>
      <w:r w:rsidRPr="000F7F8F">
        <w:rPr>
          <w:rStyle w:val="Nenhum"/>
          <w:rFonts w:ascii="Arial" w:hAnsi="Arial" w:cs="Arial"/>
          <w:b/>
          <w:bCs/>
          <w:color w:val="EE220C"/>
          <w:u w:color="EE220C"/>
          <w:lang w:val="pt-BR"/>
        </w:rPr>
        <w:t>,</w:t>
      </w:r>
      <w:r w:rsidRPr="000F7F8F">
        <w:rPr>
          <w:rStyle w:val="Nenhum"/>
          <w:rFonts w:ascii="Arial" w:hAnsi="Arial" w:cs="Arial"/>
          <w:u w:color="000000"/>
          <w:lang w:val="pt-BR"/>
        </w:rPr>
        <w:t xml:space="preserve"> neste ato representado pelo seu atual Prefeito, SR. </w:t>
      </w:r>
      <w:r w:rsidRPr="000F7F8F">
        <w:rPr>
          <w:rStyle w:val="Nenhum"/>
          <w:rFonts w:ascii="Arial" w:hAnsi="Arial" w:cs="Arial"/>
          <w:b/>
          <w:bCs/>
          <w:u w:color="000000"/>
          <w:lang w:val="pt-BR"/>
        </w:rPr>
        <w:t>MANOEL DA COSTA LIMA</w:t>
      </w:r>
      <w:r w:rsidRPr="000F7F8F">
        <w:rPr>
          <w:rStyle w:val="Nenhum"/>
          <w:rFonts w:ascii="Arial" w:hAnsi="Arial" w:cs="Arial"/>
          <w:u w:color="000000"/>
          <w:lang w:val="pt-BR"/>
        </w:rPr>
        <w:t xml:space="preserve">, brasileiro, agente político, portador da RG nº XXXXXX e CPF nº XXXXXXX, residente e domiciliado nesta cidade de Bonfinópolis de Minas- Minas Gerais, CEP. 38.650-000, doravante denominado CREDENCIANTE e, de outro lado, a empresa _______________________________, inscrita no CNPJ/CPF sob o no _________________, estabelecida na _____________________, no______, bairro _________________, cidade de _____________________, neste ato representado por ___________________________, doravante denominada simplesmente CREDENCIADO(A), acordam celebrar o presente contrato, mediante as seguintes cláusulas: </w:t>
      </w:r>
    </w:p>
    <w:p w14:paraId="00755737" w14:textId="77777777" w:rsidR="00C2071F" w:rsidRPr="000F7F8F" w:rsidRDefault="00C2071F" w:rsidP="00C2071F">
      <w:pPr>
        <w:pStyle w:val="Padro"/>
        <w:spacing w:before="0"/>
        <w:jc w:val="both"/>
        <w:rPr>
          <w:rStyle w:val="Nenhum"/>
          <w:rFonts w:ascii="Arial" w:hAnsi="Arial" w:cs="Arial"/>
          <w:u w:color="000000"/>
          <w:lang w:val="pt-BR"/>
        </w:rPr>
      </w:pPr>
    </w:p>
    <w:p w14:paraId="309F7D8C" w14:textId="77777777" w:rsidR="00C2071F" w:rsidRPr="000F7F8F" w:rsidRDefault="00C2071F" w:rsidP="00C2071F">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PRIMEIRA - DO OBJETO</w:t>
      </w:r>
    </w:p>
    <w:p w14:paraId="71A02FE9" w14:textId="77777777" w:rsidR="00C2071F" w:rsidRPr="000F7F8F" w:rsidRDefault="00C2071F" w:rsidP="00C2071F">
      <w:pPr>
        <w:pStyle w:val="Padro"/>
        <w:spacing w:before="0"/>
        <w:jc w:val="both"/>
        <w:rPr>
          <w:rStyle w:val="Nenhum"/>
          <w:rFonts w:ascii="Arial" w:hAnsi="Arial" w:cs="Arial"/>
          <w:u w:color="000000"/>
          <w:lang w:val="pt-BR"/>
        </w:rPr>
      </w:pPr>
    </w:p>
    <w:p w14:paraId="295AF100"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1.1. Constitui o objeto do presente instrumento, o </w:t>
      </w:r>
      <w:r w:rsidRPr="00AB72E5">
        <w:rPr>
          <w:rFonts w:ascii="Arial" w:hAnsi="Arial" w:cs="Arial"/>
          <w:b/>
          <w:bCs/>
        </w:rPr>
        <w:t>CREDENCIAMENTO PARA CONTRATAÇÃO DE EMPRESAS PARA PRESTAÇÃO DE SERVIÇO DE ORNAMENTAÇÃO EM REUNIÕES, EVENTOS E FESTIVIDADES, COM FORNECIMENTO DE MATERIAIS, PARA ATENDER A ADMINISTRAÇÃO MUNICIPAL, CONFORME ESPECIFICAÇÕES CONTIDAS NO EDITAL.</w:t>
      </w:r>
    </w:p>
    <w:p w14:paraId="20DC45B9"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3D6B90F1"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SEGUNDA – DO PREÇO E DAS CONDIÇÕES DE PAGAMENTO </w:t>
      </w:r>
    </w:p>
    <w:p w14:paraId="62A43302"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5045BC2D" w14:textId="77777777" w:rsidR="00C2071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 xml:space="preserve">2.1. Pela prestação dos serviços, a Credenciada receberá os seguintes valores: </w:t>
      </w:r>
    </w:p>
    <w:p w14:paraId="1E50EC22" w14:textId="77777777" w:rsidR="00C2071F" w:rsidRDefault="00C2071F" w:rsidP="00C2071F">
      <w:pPr>
        <w:pStyle w:val="Padro"/>
        <w:spacing w:before="0"/>
        <w:jc w:val="both"/>
        <w:rPr>
          <w:rFonts w:ascii="Arial" w:hAnsi="Arial" w:cs="Arial"/>
          <w:u w:color="000000"/>
          <w:lang w:val="pt-BR"/>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
        <w:gridCol w:w="5173"/>
        <w:gridCol w:w="1177"/>
        <w:gridCol w:w="1433"/>
        <w:gridCol w:w="1728"/>
      </w:tblGrid>
      <w:tr w:rsidR="00A74EE8" w:rsidRPr="009A6C05" w14:paraId="5EA2FBD2" w14:textId="77777777" w:rsidTr="00526ACE">
        <w:trPr>
          <w:trHeight w:val="295"/>
        </w:trPr>
        <w:tc>
          <w:tcPr>
            <w:tcW w:w="838" w:type="dxa"/>
            <w:vAlign w:val="center"/>
          </w:tcPr>
          <w:p w14:paraId="41D525D2" w14:textId="77777777" w:rsidR="00A74EE8" w:rsidRPr="009A6C05" w:rsidRDefault="00A74EE8" w:rsidP="00526ACE">
            <w:pPr>
              <w:pStyle w:val="Corpodetexto"/>
              <w:spacing w:after="0"/>
              <w:jc w:val="center"/>
              <w:rPr>
                <w:rFonts w:ascii="Arial" w:hAnsi="Arial" w:cs="Arial"/>
                <w:b/>
                <w:bCs/>
                <w:sz w:val="24"/>
                <w:szCs w:val="24"/>
              </w:rPr>
            </w:pPr>
            <w:r w:rsidRPr="009A6C05">
              <w:rPr>
                <w:rFonts w:ascii="Arial" w:hAnsi="Arial" w:cs="Arial"/>
                <w:b/>
                <w:bCs/>
                <w:sz w:val="24"/>
                <w:szCs w:val="24"/>
              </w:rPr>
              <w:t>ITEM</w:t>
            </w:r>
          </w:p>
        </w:tc>
        <w:tc>
          <w:tcPr>
            <w:tcW w:w="5173" w:type="dxa"/>
            <w:vAlign w:val="center"/>
          </w:tcPr>
          <w:p w14:paraId="2918BF4F" w14:textId="77777777" w:rsidR="00A74EE8" w:rsidRPr="009A6C05" w:rsidRDefault="00A74EE8" w:rsidP="00526ACE">
            <w:pPr>
              <w:pStyle w:val="Corpodetexto"/>
              <w:spacing w:after="0"/>
              <w:jc w:val="center"/>
              <w:rPr>
                <w:rFonts w:ascii="Arial" w:hAnsi="Arial" w:cs="Arial"/>
                <w:b/>
                <w:bCs/>
                <w:sz w:val="24"/>
                <w:szCs w:val="24"/>
              </w:rPr>
            </w:pPr>
            <w:r w:rsidRPr="009A6C05">
              <w:rPr>
                <w:rFonts w:ascii="Arial" w:hAnsi="Arial" w:cs="Arial"/>
                <w:b/>
                <w:bCs/>
                <w:sz w:val="24"/>
                <w:szCs w:val="24"/>
              </w:rPr>
              <w:t>DISCRIMINAÇÃO</w:t>
            </w:r>
          </w:p>
        </w:tc>
        <w:tc>
          <w:tcPr>
            <w:tcW w:w="1177" w:type="dxa"/>
            <w:vAlign w:val="center"/>
          </w:tcPr>
          <w:p w14:paraId="35700142" w14:textId="77777777" w:rsidR="00A74EE8" w:rsidRPr="009A6C05" w:rsidRDefault="00A74EE8" w:rsidP="00526ACE">
            <w:pPr>
              <w:pStyle w:val="Corpodetexto"/>
              <w:spacing w:after="0"/>
              <w:jc w:val="center"/>
              <w:rPr>
                <w:rFonts w:ascii="Arial" w:hAnsi="Arial" w:cs="Arial"/>
                <w:b/>
                <w:bCs/>
                <w:sz w:val="24"/>
                <w:szCs w:val="24"/>
              </w:rPr>
            </w:pPr>
            <w:r w:rsidRPr="009A6C05">
              <w:rPr>
                <w:rFonts w:ascii="Arial" w:hAnsi="Arial" w:cs="Arial"/>
                <w:b/>
                <w:bCs/>
                <w:sz w:val="24"/>
                <w:szCs w:val="24"/>
              </w:rPr>
              <w:t>UNID.</w:t>
            </w:r>
          </w:p>
        </w:tc>
        <w:tc>
          <w:tcPr>
            <w:tcW w:w="1433" w:type="dxa"/>
            <w:vAlign w:val="center"/>
          </w:tcPr>
          <w:p w14:paraId="24ED065D" w14:textId="77777777" w:rsidR="00A74EE8" w:rsidRPr="009A6C05" w:rsidRDefault="00A74EE8" w:rsidP="00526ACE">
            <w:pPr>
              <w:pStyle w:val="Corpodetexto"/>
              <w:spacing w:after="0"/>
              <w:jc w:val="center"/>
              <w:rPr>
                <w:rFonts w:ascii="Arial" w:hAnsi="Arial" w:cs="Arial"/>
                <w:b/>
                <w:bCs/>
                <w:sz w:val="24"/>
                <w:szCs w:val="24"/>
              </w:rPr>
            </w:pPr>
            <w:r w:rsidRPr="009A6C05">
              <w:rPr>
                <w:rFonts w:ascii="Arial" w:hAnsi="Arial" w:cs="Arial"/>
                <w:b/>
                <w:bCs/>
                <w:sz w:val="24"/>
                <w:szCs w:val="24"/>
              </w:rPr>
              <w:t>QUANT.</w:t>
            </w:r>
          </w:p>
        </w:tc>
        <w:tc>
          <w:tcPr>
            <w:tcW w:w="1728" w:type="dxa"/>
          </w:tcPr>
          <w:p w14:paraId="3419D8E8" w14:textId="77777777" w:rsidR="00A74EE8" w:rsidRPr="009A6C05" w:rsidRDefault="00A74EE8" w:rsidP="00526ACE">
            <w:pPr>
              <w:pStyle w:val="Corpodetexto"/>
              <w:spacing w:after="0"/>
              <w:jc w:val="center"/>
              <w:rPr>
                <w:rFonts w:ascii="Arial" w:hAnsi="Arial" w:cs="Arial"/>
                <w:b/>
                <w:bCs/>
                <w:sz w:val="24"/>
                <w:szCs w:val="24"/>
              </w:rPr>
            </w:pPr>
            <w:r w:rsidRPr="009A6C05">
              <w:rPr>
                <w:rFonts w:ascii="Arial" w:hAnsi="Arial" w:cs="Arial"/>
                <w:b/>
                <w:bCs/>
                <w:sz w:val="24"/>
                <w:szCs w:val="24"/>
              </w:rPr>
              <w:t>VALOR UN</w:t>
            </w:r>
            <w:r>
              <w:rPr>
                <w:rFonts w:ascii="Arial" w:hAnsi="Arial" w:cs="Arial"/>
                <w:b/>
                <w:bCs/>
                <w:sz w:val="24"/>
                <w:szCs w:val="24"/>
              </w:rPr>
              <w:t>T</w:t>
            </w:r>
          </w:p>
        </w:tc>
      </w:tr>
      <w:tr w:rsidR="00A74EE8" w:rsidRPr="009A6C05" w14:paraId="4AA754F3" w14:textId="77777777" w:rsidTr="00526ACE">
        <w:tc>
          <w:tcPr>
            <w:tcW w:w="838" w:type="dxa"/>
            <w:vAlign w:val="center"/>
          </w:tcPr>
          <w:p w14:paraId="2DA38254"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74CB9E97" w14:textId="77777777" w:rsidR="00A74EE8" w:rsidRPr="009A6C05" w:rsidRDefault="00A74EE8" w:rsidP="00526ACE">
            <w:pPr>
              <w:spacing w:after="0" w:line="360" w:lineRule="auto"/>
              <w:rPr>
                <w:rFonts w:ascii="Arial" w:hAnsi="Arial" w:cs="Arial"/>
              </w:rPr>
            </w:pPr>
            <w:r w:rsidRPr="009A6C05">
              <w:rPr>
                <w:rFonts w:ascii="Arial" w:hAnsi="Arial" w:cs="Arial"/>
              </w:rPr>
              <w:t>ARRANJO FLOR PERMANENTE REDONDO P</w:t>
            </w:r>
          </w:p>
        </w:tc>
        <w:tc>
          <w:tcPr>
            <w:tcW w:w="1177" w:type="dxa"/>
            <w:vAlign w:val="center"/>
          </w:tcPr>
          <w:p w14:paraId="428FEB09" w14:textId="77777777" w:rsidR="00A74EE8" w:rsidRPr="009A6C05" w:rsidRDefault="00A74EE8" w:rsidP="00526ACE">
            <w:pPr>
              <w:spacing w:after="0" w:line="360" w:lineRule="auto"/>
              <w:jc w:val="center"/>
              <w:rPr>
                <w:rFonts w:ascii="Arial" w:hAnsi="Arial" w:cs="Arial"/>
              </w:rPr>
            </w:pPr>
            <w:r w:rsidRPr="009A6C05">
              <w:rPr>
                <w:rFonts w:ascii="Arial" w:hAnsi="Arial" w:cs="Arial"/>
              </w:rPr>
              <w:t>Unid.</w:t>
            </w:r>
          </w:p>
        </w:tc>
        <w:tc>
          <w:tcPr>
            <w:tcW w:w="1433" w:type="dxa"/>
            <w:vAlign w:val="center"/>
          </w:tcPr>
          <w:p w14:paraId="26388C91"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w:t>
            </w:r>
          </w:p>
        </w:tc>
        <w:tc>
          <w:tcPr>
            <w:tcW w:w="1728" w:type="dxa"/>
          </w:tcPr>
          <w:p w14:paraId="62755769"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A74EE8" w:rsidRPr="009A6C05" w14:paraId="57C7DAFF" w14:textId="77777777" w:rsidTr="00526ACE">
        <w:tc>
          <w:tcPr>
            <w:tcW w:w="838" w:type="dxa"/>
            <w:vAlign w:val="center"/>
          </w:tcPr>
          <w:p w14:paraId="1072C725"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1E4E9A41" w14:textId="77777777" w:rsidR="00A74EE8" w:rsidRPr="009A6C05" w:rsidRDefault="00A74EE8" w:rsidP="00526ACE">
            <w:pPr>
              <w:spacing w:after="0" w:line="360" w:lineRule="auto"/>
              <w:rPr>
                <w:rFonts w:ascii="Arial" w:hAnsi="Arial" w:cs="Arial"/>
              </w:rPr>
            </w:pPr>
            <w:r w:rsidRPr="009A6C05">
              <w:rPr>
                <w:rFonts w:ascii="Arial" w:hAnsi="Arial" w:cs="Arial"/>
              </w:rPr>
              <w:t>ARRANJO FLOR PERMANENTE REDONDO M</w:t>
            </w:r>
          </w:p>
        </w:tc>
        <w:tc>
          <w:tcPr>
            <w:tcW w:w="1177" w:type="dxa"/>
          </w:tcPr>
          <w:p w14:paraId="488071DA"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029C818E"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w:t>
            </w:r>
          </w:p>
        </w:tc>
        <w:tc>
          <w:tcPr>
            <w:tcW w:w="1728" w:type="dxa"/>
          </w:tcPr>
          <w:p w14:paraId="4922D165"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40,00</w:t>
            </w:r>
          </w:p>
        </w:tc>
      </w:tr>
      <w:tr w:rsidR="00A74EE8" w:rsidRPr="009A6C05" w14:paraId="6CA7F4D6" w14:textId="77777777" w:rsidTr="00526ACE">
        <w:tc>
          <w:tcPr>
            <w:tcW w:w="838" w:type="dxa"/>
            <w:vAlign w:val="center"/>
          </w:tcPr>
          <w:p w14:paraId="2929482C"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2FC28A2A" w14:textId="77777777" w:rsidR="00A74EE8" w:rsidRPr="009A6C05" w:rsidRDefault="00A74EE8" w:rsidP="00526ACE">
            <w:pPr>
              <w:spacing w:after="0" w:line="360" w:lineRule="auto"/>
              <w:rPr>
                <w:rFonts w:ascii="Arial" w:hAnsi="Arial" w:cs="Arial"/>
              </w:rPr>
            </w:pPr>
            <w:r w:rsidRPr="009A6C05">
              <w:rPr>
                <w:rFonts w:ascii="Arial" w:hAnsi="Arial" w:cs="Arial"/>
              </w:rPr>
              <w:t>ARRANJO FLOR PERMANENTE REDONDO G</w:t>
            </w:r>
          </w:p>
        </w:tc>
        <w:tc>
          <w:tcPr>
            <w:tcW w:w="1177" w:type="dxa"/>
          </w:tcPr>
          <w:p w14:paraId="553B405A"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5D20A764"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w:t>
            </w:r>
          </w:p>
        </w:tc>
        <w:tc>
          <w:tcPr>
            <w:tcW w:w="1728" w:type="dxa"/>
          </w:tcPr>
          <w:p w14:paraId="48C29A58"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50,00</w:t>
            </w:r>
          </w:p>
        </w:tc>
      </w:tr>
      <w:tr w:rsidR="00A74EE8" w:rsidRPr="009A6C05" w14:paraId="0C1BF3B7" w14:textId="77777777" w:rsidTr="00526ACE">
        <w:tc>
          <w:tcPr>
            <w:tcW w:w="838" w:type="dxa"/>
            <w:vAlign w:val="center"/>
          </w:tcPr>
          <w:p w14:paraId="0268B1E7"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57D9DA6" w14:textId="77777777" w:rsidR="00A74EE8" w:rsidRPr="009A6C05" w:rsidRDefault="00A74EE8" w:rsidP="00526ACE">
            <w:pPr>
              <w:spacing w:after="0" w:line="360" w:lineRule="auto"/>
              <w:rPr>
                <w:rFonts w:ascii="Arial" w:hAnsi="Arial" w:cs="Arial"/>
              </w:rPr>
            </w:pPr>
            <w:r w:rsidRPr="009A6C05">
              <w:rPr>
                <w:rFonts w:ascii="Arial" w:hAnsi="Arial" w:cs="Arial"/>
              </w:rPr>
              <w:t>ARRANJO FLOR NATURAL REDONDO P</w:t>
            </w:r>
          </w:p>
        </w:tc>
        <w:tc>
          <w:tcPr>
            <w:tcW w:w="1177" w:type="dxa"/>
          </w:tcPr>
          <w:p w14:paraId="3F159BA9"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3B016F43"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411635D5"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50,00</w:t>
            </w:r>
          </w:p>
        </w:tc>
      </w:tr>
      <w:tr w:rsidR="00A74EE8" w:rsidRPr="009A6C05" w14:paraId="39AFBD90" w14:textId="77777777" w:rsidTr="00526ACE">
        <w:tc>
          <w:tcPr>
            <w:tcW w:w="838" w:type="dxa"/>
            <w:vAlign w:val="center"/>
          </w:tcPr>
          <w:p w14:paraId="276163F6"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5E449BD9" w14:textId="77777777" w:rsidR="00A74EE8" w:rsidRPr="009A6C05" w:rsidRDefault="00A74EE8" w:rsidP="00526ACE">
            <w:pPr>
              <w:spacing w:after="0" w:line="360" w:lineRule="auto"/>
              <w:rPr>
                <w:rFonts w:ascii="Arial" w:hAnsi="Arial" w:cs="Arial"/>
              </w:rPr>
            </w:pPr>
            <w:r w:rsidRPr="009A6C05">
              <w:rPr>
                <w:rFonts w:ascii="Arial" w:hAnsi="Arial" w:cs="Arial"/>
              </w:rPr>
              <w:t>ARRANJO FLOR NATURAL REDONDO M</w:t>
            </w:r>
          </w:p>
        </w:tc>
        <w:tc>
          <w:tcPr>
            <w:tcW w:w="1177" w:type="dxa"/>
          </w:tcPr>
          <w:p w14:paraId="091BB89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07861E47"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3F4448F5"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A74EE8" w:rsidRPr="009A6C05" w14:paraId="067EDF13" w14:textId="77777777" w:rsidTr="00526ACE">
        <w:tc>
          <w:tcPr>
            <w:tcW w:w="838" w:type="dxa"/>
            <w:vAlign w:val="center"/>
          </w:tcPr>
          <w:p w14:paraId="26081FFF"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20C03595" w14:textId="77777777" w:rsidR="00A74EE8" w:rsidRPr="009A6C05" w:rsidRDefault="00A74EE8" w:rsidP="00526ACE">
            <w:pPr>
              <w:spacing w:after="0" w:line="360" w:lineRule="auto"/>
              <w:rPr>
                <w:rFonts w:ascii="Arial" w:hAnsi="Arial" w:cs="Arial"/>
              </w:rPr>
            </w:pPr>
            <w:r w:rsidRPr="009A6C05">
              <w:rPr>
                <w:rFonts w:ascii="Arial" w:hAnsi="Arial" w:cs="Arial"/>
              </w:rPr>
              <w:t>ARRANJO FLOR NATURAL REDONDO G</w:t>
            </w:r>
          </w:p>
        </w:tc>
        <w:tc>
          <w:tcPr>
            <w:tcW w:w="1177" w:type="dxa"/>
          </w:tcPr>
          <w:p w14:paraId="08D45499"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54BE1F4A"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1CC32C15"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A74EE8" w:rsidRPr="009A6C05" w14:paraId="082A9C6E" w14:textId="77777777" w:rsidTr="00526ACE">
        <w:tc>
          <w:tcPr>
            <w:tcW w:w="838" w:type="dxa"/>
            <w:vAlign w:val="center"/>
          </w:tcPr>
          <w:p w14:paraId="4C408D48"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6378D188" w14:textId="77777777" w:rsidR="00A74EE8" w:rsidRPr="009A6C05" w:rsidRDefault="00A74EE8" w:rsidP="00526ACE">
            <w:pPr>
              <w:spacing w:after="0" w:line="360" w:lineRule="auto"/>
              <w:rPr>
                <w:rFonts w:ascii="Arial" w:hAnsi="Arial" w:cs="Arial"/>
              </w:rPr>
            </w:pPr>
            <w:r w:rsidRPr="009A6C05">
              <w:rPr>
                <w:rFonts w:ascii="Arial" w:hAnsi="Arial" w:cs="Arial"/>
              </w:rPr>
              <w:t>ARRANJO FLOR PERMANENTE COMPRIDO</w:t>
            </w:r>
          </w:p>
        </w:tc>
        <w:tc>
          <w:tcPr>
            <w:tcW w:w="1177" w:type="dxa"/>
          </w:tcPr>
          <w:p w14:paraId="2D0B2819"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200E0AD2" w14:textId="77777777" w:rsidR="00A74EE8" w:rsidRPr="009A6C05" w:rsidRDefault="00A74EE8" w:rsidP="00526ACE">
            <w:pPr>
              <w:spacing w:after="0" w:line="360" w:lineRule="auto"/>
              <w:jc w:val="center"/>
              <w:rPr>
                <w:rFonts w:ascii="Arial" w:hAnsi="Arial" w:cs="Arial"/>
              </w:rPr>
            </w:pPr>
            <w:r w:rsidRPr="009A6C05">
              <w:rPr>
                <w:rFonts w:ascii="Arial" w:hAnsi="Arial" w:cs="Arial"/>
              </w:rPr>
              <w:t>180</w:t>
            </w:r>
          </w:p>
        </w:tc>
        <w:tc>
          <w:tcPr>
            <w:tcW w:w="1728" w:type="dxa"/>
          </w:tcPr>
          <w:p w14:paraId="55C1D58E"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70,00</w:t>
            </w:r>
          </w:p>
        </w:tc>
      </w:tr>
      <w:tr w:rsidR="00A74EE8" w:rsidRPr="009A6C05" w14:paraId="75B3CA7C" w14:textId="77777777" w:rsidTr="00526ACE">
        <w:tc>
          <w:tcPr>
            <w:tcW w:w="838" w:type="dxa"/>
            <w:vAlign w:val="center"/>
          </w:tcPr>
          <w:p w14:paraId="65BFD464"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B43F585" w14:textId="77777777" w:rsidR="00A74EE8" w:rsidRPr="009A6C05" w:rsidRDefault="00A74EE8" w:rsidP="00526ACE">
            <w:pPr>
              <w:spacing w:after="0" w:line="360" w:lineRule="auto"/>
              <w:rPr>
                <w:rFonts w:ascii="Arial" w:hAnsi="Arial" w:cs="Arial"/>
              </w:rPr>
            </w:pPr>
            <w:r w:rsidRPr="009A6C05">
              <w:rPr>
                <w:rFonts w:ascii="Arial" w:hAnsi="Arial" w:cs="Arial"/>
              </w:rPr>
              <w:t>PAINEL ROMANO COMPENSADO LISO 0,80X2,00M</w:t>
            </w:r>
          </w:p>
        </w:tc>
        <w:tc>
          <w:tcPr>
            <w:tcW w:w="1177" w:type="dxa"/>
          </w:tcPr>
          <w:p w14:paraId="492EA617"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1DA691BB" w14:textId="77777777" w:rsidR="00A74EE8" w:rsidRPr="009A6C05" w:rsidRDefault="00A74EE8" w:rsidP="00526ACE">
            <w:pPr>
              <w:spacing w:after="0" w:line="360" w:lineRule="auto"/>
              <w:jc w:val="center"/>
              <w:rPr>
                <w:rFonts w:ascii="Arial" w:hAnsi="Arial" w:cs="Arial"/>
              </w:rPr>
            </w:pPr>
            <w:r w:rsidRPr="009A6C05">
              <w:rPr>
                <w:rFonts w:ascii="Arial" w:hAnsi="Arial" w:cs="Arial"/>
              </w:rPr>
              <w:t>90</w:t>
            </w:r>
          </w:p>
        </w:tc>
        <w:tc>
          <w:tcPr>
            <w:tcW w:w="1728" w:type="dxa"/>
          </w:tcPr>
          <w:p w14:paraId="1A317074"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A74EE8" w:rsidRPr="009A6C05" w14:paraId="717A2A03" w14:textId="77777777" w:rsidTr="00526ACE">
        <w:tc>
          <w:tcPr>
            <w:tcW w:w="838" w:type="dxa"/>
            <w:vAlign w:val="center"/>
          </w:tcPr>
          <w:p w14:paraId="0D6BE7AB"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7FA33EE5" w14:textId="77777777" w:rsidR="00A74EE8" w:rsidRPr="009A6C05" w:rsidRDefault="00A74EE8" w:rsidP="00526ACE">
            <w:pPr>
              <w:spacing w:after="0" w:line="360" w:lineRule="auto"/>
              <w:rPr>
                <w:rFonts w:ascii="Arial" w:hAnsi="Arial" w:cs="Arial"/>
              </w:rPr>
            </w:pPr>
            <w:r w:rsidRPr="009A6C05">
              <w:rPr>
                <w:rFonts w:ascii="Arial" w:hAnsi="Arial" w:cs="Arial"/>
              </w:rPr>
              <w:t>PAINEL ROMANO COMPENSADO ESTAMPADO 0,80X2,00M</w:t>
            </w:r>
          </w:p>
        </w:tc>
        <w:tc>
          <w:tcPr>
            <w:tcW w:w="1177" w:type="dxa"/>
          </w:tcPr>
          <w:p w14:paraId="34B0C4B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7C784FB6" w14:textId="77777777" w:rsidR="00A74EE8" w:rsidRPr="009A6C05" w:rsidRDefault="00A74EE8" w:rsidP="00526ACE">
            <w:pPr>
              <w:spacing w:after="0" w:line="360" w:lineRule="auto"/>
              <w:jc w:val="center"/>
              <w:rPr>
                <w:rFonts w:ascii="Arial" w:hAnsi="Arial" w:cs="Arial"/>
              </w:rPr>
            </w:pPr>
            <w:r w:rsidRPr="009A6C05">
              <w:rPr>
                <w:rFonts w:ascii="Arial" w:hAnsi="Arial" w:cs="Arial"/>
              </w:rPr>
              <w:t>180</w:t>
            </w:r>
          </w:p>
        </w:tc>
        <w:tc>
          <w:tcPr>
            <w:tcW w:w="1728" w:type="dxa"/>
          </w:tcPr>
          <w:p w14:paraId="2E96FD24"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110,00</w:t>
            </w:r>
          </w:p>
        </w:tc>
      </w:tr>
      <w:tr w:rsidR="00A74EE8" w:rsidRPr="009A6C05" w14:paraId="0919E18A" w14:textId="77777777" w:rsidTr="00526ACE">
        <w:tc>
          <w:tcPr>
            <w:tcW w:w="838" w:type="dxa"/>
            <w:vAlign w:val="center"/>
          </w:tcPr>
          <w:p w14:paraId="76AAB06B"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D3EF87A" w14:textId="77777777" w:rsidR="00A74EE8" w:rsidRPr="009A6C05" w:rsidRDefault="00A74EE8" w:rsidP="00526ACE">
            <w:pPr>
              <w:spacing w:after="0" w:line="360" w:lineRule="auto"/>
              <w:rPr>
                <w:rFonts w:ascii="Arial" w:hAnsi="Arial" w:cs="Arial"/>
              </w:rPr>
            </w:pPr>
            <w:r w:rsidRPr="009A6C05">
              <w:rPr>
                <w:rFonts w:ascii="Arial" w:hAnsi="Arial" w:cs="Arial"/>
              </w:rPr>
              <w:t>PAINEL ROMANO COMPENSADO LISO 1,45X2,00M</w:t>
            </w:r>
          </w:p>
        </w:tc>
        <w:tc>
          <w:tcPr>
            <w:tcW w:w="1177" w:type="dxa"/>
          </w:tcPr>
          <w:p w14:paraId="43CF20AF"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7C25B489" w14:textId="77777777" w:rsidR="00A74EE8" w:rsidRPr="009A6C05" w:rsidRDefault="00A74EE8" w:rsidP="00526ACE">
            <w:pPr>
              <w:spacing w:after="0" w:line="360" w:lineRule="auto"/>
              <w:jc w:val="center"/>
              <w:rPr>
                <w:rFonts w:ascii="Arial" w:hAnsi="Arial" w:cs="Arial"/>
              </w:rPr>
            </w:pPr>
            <w:r w:rsidRPr="009A6C05">
              <w:rPr>
                <w:rFonts w:ascii="Arial" w:hAnsi="Arial" w:cs="Arial"/>
              </w:rPr>
              <w:t>90</w:t>
            </w:r>
          </w:p>
        </w:tc>
        <w:tc>
          <w:tcPr>
            <w:tcW w:w="1728" w:type="dxa"/>
          </w:tcPr>
          <w:p w14:paraId="4D8BD93D"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110,00</w:t>
            </w:r>
          </w:p>
        </w:tc>
      </w:tr>
      <w:tr w:rsidR="00A74EE8" w:rsidRPr="009A6C05" w14:paraId="6F824135" w14:textId="77777777" w:rsidTr="00526ACE">
        <w:tc>
          <w:tcPr>
            <w:tcW w:w="838" w:type="dxa"/>
            <w:vAlign w:val="center"/>
          </w:tcPr>
          <w:p w14:paraId="40EE1F95"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A3E76AB" w14:textId="77777777" w:rsidR="00A74EE8" w:rsidRPr="009A6C05" w:rsidRDefault="00A74EE8" w:rsidP="00526ACE">
            <w:pPr>
              <w:spacing w:after="0" w:line="360" w:lineRule="auto"/>
              <w:rPr>
                <w:rFonts w:ascii="Arial" w:hAnsi="Arial" w:cs="Arial"/>
              </w:rPr>
            </w:pPr>
            <w:r w:rsidRPr="009A6C05">
              <w:rPr>
                <w:rFonts w:ascii="Arial" w:hAnsi="Arial" w:cs="Arial"/>
              </w:rPr>
              <w:t>PAINEL ROMANO COMPENSADO ESTAMPADO 1,45X2,00M</w:t>
            </w:r>
          </w:p>
        </w:tc>
        <w:tc>
          <w:tcPr>
            <w:tcW w:w="1177" w:type="dxa"/>
          </w:tcPr>
          <w:p w14:paraId="195B21F1"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5831C748"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w:t>
            </w:r>
          </w:p>
        </w:tc>
        <w:tc>
          <w:tcPr>
            <w:tcW w:w="1728" w:type="dxa"/>
          </w:tcPr>
          <w:p w14:paraId="08B6FFDC"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130,00</w:t>
            </w:r>
          </w:p>
        </w:tc>
      </w:tr>
      <w:tr w:rsidR="00A74EE8" w:rsidRPr="009A6C05" w14:paraId="648D33C7" w14:textId="77777777" w:rsidTr="00526ACE">
        <w:tc>
          <w:tcPr>
            <w:tcW w:w="838" w:type="dxa"/>
            <w:vAlign w:val="center"/>
          </w:tcPr>
          <w:p w14:paraId="730C877C"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2B69C5A" w14:textId="77777777" w:rsidR="00A74EE8" w:rsidRPr="009A6C05" w:rsidRDefault="00A74EE8" w:rsidP="00526ACE">
            <w:pPr>
              <w:spacing w:after="0" w:line="360" w:lineRule="auto"/>
              <w:rPr>
                <w:rFonts w:ascii="Arial" w:hAnsi="Arial" w:cs="Arial"/>
              </w:rPr>
            </w:pPr>
            <w:r w:rsidRPr="009A6C05">
              <w:rPr>
                <w:rFonts w:ascii="Arial" w:hAnsi="Arial" w:cs="Arial"/>
              </w:rPr>
              <w:t>ESTRUTURA DE MADEIRA VAZADA 1,00X2,00M</w:t>
            </w:r>
          </w:p>
        </w:tc>
        <w:tc>
          <w:tcPr>
            <w:tcW w:w="1177" w:type="dxa"/>
          </w:tcPr>
          <w:p w14:paraId="72990FB8"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74FCFCAD" w14:textId="77777777" w:rsidR="00A74EE8" w:rsidRPr="009A6C05" w:rsidRDefault="00A74EE8" w:rsidP="00526ACE">
            <w:pPr>
              <w:spacing w:after="0" w:line="360" w:lineRule="auto"/>
              <w:jc w:val="center"/>
              <w:rPr>
                <w:rFonts w:ascii="Arial" w:hAnsi="Arial" w:cs="Arial"/>
              </w:rPr>
            </w:pPr>
            <w:r w:rsidRPr="009A6C05">
              <w:rPr>
                <w:rFonts w:ascii="Arial" w:hAnsi="Arial" w:cs="Arial"/>
              </w:rPr>
              <w:t>240</w:t>
            </w:r>
          </w:p>
        </w:tc>
        <w:tc>
          <w:tcPr>
            <w:tcW w:w="1728" w:type="dxa"/>
          </w:tcPr>
          <w:p w14:paraId="28767C59"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70,00</w:t>
            </w:r>
          </w:p>
        </w:tc>
      </w:tr>
      <w:tr w:rsidR="00A74EE8" w:rsidRPr="009A6C05" w14:paraId="3849973E" w14:textId="77777777" w:rsidTr="00526ACE">
        <w:tc>
          <w:tcPr>
            <w:tcW w:w="838" w:type="dxa"/>
            <w:vAlign w:val="center"/>
          </w:tcPr>
          <w:p w14:paraId="18084425"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102AF3AB" w14:textId="77777777" w:rsidR="00A74EE8" w:rsidRPr="009A6C05" w:rsidRDefault="00A74EE8" w:rsidP="00526ACE">
            <w:pPr>
              <w:spacing w:after="0" w:line="360" w:lineRule="auto"/>
              <w:rPr>
                <w:rFonts w:ascii="Arial" w:hAnsi="Arial" w:cs="Arial"/>
              </w:rPr>
            </w:pPr>
            <w:r w:rsidRPr="009A6C05">
              <w:rPr>
                <w:rFonts w:ascii="Arial" w:hAnsi="Arial" w:cs="Arial"/>
              </w:rPr>
              <w:t>TECIDO JACQUARD ESTAMPADO 3M DE LARGURA</w:t>
            </w:r>
          </w:p>
        </w:tc>
        <w:tc>
          <w:tcPr>
            <w:tcW w:w="1177" w:type="dxa"/>
          </w:tcPr>
          <w:p w14:paraId="5AD2B1C0"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5FF9E94A" w14:textId="77777777" w:rsidR="00A74EE8" w:rsidRPr="009A6C05" w:rsidRDefault="00A74EE8" w:rsidP="00526ACE">
            <w:pPr>
              <w:spacing w:after="0" w:line="360" w:lineRule="auto"/>
              <w:jc w:val="center"/>
              <w:rPr>
                <w:rFonts w:ascii="Arial" w:hAnsi="Arial" w:cs="Arial"/>
              </w:rPr>
            </w:pPr>
            <w:r w:rsidRPr="009A6C05">
              <w:rPr>
                <w:rFonts w:ascii="Arial" w:hAnsi="Arial" w:cs="Arial"/>
              </w:rPr>
              <w:t>450</w:t>
            </w:r>
          </w:p>
        </w:tc>
        <w:tc>
          <w:tcPr>
            <w:tcW w:w="1728" w:type="dxa"/>
          </w:tcPr>
          <w:p w14:paraId="1177B439"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35,00</w:t>
            </w:r>
          </w:p>
        </w:tc>
      </w:tr>
      <w:tr w:rsidR="00A74EE8" w:rsidRPr="009A6C05" w14:paraId="74F5123F" w14:textId="77777777" w:rsidTr="00526ACE">
        <w:tc>
          <w:tcPr>
            <w:tcW w:w="838" w:type="dxa"/>
            <w:vAlign w:val="center"/>
          </w:tcPr>
          <w:p w14:paraId="7A3C09A0"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6C4A32BD" w14:textId="77777777" w:rsidR="00A74EE8" w:rsidRPr="009A6C05" w:rsidRDefault="00A74EE8" w:rsidP="00526ACE">
            <w:pPr>
              <w:spacing w:after="0" w:line="360" w:lineRule="auto"/>
              <w:rPr>
                <w:rFonts w:ascii="Arial" w:hAnsi="Arial" w:cs="Arial"/>
              </w:rPr>
            </w:pPr>
            <w:r w:rsidRPr="009A6C05">
              <w:rPr>
                <w:rFonts w:ascii="Arial" w:hAnsi="Arial" w:cs="Arial"/>
              </w:rPr>
              <w:t>TOALHA DE MESA JACQUARD REDONDA 2,60M</w:t>
            </w:r>
          </w:p>
        </w:tc>
        <w:tc>
          <w:tcPr>
            <w:tcW w:w="1177" w:type="dxa"/>
          </w:tcPr>
          <w:p w14:paraId="758960FC"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325AAC24" w14:textId="77777777" w:rsidR="00A74EE8" w:rsidRPr="009A6C05" w:rsidRDefault="00A74EE8" w:rsidP="00526ACE">
            <w:pPr>
              <w:spacing w:after="0" w:line="360" w:lineRule="auto"/>
              <w:jc w:val="center"/>
              <w:rPr>
                <w:rFonts w:ascii="Arial" w:hAnsi="Arial" w:cs="Arial"/>
              </w:rPr>
            </w:pPr>
            <w:r w:rsidRPr="009A6C05">
              <w:rPr>
                <w:rFonts w:ascii="Arial" w:hAnsi="Arial" w:cs="Arial"/>
              </w:rPr>
              <w:t>600</w:t>
            </w:r>
          </w:p>
        </w:tc>
        <w:tc>
          <w:tcPr>
            <w:tcW w:w="1728" w:type="dxa"/>
          </w:tcPr>
          <w:p w14:paraId="5B8AC003"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A74EE8" w:rsidRPr="009A6C05" w14:paraId="2CDD87EB" w14:textId="77777777" w:rsidTr="00526ACE">
        <w:tc>
          <w:tcPr>
            <w:tcW w:w="838" w:type="dxa"/>
            <w:vAlign w:val="center"/>
          </w:tcPr>
          <w:p w14:paraId="78C9EEF3"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75E0C80D" w14:textId="77777777" w:rsidR="00A74EE8" w:rsidRPr="009A6C05" w:rsidRDefault="00A74EE8" w:rsidP="00526ACE">
            <w:pPr>
              <w:spacing w:after="0" w:line="360" w:lineRule="auto"/>
              <w:rPr>
                <w:rFonts w:ascii="Arial" w:hAnsi="Arial" w:cs="Arial"/>
              </w:rPr>
            </w:pPr>
            <w:r w:rsidRPr="009A6C05">
              <w:rPr>
                <w:rFonts w:ascii="Arial" w:hAnsi="Arial" w:cs="Arial"/>
              </w:rPr>
              <w:t>TOALHA DE MESA QUADRADA 1,50X1,50M</w:t>
            </w:r>
          </w:p>
        </w:tc>
        <w:tc>
          <w:tcPr>
            <w:tcW w:w="1177" w:type="dxa"/>
          </w:tcPr>
          <w:p w14:paraId="4B678A97"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5E3CA409" w14:textId="77777777" w:rsidR="00A74EE8" w:rsidRPr="009A6C05" w:rsidRDefault="00A74EE8" w:rsidP="00526ACE">
            <w:pPr>
              <w:spacing w:after="0" w:line="360" w:lineRule="auto"/>
              <w:jc w:val="center"/>
              <w:rPr>
                <w:rFonts w:ascii="Arial" w:hAnsi="Arial" w:cs="Arial"/>
              </w:rPr>
            </w:pPr>
            <w:r w:rsidRPr="009A6C05">
              <w:rPr>
                <w:rFonts w:ascii="Arial" w:hAnsi="Arial" w:cs="Arial"/>
              </w:rPr>
              <w:t>450</w:t>
            </w:r>
          </w:p>
        </w:tc>
        <w:tc>
          <w:tcPr>
            <w:tcW w:w="1728" w:type="dxa"/>
          </w:tcPr>
          <w:p w14:paraId="576DDDA9"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16,00</w:t>
            </w:r>
          </w:p>
        </w:tc>
      </w:tr>
      <w:tr w:rsidR="00A74EE8" w:rsidRPr="009A6C05" w14:paraId="31D178B5" w14:textId="77777777" w:rsidTr="00526ACE">
        <w:tc>
          <w:tcPr>
            <w:tcW w:w="838" w:type="dxa"/>
            <w:vAlign w:val="center"/>
          </w:tcPr>
          <w:p w14:paraId="49B40EF3"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1BAE4C2F" w14:textId="77777777" w:rsidR="00A74EE8" w:rsidRPr="009A6C05" w:rsidRDefault="00A74EE8" w:rsidP="00526ACE">
            <w:pPr>
              <w:spacing w:after="0" w:line="360" w:lineRule="auto"/>
              <w:rPr>
                <w:rFonts w:ascii="Arial" w:hAnsi="Arial" w:cs="Arial"/>
              </w:rPr>
            </w:pPr>
            <w:r w:rsidRPr="009A6C05">
              <w:rPr>
                <w:rFonts w:ascii="Arial" w:hAnsi="Arial" w:cs="Arial"/>
              </w:rPr>
              <w:t>ARCO DE BALÕES SIMPLES</w:t>
            </w:r>
          </w:p>
        </w:tc>
        <w:tc>
          <w:tcPr>
            <w:tcW w:w="1177" w:type="dxa"/>
          </w:tcPr>
          <w:p w14:paraId="08AD5AA1"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7D7A84C3" w14:textId="77777777" w:rsidR="00A74EE8" w:rsidRPr="009A6C05" w:rsidRDefault="00A74EE8" w:rsidP="00526ACE">
            <w:pPr>
              <w:spacing w:after="0" w:line="360" w:lineRule="auto"/>
              <w:jc w:val="center"/>
              <w:rPr>
                <w:rFonts w:ascii="Arial" w:hAnsi="Arial" w:cs="Arial"/>
              </w:rPr>
            </w:pPr>
            <w:r w:rsidRPr="009A6C05">
              <w:rPr>
                <w:rFonts w:ascii="Arial" w:hAnsi="Arial" w:cs="Arial"/>
              </w:rPr>
              <w:t>900</w:t>
            </w:r>
          </w:p>
        </w:tc>
        <w:tc>
          <w:tcPr>
            <w:tcW w:w="1728" w:type="dxa"/>
          </w:tcPr>
          <w:p w14:paraId="60442878"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A74EE8" w:rsidRPr="009A6C05" w14:paraId="255B904F" w14:textId="77777777" w:rsidTr="00526ACE">
        <w:tc>
          <w:tcPr>
            <w:tcW w:w="838" w:type="dxa"/>
            <w:vAlign w:val="center"/>
          </w:tcPr>
          <w:p w14:paraId="4C108DEC"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32216C3B" w14:textId="77777777" w:rsidR="00A74EE8" w:rsidRPr="009A6C05" w:rsidRDefault="00A74EE8" w:rsidP="00526ACE">
            <w:pPr>
              <w:spacing w:after="0" w:line="360" w:lineRule="auto"/>
              <w:rPr>
                <w:rFonts w:ascii="Arial" w:hAnsi="Arial" w:cs="Arial"/>
              </w:rPr>
            </w:pPr>
            <w:r w:rsidRPr="009A6C05">
              <w:rPr>
                <w:rFonts w:ascii="Arial" w:hAnsi="Arial" w:cs="Arial"/>
              </w:rPr>
              <w:t>ARCO DE BALÕES ORGÂNICOS</w:t>
            </w:r>
          </w:p>
        </w:tc>
        <w:tc>
          <w:tcPr>
            <w:tcW w:w="1177" w:type="dxa"/>
          </w:tcPr>
          <w:p w14:paraId="4741D093"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42EB79A2"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1500</w:t>
            </w:r>
          </w:p>
        </w:tc>
        <w:tc>
          <w:tcPr>
            <w:tcW w:w="1728" w:type="dxa"/>
          </w:tcPr>
          <w:p w14:paraId="5EA61AB6"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170,00</w:t>
            </w:r>
          </w:p>
        </w:tc>
      </w:tr>
      <w:tr w:rsidR="00A74EE8" w:rsidRPr="009A6C05" w14:paraId="1168A98F" w14:textId="77777777" w:rsidTr="00526ACE">
        <w:tc>
          <w:tcPr>
            <w:tcW w:w="838" w:type="dxa"/>
            <w:vAlign w:val="center"/>
          </w:tcPr>
          <w:p w14:paraId="44BBF885"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7A39EDA4" w14:textId="77777777" w:rsidR="00A74EE8" w:rsidRPr="009A6C05" w:rsidRDefault="00A74EE8" w:rsidP="00526ACE">
            <w:pPr>
              <w:spacing w:after="0" w:line="360" w:lineRule="auto"/>
              <w:rPr>
                <w:rFonts w:ascii="Arial" w:hAnsi="Arial" w:cs="Arial"/>
              </w:rPr>
            </w:pPr>
            <w:r w:rsidRPr="009A6C05">
              <w:rPr>
                <w:rFonts w:ascii="Arial" w:hAnsi="Arial" w:cs="Arial"/>
              </w:rPr>
              <w:t>ARCO DE BALÕES ESPIRAL</w:t>
            </w:r>
          </w:p>
        </w:tc>
        <w:tc>
          <w:tcPr>
            <w:tcW w:w="1177" w:type="dxa"/>
          </w:tcPr>
          <w:p w14:paraId="1B5E98ED"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171D88C1" w14:textId="77777777" w:rsidR="00A74EE8" w:rsidRPr="009A6C05" w:rsidRDefault="00A74EE8" w:rsidP="00526ACE">
            <w:pPr>
              <w:spacing w:after="0" w:line="360" w:lineRule="auto"/>
              <w:jc w:val="center"/>
              <w:rPr>
                <w:rFonts w:ascii="Arial" w:hAnsi="Arial" w:cs="Arial"/>
              </w:rPr>
            </w:pPr>
            <w:r w:rsidRPr="009A6C05">
              <w:rPr>
                <w:rFonts w:ascii="Arial" w:hAnsi="Arial" w:cs="Arial"/>
              </w:rPr>
              <w:t>1200</w:t>
            </w:r>
          </w:p>
        </w:tc>
        <w:tc>
          <w:tcPr>
            <w:tcW w:w="1728" w:type="dxa"/>
          </w:tcPr>
          <w:p w14:paraId="6314009E"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120,00</w:t>
            </w:r>
          </w:p>
        </w:tc>
      </w:tr>
      <w:tr w:rsidR="00A74EE8" w:rsidRPr="009A6C05" w14:paraId="6206E438" w14:textId="77777777" w:rsidTr="00526ACE">
        <w:tc>
          <w:tcPr>
            <w:tcW w:w="838" w:type="dxa"/>
            <w:vAlign w:val="center"/>
          </w:tcPr>
          <w:p w14:paraId="773D8599"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E3B36B2" w14:textId="77777777" w:rsidR="00A74EE8" w:rsidRPr="009A6C05" w:rsidRDefault="00A74EE8" w:rsidP="00526ACE">
            <w:pPr>
              <w:spacing w:after="0" w:line="360" w:lineRule="auto"/>
              <w:rPr>
                <w:rFonts w:ascii="Arial" w:hAnsi="Arial" w:cs="Arial"/>
              </w:rPr>
            </w:pPr>
            <w:r w:rsidRPr="009A6C05">
              <w:rPr>
                <w:rFonts w:ascii="Arial" w:hAnsi="Arial" w:cs="Arial"/>
              </w:rPr>
              <w:t>TAPETE FELPUDO 2,00X2,40M</w:t>
            </w:r>
          </w:p>
        </w:tc>
        <w:tc>
          <w:tcPr>
            <w:tcW w:w="1177" w:type="dxa"/>
          </w:tcPr>
          <w:p w14:paraId="10AE04B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7EF8715E"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w:t>
            </w:r>
          </w:p>
        </w:tc>
        <w:tc>
          <w:tcPr>
            <w:tcW w:w="1728" w:type="dxa"/>
          </w:tcPr>
          <w:p w14:paraId="1C221185"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60,00</w:t>
            </w:r>
          </w:p>
        </w:tc>
      </w:tr>
      <w:tr w:rsidR="00A74EE8" w:rsidRPr="009A6C05" w14:paraId="7B27D63E" w14:textId="77777777" w:rsidTr="00526ACE">
        <w:tc>
          <w:tcPr>
            <w:tcW w:w="838" w:type="dxa"/>
            <w:vAlign w:val="center"/>
          </w:tcPr>
          <w:p w14:paraId="3D6E2E6E"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6F815FD" w14:textId="77777777" w:rsidR="00A74EE8" w:rsidRPr="009A6C05" w:rsidRDefault="00A74EE8" w:rsidP="00526ACE">
            <w:pPr>
              <w:spacing w:after="0" w:line="360" w:lineRule="auto"/>
              <w:rPr>
                <w:rFonts w:ascii="Arial" w:hAnsi="Arial" w:cs="Arial"/>
              </w:rPr>
            </w:pPr>
            <w:r w:rsidRPr="009A6C05">
              <w:rPr>
                <w:rFonts w:ascii="Arial" w:hAnsi="Arial" w:cs="Arial"/>
              </w:rPr>
              <w:t>TAPETE CARPETE</w:t>
            </w:r>
          </w:p>
        </w:tc>
        <w:tc>
          <w:tcPr>
            <w:tcW w:w="1177" w:type="dxa"/>
          </w:tcPr>
          <w:p w14:paraId="3670778F"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13A76AF7" w14:textId="77777777" w:rsidR="00A74EE8" w:rsidRPr="009A6C05" w:rsidRDefault="00A74EE8" w:rsidP="00526ACE">
            <w:pPr>
              <w:spacing w:after="0" w:line="360" w:lineRule="auto"/>
              <w:jc w:val="center"/>
              <w:rPr>
                <w:rFonts w:ascii="Arial" w:hAnsi="Arial" w:cs="Arial"/>
              </w:rPr>
            </w:pPr>
            <w:r w:rsidRPr="009A6C05">
              <w:rPr>
                <w:rFonts w:ascii="Arial" w:hAnsi="Arial" w:cs="Arial"/>
              </w:rPr>
              <w:t>450</w:t>
            </w:r>
          </w:p>
        </w:tc>
        <w:tc>
          <w:tcPr>
            <w:tcW w:w="1728" w:type="dxa"/>
          </w:tcPr>
          <w:p w14:paraId="18BF3A2F"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20,00</w:t>
            </w:r>
          </w:p>
        </w:tc>
      </w:tr>
      <w:tr w:rsidR="00A74EE8" w:rsidRPr="009A6C05" w14:paraId="58D4B07E" w14:textId="77777777" w:rsidTr="00526ACE">
        <w:tc>
          <w:tcPr>
            <w:tcW w:w="838" w:type="dxa"/>
            <w:vAlign w:val="center"/>
          </w:tcPr>
          <w:p w14:paraId="4252F911"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429D46D" w14:textId="77777777" w:rsidR="00A74EE8" w:rsidRPr="009A6C05" w:rsidRDefault="00A74EE8" w:rsidP="00526ACE">
            <w:pPr>
              <w:spacing w:after="0" w:line="360" w:lineRule="auto"/>
              <w:rPr>
                <w:rFonts w:ascii="Arial" w:hAnsi="Arial" w:cs="Arial"/>
              </w:rPr>
            </w:pPr>
            <w:r w:rsidRPr="009A6C05">
              <w:rPr>
                <w:rFonts w:ascii="Arial" w:hAnsi="Arial" w:cs="Arial"/>
              </w:rPr>
              <w:t>POLTRONA DE SUEDE</w:t>
            </w:r>
          </w:p>
        </w:tc>
        <w:tc>
          <w:tcPr>
            <w:tcW w:w="1177" w:type="dxa"/>
          </w:tcPr>
          <w:p w14:paraId="53C70581"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152B10A4" w14:textId="77777777" w:rsidR="00A74EE8" w:rsidRPr="009A6C05" w:rsidRDefault="00A74EE8" w:rsidP="00526ACE">
            <w:pPr>
              <w:spacing w:after="0" w:line="360" w:lineRule="auto"/>
              <w:jc w:val="center"/>
              <w:rPr>
                <w:rFonts w:ascii="Arial" w:hAnsi="Arial" w:cs="Arial"/>
              </w:rPr>
            </w:pPr>
            <w:r w:rsidRPr="009A6C05">
              <w:rPr>
                <w:rFonts w:ascii="Arial" w:hAnsi="Arial" w:cs="Arial"/>
              </w:rPr>
              <w:t>240</w:t>
            </w:r>
          </w:p>
        </w:tc>
        <w:tc>
          <w:tcPr>
            <w:tcW w:w="1728" w:type="dxa"/>
          </w:tcPr>
          <w:p w14:paraId="302A10D6"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A74EE8" w:rsidRPr="009A6C05" w14:paraId="3CB8A324" w14:textId="77777777" w:rsidTr="00526ACE">
        <w:tc>
          <w:tcPr>
            <w:tcW w:w="838" w:type="dxa"/>
            <w:vAlign w:val="center"/>
          </w:tcPr>
          <w:p w14:paraId="7283A7F0"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3FCE9E0B" w14:textId="77777777" w:rsidR="00A74EE8" w:rsidRPr="009A6C05" w:rsidRDefault="00A74EE8" w:rsidP="00526ACE">
            <w:pPr>
              <w:spacing w:after="0" w:line="360" w:lineRule="auto"/>
              <w:rPr>
                <w:rFonts w:ascii="Arial" w:hAnsi="Arial" w:cs="Arial"/>
              </w:rPr>
            </w:pPr>
            <w:r w:rsidRPr="009A6C05">
              <w:rPr>
                <w:rFonts w:ascii="Arial" w:hAnsi="Arial" w:cs="Arial"/>
              </w:rPr>
              <w:t>EXTENSÃO DE LÂMPADAS DE FILAMENTO</w:t>
            </w:r>
          </w:p>
        </w:tc>
        <w:tc>
          <w:tcPr>
            <w:tcW w:w="1177" w:type="dxa"/>
          </w:tcPr>
          <w:p w14:paraId="7491EF93"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1DA0C39B" w14:textId="77777777" w:rsidR="00A74EE8" w:rsidRPr="009A6C05" w:rsidRDefault="00A74EE8" w:rsidP="00526ACE">
            <w:pPr>
              <w:spacing w:after="0" w:line="360" w:lineRule="auto"/>
              <w:jc w:val="center"/>
              <w:rPr>
                <w:rFonts w:ascii="Arial" w:hAnsi="Arial" w:cs="Arial"/>
              </w:rPr>
            </w:pPr>
            <w:r w:rsidRPr="009A6C05">
              <w:rPr>
                <w:rFonts w:ascii="Arial" w:hAnsi="Arial" w:cs="Arial"/>
              </w:rPr>
              <w:t>120</w:t>
            </w:r>
          </w:p>
        </w:tc>
        <w:tc>
          <w:tcPr>
            <w:tcW w:w="1728" w:type="dxa"/>
          </w:tcPr>
          <w:p w14:paraId="3B7CC5AF"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60,00</w:t>
            </w:r>
          </w:p>
        </w:tc>
      </w:tr>
      <w:tr w:rsidR="00A74EE8" w:rsidRPr="009A6C05" w14:paraId="562273F8" w14:textId="77777777" w:rsidTr="00526ACE">
        <w:tc>
          <w:tcPr>
            <w:tcW w:w="838" w:type="dxa"/>
            <w:vAlign w:val="center"/>
          </w:tcPr>
          <w:p w14:paraId="12576A62"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3E98DDF6" w14:textId="77777777" w:rsidR="00A74EE8" w:rsidRPr="009A6C05" w:rsidRDefault="00A74EE8" w:rsidP="00526ACE">
            <w:pPr>
              <w:spacing w:after="0" w:line="360" w:lineRule="auto"/>
              <w:rPr>
                <w:rFonts w:ascii="Arial" w:hAnsi="Arial" w:cs="Arial"/>
              </w:rPr>
            </w:pPr>
            <w:r w:rsidRPr="009A6C05">
              <w:rPr>
                <w:rFonts w:ascii="Arial" w:hAnsi="Arial" w:cs="Arial"/>
              </w:rPr>
              <w:t>CORTINA DE TECIDO VOIL 3,00M DE LARGURA</w:t>
            </w:r>
          </w:p>
        </w:tc>
        <w:tc>
          <w:tcPr>
            <w:tcW w:w="1177" w:type="dxa"/>
          </w:tcPr>
          <w:p w14:paraId="0987EE3A"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3ECAE1F7" w14:textId="77777777" w:rsidR="00A74EE8" w:rsidRPr="009A6C05" w:rsidRDefault="00A74EE8" w:rsidP="00526ACE">
            <w:pPr>
              <w:spacing w:after="0" w:line="360" w:lineRule="auto"/>
              <w:jc w:val="center"/>
              <w:rPr>
                <w:rFonts w:ascii="Arial" w:hAnsi="Arial" w:cs="Arial"/>
              </w:rPr>
            </w:pPr>
            <w:r w:rsidRPr="009A6C05">
              <w:rPr>
                <w:rFonts w:ascii="Arial" w:hAnsi="Arial" w:cs="Arial"/>
              </w:rPr>
              <w:t>1.500</w:t>
            </w:r>
          </w:p>
        </w:tc>
        <w:tc>
          <w:tcPr>
            <w:tcW w:w="1728" w:type="dxa"/>
          </w:tcPr>
          <w:p w14:paraId="084B91BB"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35,00</w:t>
            </w:r>
          </w:p>
        </w:tc>
      </w:tr>
      <w:tr w:rsidR="00A74EE8" w:rsidRPr="009A6C05" w14:paraId="2D0E30E4" w14:textId="77777777" w:rsidTr="00526ACE">
        <w:tc>
          <w:tcPr>
            <w:tcW w:w="838" w:type="dxa"/>
            <w:vAlign w:val="center"/>
          </w:tcPr>
          <w:p w14:paraId="02C7E46A"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9925886" w14:textId="77777777" w:rsidR="00A74EE8" w:rsidRPr="009A6C05" w:rsidRDefault="00A74EE8" w:rsidP="00526ACE">
            <w:pPr>
              <w:spacing w:after="0" w:line="360" w:lineRule="auto"/>
              <w:rPr>
                <w:rFonts w:ascii="Arial" w:hAnsi="Arial" w:cs="Arial"/>
              </w:rPr>
            </w:pPr>
            <w:r w:rsidRPr="009A6C05">
              <w:rPr>
                <w:rFonts w:ascii="Arial" w:hAnsi="Arial" w:cs="Arial"/>
              </w:rPr>
              <w:t>ARCO SUPORTE DE FLORES EM MADEIRA 2,00X1,50M</w:t>
            </w:r>
          </w:p>
        </w:tc>
        <w:tc>
          <w:tcPr>
            <w:tcW w:w="1177" w:type="dxa"/>
          </w:tcPr>
          <w:p w14:paraId="0E5AF85B"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52F68636" w14:textId="77777777" w:rsidR="00A74EE8" w:rsidRPr="009A6C05" w:rsidRDefault="00A74EE8" w:rsidP="00526ACE">
            <w:pPr>
              <w:spacing w:after="0" w:line="360" w:lineRule="auto"/>
              <w:jc w:val="center"/>
              <w:rPr>
                <w:rFonts w:ascii="Arial" w:hAnsi="Arial" w:cs="Arial"/>
              </w:rPr>
            </w:pPr>
            <w:r w:rsidRPr="009A6C05">
              <w:rPr>
                <w:rFonts w:ascii="Arial" w:hAnsi="Arial" w:cs="Arial"/>
              </w:rPr>
              <w:t>90</w:t>
            </w:r>
          </w:p>
        </w:tc>
        <w:tc>
          <w:tcPr>
            <w:tcW w:w="1728" w:type="dxa"/>
          </w:tcPr>
          <w:p w14:paraId="5687A693"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100,00</w:t>
            </w:r>
          </w:p>
        </w:tc>
      </w:tr>
      <w:tr w:rsidR="00A74EE8" w:rsidRPr="009A6C05" w14:paraId="1F996892" w14:textId="77777777" w:rsidTr="00526ACE">
        <w:tc>
          <w:tcPr>
            <w:tcW w:w="838" w:type="dxa"/>
            <w:vAlign w:val="center"/>
          </w:tcPr>
          <w:p w14:paraId="14766C5A"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1E278427" w14:textId="77777777" w:rsidR="00A74EE8" w:rsidRPr="009A6C05" w:rsidRDefault="00A74EE8" w:rsidP="00526ACE">
            <w:pPr>
              <w:spacing w:after="0" w:line="360" w:lineRule="auto"/>
              <w:rPr>
                <w:rFonts w:ascii="Arial" w:hAnsi="Arial" w:cs="Arial"/>
              </w:rPr>
            </w:pPr>
            <w:r w:rsidRPr="009A6C05">
              <w:rPr>
                <w:rFonts w:ascii="Arial" w:hAnsi="Arial" w:cs="Arial"/>
              </w:rPr>
              <w:t>TAMPÃO DE COMPENSANDO 2,00X0,80M</w:t>
            </w:r>
          </w:p>
        </w:tc>
        <w:tc>
          <w:tcPr>
            <w:tcW w:w="1177" w:type="dxa"/>
          </w:tcPr>
          <w:p w14:paraId="6D057C45"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067D5470" w14:textId="77777777" w:rsidR="00A74EE8" w:rsidRPr="009A6C05" w:rsidRDefault="00A74EE8" w:rsidP="00526ACE">
            <w:pPr>
              <w:spacing w:after="0" w:line="360" w:lineRule="auto"/>
              <w:jc w:val="center"/>
              <w:rPr>
                <w:rFonts w:ascii="Arial" w:hAnsi="Arial" w:cs="Arial"/>
              </w:rPr>
            </w:pPr>
            <w:r w:rsidRPr="009A6C05">
              <w:rPr>
                <w:rFonts w:ascii="Arial" w:hAnsi="Arial" w:cs="Arial"/>
              </w:rPr>
              <w:t>450</w:t>
            </w:r>
          </w:p>
        </w:tc>
        <w:tc>
          <w:tcPr>
            <w:tcW w:w="1728" w:type="dxa"/>
          </w:tcPr>
          <w:p w14:paraId="111CF96C"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35,00</w:t>
            </w:r>
          </w:p>
        </w:tc>
      </w:tr>
      <w:tr w:rsidR="00A74EE8" w:rsidRPr="009A6C05" w14:paraId="1FDB5BC6" w14:textId="77777777" w:rsidTr="00526ACE">
        <w:tc>
          <w:tcPr>
            <w:tcW w:w="838" w:type="dxa"/>
            <w:vAlign w:val="center"/>
          </w:tcPr>
          <w:p w14:paraId="5B4D75B0"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5A8DA2C" w14:textId="77777777" w:rsidR="00A74EE8" w:rsidRPr="009A6C05" w:rsidRDefault="00A74EE8" w:rsidP="00526ACE">
            <w:pPr>
              <w:spacing w:after="0" w:line="360" w:lineRule="auto"/>
              <w:rPr>
                <w:rFonts w:ascii="Arial" w:hAnsi="Arial" w:cs="Arial"/>
              </w:rPr>
            </w:pPr>
            <w:r w:rsidRPr="009A6C05">
              <w:rPr>
                <w:rFonts w:ascii="Arial" w:hAnsi="Arial" w:cs="Arial"/>
              </w:rPr>
              <w:t>TAMPÃO DE COMPENSANDO REDONDO 1,10M DIÂMETRO</w:t>
            </w:r>
          </w:p>
        </w:tc>
        <w:tc>
          <w:tcPr>
            <w:tcW w:w="1177" w:type="dxa"/>
          </w:tcPr>
          <w:p w14:paraId="79C69FC6"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53EC6E4F" w14:textId="77777777" w:rsidR="00A74EE8" w:rsidRPr="009A6C05" w:rsidRDefault="00A74EE8" w:rsidP="00526ACE">
            <w:pPr>
              <w:spacing w:after="0" w:line="360" w:lineRule="auto"/>
              <w:jc w:val="center"/>
              <w:rPr>
                <w:rFonts w:ascii="Arial" w:hAnsi="Arial" w:cs="Arial"/>
              </w:rPr>
            </w:pPr>
            <w:r w:rsidRPr="009A6C05">
              <w:rPr>
                <w:rFonts w:ascii="Arial" w:hAnsi="Arial" w:cs="Arial"/>
              </w:rPr>
              <w:t>450</w:t>
            </w:r>
          </w:p>
        </w:tc>
        <w:tc>
          <w:tcPr>
            <w:tcW w:w="1728" w:type="dxa"/>
          </w:tcPr>
          <w:p w14:paraId="30509E73"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19,00</w:t>
            </w:r>
          </w:p>
        </w:tc>
      </w:tr>
      <w:tr w:rsidR="00A74EE8" w:rsidRPr="009A6C05" w14:paraId="68557908" w14:textId="77777777" w:rsidTr="00526ACE">
        <w:tc>
          <w:tcPr>
            <w:tcW w:w="838" w:type="dxa"/>
            <w:vAlign w:val="center"/>
          </w:tcPr>
          <w:p w14:paraId="3D5C8509"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21687666" w14:textId="77777777" w:rsidR="00A74EE8" w:rsidRPr="009A6C05" w:rsidRDefault="00A74EE8" w:rsidP="00526ACE">
            <w:pPr>
              <w:spacing w:after="0" w:line="360" w:lineRule="auto"/>
              <w:rPr>
                <w:rFonts w:ascii="Arial" w:hAnsi="Arial" w:cs="Arial"/>
              </w:rPr>
            </w:pPr>
            <w:r w:rsidRPr="009A6C05">
              <w:rPr>
                <w:rFonts w:ascii="Arial" w:hAnsi="Arial" w:cs="Arial"/>
              </w:rPr>
              <w:t>CORTINA DE LED 3,00X2,5M</w:t>
            </w:r>
          </w:p>
        </w:tc>
        <w:tc>
          <w:tcPr>
            <w:tcW w:w="1177" w:type="dxa"/>
          </w:tcPr>
          <w:p w14:paraId="3F92EF83"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02FB40DF" w14:textId="77777777" w:rsidR="00A74EE8" w:rsidRPr="009A6C05" w:rsidRDefault="00A74EE8" w:rsidP="00526ACE">
            <w:pPr>
              <w:spacing w:after="0" w:line="360" w:lineRule="auto"/>
              <w:jc w:val="center"/>
              <w:rPr>
                <w:rFonts w:ascii="Arial" w:hAnsi="Arial" w:cs="Arial"/>
              </w:rPr>
            </w:pPr>
            <w:r w:rsidRPr="009A6C05">
              <w:rPr>
                <w:rFonts w:ascii="Arial" w:hAnsi="Arial" w:cs="Arial"/>
              </w:rPr>
              <w:t>90</w:t>
            </w:r>
          </w:p>
        </w:tc>
        <w:tc>
          <w:tcPr>
            <w:tcW w:w="1728" w:type="dxa"/>
          </w:tcPr>
          <w:p w14:paraId="7BF45B0A"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60,00</w:t>
            </w:r>
          </w:p>
        </w:tc>
      </w:tr>
      <w:tr w:rsidR="00A74EE8" w:rsidRPr="009A6C05" w14:paraId="4FDBED74" w14:textId="77777777" w:rsidTr="00526ACE">
        <w:tc>
          <w:tcPr>
            <w:tcW w:w="838" w:type="dxa"/>
            <w:vAlign w:val="center"/>
          </w:tcPr>
          <w:p w14:paraId="32111620"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548AAAE2" w14:textId="77777777" w:rsidR="00A74EE8" w:rsidRPr="009A6C05" w:rsidRDefault="00A74EE8" w:rsidP="00526ACE">
            <w:pPr>
              <w:spacing w:after="0" w:line="360" w:lineRule="auto"/>
              <w:rPr>
                <w:rFonts w:ascii="Arial" w:hAnsi="Arial" w:cs="Arial"/>
              </w:rPr>
            </w:pPr>
            <w:r w:rsidRPr="009A6C05">
              <w:rPr>
                <w:rFonts w:ascii="Arial" w:hAnsi="Arial" w:cs="Arial"/>
              </w:rPr>
              <w:t>TRIO DE CILINDROS DE MDF</w:t>
            </w:r>
          </w:p>
        </w:tc>
        <w:tc>
          <w:tcPr>
            <w:tcW w:w="1177" w:type="dxa"/>
          </w:tcPr>
          <w:p w14:paraId="66CA7119" w14:textId="77777777" w:rsidR="00A74EE8" w:rsidRPr="009A6C05" w:rsidRDefault="00A74EE8" w:rsidP="00526ACE">
            <w:pPr>
              <w:spacing w:after="0"/>
              <w:jc w:val="center"/>
              <w:rPr>
                <w:rFonts w:ascii="Arial" w:hAnsi="Arial" w:cs="Arial"/>
              </w:rPr>
            </w:pPr>
            <w:r w:rsidRPr="009A6C05">
              <w:rPr>
                <w:rFonts w:ascii="Arial" w:hAnsi="Arial" w:cs="Arial"/>
              </w:rPr>
              <w:t>Kit</w:t>
            </w:r>
          </w:p>
        </w:tc>
        <w:tc>
          <w:tcPr>
            <w:tcW w:w="1433" w:type="dxa"/>
            <w:vAlign w:val="center"/>
          </w:tcPr>
          <w:p w14:paraId="7F61B37B"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622F68FF"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A74EE8" w:rsidRPr="009A6C05" w14:paraId="66427768" w14:textId="77777777" w:rsidTr="00526ACE">
        <w:tc>
          <w:tcPr>
            <w:tcW w:w="838" w:type="dxa"/>
            <w:vAlign w:val="center"/>
          </w:tcPr>
          <w:p w14:paraId="43316DC8"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5A4D680C" w14:textId="77777777" w:rsidR="00A74EE8" w:rsidRPr="009A6C05" w:rsidRDefault="00A74EE8" w:rsidP="00526ACE">
            <w:pPr>
              <w:spacing w:after="0" w:line="360" w:lineRule="auto"/>
              <w:rPr>
                <w:rFonts w:ascii="Arial" w:hAnsi="Arial" w:cs="Arial"/>
              </w:rPr>
            </w:pPr>
            <w:r w:rsidRPr="009A6C05">
              <w:rPr>
                <w:rFonts w:ascii="Arial" w:hAnsi="Arial" w:cs="Arial"/>
              </w:rPr>
              <w:t>PAINEL REDONDO DE FERRO 1,50M DIÂMETRO</w:t>
            </w:r>
          </w:p>
        </w:tc>
        <w:tc>
          <w:tcPr>
            <w:tcW w:w="1177" w:type="dxa"/>
          </w:tcPr>
          <w:p w14:paraId="669D7EC1"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4314AF9E"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0BA223C2"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80,00</w:t>
            </w:r>
          </w:p>
        </w:tc>
      </w:tr>
      <w:tr w:rsidR="00A74EE8" w:rsidRPr="009A6C05" w14:paraId="749BF0A4" w14:textId="77777777" w:rsidTr="00526ACE">
        <w:tc>
          <w:tcPr>
            <w:tcW w:w="838" w:type="dxa"/>
            <w:vAlign w:val="center"/>
          </w:tcPr>
          <w:p w14:paraId="1EEBB7E3"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53FA308B" w14:textId="77777777" w:rsidR="00A74EE8" w:rsidRPr="009A6C05" w:rsidRDefault="00A74EE8" w:rsidP="00526ACE">
            <w:pPr>
              <w:spacing w:after="0" w:line="360" w:lineRule="auto"/>
              <w:rPr>
                <w:rFonts w:ascii="Arial" w:hAnsi="Arial" w:cs="Arial"/>
              </w:rPr>
            </w:pPr>
            <w:r w:rsidRPr="009A6C05">
              <w:rPr>
                <w:rFonts w:ascii="Arial" w:hAnsi="Arial" w:cs="Arial"/>
              </w:rPr>
              <w:t>VASO DECORATIVO P</w:t>
            </w:r>
          </w:p>
        </w:tc>
        <w:tc>
          <w:tcPr>
            <w:tcW w:w="1177" w:type="dxa"/>
          </w:tcPr>
          <w:p w14:paraId="40251D5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6AE43C98"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50F57BD1"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A74EE8" w:rsidRPr="009A6C05" w14:paraId="798B8139" w14:textId="77777777" w:rsidTr="00526ACE">
        <w:tc>
          <w:tcPr>
            <w:tcW w:w="838" w:type="dxa"/>
            <w:vAlign w:val="center"/>
          </w:tcPr>
          <w:p w14:paraId="1D6BBD1D"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942CCFD" w14:textId="77777777" w:rsidR="00A74EE8" w:rsidRPr="009A6C05" w:rsidRDefault="00A74EE8" w:rsidP="00526ACE">
            <w:pPr>
              <w:spacing w:after="0" w:line="360" w:lineRule="auto"/>
              <w:rPr>
                <w:rFonts w:ascii="Arial" w:hAnsi="Arial" w:cs="Arial"/>
              </w:rPr>
            </w:pPr>
            <w:r w:rsidRPr="009A6C05">
              <w:rPr>
                <w:rFonts w:ascii="Arial" w:hAnsi="Arial" w:cs="Arial"/>
              </w:rPr>
              <w:t>VASO DECORATIVO M</w:t>
            </w:r>
          </w:p>
        </w:tc>
        <w:tc>
          <w:tcPr>
            <w:tcW w:w="1177" w:type="dxa"/>
          </w:tcPr>
          <w:p w14:paraId="22BEDC61"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0F19403F"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56C25D8B"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40,00</w:t>
            </w:r>
          </w:p>
        </w:tc>
      </w:tr>
      <w:tr w:rsidR="00A74EE8" w:rsidRPr="009A6C05" w14:paraId="6A56A2F9" w14:textId="77777777" w:rsidTr="00526ACE">
        <w:tc>
          <w:tcPr>
            <w:tcW w:w="838" w:type="dxa"/>
            <w:vAlign w:val="center"/>
          </w:tcPr>
          <w:p w14:paraId="77E95ED7"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EE8571D" w14:textId="77777777" w:rsidR="00A74EE8" w:rsidRPr="009A6C05" w:rsidRDefault="00A74EE8" w:rsidP="00526ACE">
            <w:pPr>
              <w:spacing w:after="0" w:line="360" w:lineRule="auto"/>
              <w:rPr>
                <w:rFonts w:ascii="Arial" w:hAnsi="Arial" w:cs="Arial"/>
              </w:rPr>
            </w:pPr>
            <w:r w:rsidRPr="009A6C05">
              <w:rPr>
                <w:rFonts w:ascii="Arial" w:hAnsi="Arial" w:cs="Arial"/>
              </w:rPr>
              <w:t>VASO DECORATIVO G</w:t>
            </w:r>
          </w:p>
        </w:tc>
        <w:tc>
          <w:tcPr>
            <w:tcW w:w="1177" w:type="dxa"/>
          </w:tcPr>
          <w:p w14:paraId="4262DAD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65731644"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0B2A2192"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50,00</w:t>
            </w:r>
          </w:p>
        </w:tc>
      </w:tr>
      <w:tr w:rsidR="00A74EE8" w:rsidRPr="009A6C05" w14:paraId="33F96220" w14:textId="77777777" w:rsidTr="00526ACE">
        <w:tc>
          <w:tcPr>
            <w:tcW w:w="838" w:type="dxa"/>
            <w:vAlign w:val="center"/>
          </w:tcPr>
          <w:p w14:paraId="18B7087F"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0CDA20A" w14:textId="77777777" w:rsidR="00A74EE8" w:rsidRPr="009A6C05" w:rsidRDefault="00A74EE8" w:rsidP="00526ACE">
            <w:pPr>
              <w:spacing w:after="0" w:line="360" w:lineRule="auto"/>
              <w:rPr>
                <w:rFonts w:ascii="Arial" w:hAnsi="Arial" w:cs="Arial"/>
              </w:rPr>
            </w:pPr>
            <w:r w:rsidRPr="009A6C05">
              <w:rPr>
                <w:rFonts w:ascii="Arial" w:hAnsi="Arial" w:cs="Arial"/>
              </w:rPr>
              <w:t>COLUNA DE MDF 0,30X0,70M</w:t>
            </w:r>
          </w:p>
        </w:tc>
        <w:tc>
          <w:tcPr>
            <w:tcW w:w="1177" w:type="dxa"/>
          </w:tcPr>
          <w:p w14:paraId="2BCE326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20713C71" w14:textId="77777777" w:rsidR="00A74EE8" w:rsidRPr="009A6C05" w:rsidRDefault="00A74EE8" w:rsidP="00526ACE">
            <w:pPr>
              <w:spacing w:after="0" w:line="360" w:lineRule="auto"/>
              <w:jc w:val="center"/>
              <w:rPr>
                <w:rFonts w:ascii="Arial" w:hAnsi="Arial" w:cs="Arial"/>
              </w:rPr>
            </w:pPr>
            <w:r w:rsidRPr="009A6C05">
              <w:rPr>
                <w:rFonts w:ascii="Arial" w:hAnsi="Arial" w:cs="Arial"/>
              </w:rPr>
              <w:t>240</w:t>
            </w:r>
          </w:p>
        </w:tc>
        <w:tc>
          <w:tcPr>
            <w:tcW w:w="1728" w:type="dxa"/>
          </w:tcPr>
          <w:p w14:paraId="33288169"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70,00</w:t>
            </w:r>
          </w:p>
        </w:tc>
      </w:tr>
      <w:tr w:rsidR="00A74EE8" w:rsidRPr="009A6C05" w14:paraId="6B850E40" w14:textId="77777777" w:rsidTr="00526ACE">
        <w:tc>
          <w:tcPr>
            <w:tcW w:w="838" w:type="dxa"/>
            <w:vAlign w:val="center"/>
          </w:tcPr>
          <w:p w14:paraId="01363C52"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18B4CF56" w14:textId="77777777" w:rsidR="00A74EE8" w:rsidRPr="009A6C05" w:rsidRDefault="00A74EE8" w:rsidP="00526ACE">
            <w:pPr>
              <w:spacing w:after="0" w:line="360" w:lineRule="auto"/>
              <w:rPr>
                <w:rFonts w:ascii="Arial" w:hAnsi="Arial" w:cs="Arial"/>
              </w:rPr>
            </w:pPr>
            <w:r w:rsidRPr="009A6C05">
              <w:rPr>
                <w:rFonts w:ascii="Arial" w:hAnsi="Arial" w:cs="Arial"/>
              </w:rPr>
              <w:t>TECIDO SUBLIMADO TEMÁTICO</w:t>
            </w:r>
          </w:p>
        </w:tc>
        <w:tc>
          <w:tcPr>
            <w:tcW w:w="1177" w:type="dxa"/>
          </w:tcPr>
          <w:p w14:paraId="6B82DCE6" w14:textId="77777777" w:rsidR="00A74EE8" w:rsidRPr="009A6C05" w:rsidRDefault="00A74EE8" w:rsidP="00526ACE">
            <w:pPr>
              <w:spacing w:after="0"/>
              <w:jc w:val="center"/>
              <w:rPr>
                <w:rFonts w:ascii="Arial" w:hAnsi="Arial" w:cs="Arial"/>
              </w:rPr>
            </w:pPr>
            <w:r w:rsidRPr="009A6C05">
              <w:rPr>
                <w:rFonts w:ascii="Arial" w:hAnsi="Arial" w:cs="Arial"/>
              </w:rPr>
              <w:t>Metros</w:t>
            </w:r>
          </w:p>
        </w:tc>
        <w:tc>
          <w:tcPr>
            <w:tcW w:w="1433" w:type="dxa"/>
            <w:vAlign w:val="center"/>
          </w:tcPr>
          <w:p w14:paraId="166153EA" w14:textId="77777777" w:rsidR="00A74EE8" w:rsidRPr="009A6C05" w:rsidRDefault="00A74EE8" w:rsidP="00526ACE">
            <w:pPr>
              <w:spacing w:after="0" w:line="360" w:lineRule="auto"/>
              <w:jc w:val="center"/>
              <w:rPr>
                <w:rFonts w:ascii="Arial" w:hAnsi="Arial" w:cs="Arial"/>
              </w:rPr>
            </w:pPr>
            <w:r w:rsidRPr="009A6C05">
              <w:rPr>
                <w:rFonts w:ascii="Arial" w:hAnsi="Arial" w:cs="Arial"/>
              </w:rPr>
              <w:t>300</w:t>
            </w:r>
          </w:p>
        </w:tc>
        <w:tc>
          <w:tcPr>
            <w:tcW w:w="1728" w:type="dxa"/>
          </w:tcPr>
          <w:p w14:paraId="2EDCE68A"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75,00</w:t>
            </w:r>
          </w:p>
        </w:tc>
      </w:tr>
      <w:tr w:rsidR="00A74EE8" w:rsidRPr="009A6C05" w14:paraId="25510506" w14:textId="77777777" w:rsidTr="00526ACE">
        <w:tc>
          <w:tcPr>
            <w:tcW w:w="838" w:type="dxa"/>
            <w:vAlign w:val="center"/>
          </w:tcPr>
          <w:p w14:paraId="6A80B072"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65FE07B6" w14:textId="77777777" w:rsidR="00A74EE8" w:rsidRPr="009A6C05" w:rsidRDefault="00A74EE8" w:rsidP="00526ACE">
            <w:pPr>
              <w:spacing w:after="0" w:line="360" w:lineRule="auto"/>
              <w:rPr>
                <w:rFonts w:ascii="Arial" w:hAnsi="Arial" w:cs="Arial"/>
              </w:rPr>
            </w:pPr>
            <w:r w:rsidRPr="009A6C05">
              <w:rPr>
                <w:rFonts w:ascii="Arial" w:hAnsi="Arial" w:cs="Arial"/>
              </w:rPr>
              <w:t>MESA DE FERRO P</w:t>
            </w:r>
          </w:p>
        </w:tc>
        <w:tc>
          <w:tcPr>
            <w:tcW w:w="1177" w:type="dxa"/>
          </w:tcPr>
          <w:p w14:paraId="5D7ACC73"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4B0230DE"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2E198D5D"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30,00</w:t>
            </w:r>
          </w:p>
        </w:tc>
      </w:tr>
      <w:tr w:rsidR="00A74EE8" w:rsidRPr="009A6C05" w14:paraId="62992EAF" w14:textId="77777777" w:rsidTr="00526ACE">
        <w:tc>
          <w:tcPr>
            <w:tcW w:w="838" w:type="dxa"/>
            <w:vAlign w:val="center"/>
          </w:tcPr>
          <w:p w14:paraId="303A81A9"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4F8CF900" w14:textId="77777777" w:rsidR="00A74EE8" w:rsidRPr="009A6C05" w:rsidRDefault="00A74EE8" w:rsidP="00526ACE">
            <w:pPr>
              <w:spacing w:after="0" w:line="360" w:lineRule="auto"/>
              <w:rPr>
                <w:rFonts w:ascii="Arial" w:hAnsi="Arial" w:cs="Arial"/>
              </w:rPr>
            </w:pPr>
            <w:r w:rsidRPr="009A6C05">
              <w:rPr>
                <w:rFonts w:ascii="Arial" w:hAnsi="Arial" w:cs="Arial"/>
              </w:rPr>
              <w:t>MESA DE FERRO M</w:t>
            </w:r>
          </w:p>
        </w:tc>
        <w:tc>
          <w:tcPr>
            <w:tcW w:w="1177" w:type="dxa"/>
          </w:tcPr>
          <w:p w14:paraId="6E394F36"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27A0BF22"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5CD14036"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40,00</w:t>
            </w:r>
          </w:p>
        </w:tc>
      </w:tr>
      <w:tr w:rsidR="00A74EE8" w:rsidRPr="009A6C05" w14:paraId="68C126F4" w14:textId="77777777" w:rsidTr="00526ACE">
        <w:tc>
          <w:tcPr>
            <w:tcW w:w="838" w:type="dxa"/>
            <w:vAlign w:val="center"/>
          </w:tcPr>
          <w:p w14:paraId="29A0CBF6"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18BD74C9" w14:textId="77777777" w:rsidR="00A74EE8" w:rsidRPr="009A6C05" w:rsidRDefault="00A74EE8" w:rsidP="00526ACE">
            <w:pPr>
              <w:spacing w:after="0" w:line="360" w:lineRule="auto"/>
              <w:rPr>
                <w:rFonts w:ascii="Arial" w:hAnsi="Arial" w:cs="Arial"/>
              </w:rPr>
            </w:pPr>
            <w:r w:rsidRPr="009A6C05">
              <w:rPr>
                <w:rFonts w:ascii="Arial" w:hAnsi="Arial" w:cs="Arial"/>
              </w:rPr>
              <w:t>MESA DE FERRO G</w:t>
            </w:r>
          </w:p>
        </w:tc>
        <w:tc>
          <w:tcPr>
            <w:tcW w:w="1177" w:type="dxa"/>
          </w:tcPr>
          <w:p w14:paraId="37360362"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tcPr>
          <w:p w14:paraId="2E2CA191" w14:textId="77777777" w:rsidR="00A74EE8" w:rsidRPr="009A6C05" w:rsidRDefault="00A74EE8" w:rsidP="00526ACE">
            <w:pPr>
              <w:spacing w:after="0" w:line="360" w:lineRule="auto"/>
              <w:jc w:val="center"/>
              <w:rPr>
                <w:rFonts w:ascii="Arial" w:hAnsi="Arial" w:cs="Arial"/>
              </w:rPr>
            </w:pPr>
            <w:r w:rsidRPr="009A6C05">
              <w:rPr>
                <w:rFonts w:ascii="Arial" w:hAnsi="Arial" w:cs="Arial"/>
              </w:rPr>
              <w:t>70</w:t>
            </w:r>
          </w:p>
        </w:tc>
        <w:tc>
          <w:tcPr>
            <w:tcW w:w="1728" w:type="dxa"/>
          </w:tcPr>
          <w:p w14:paraId="013EFEC9"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65,00</w:t>
            </w:r>
          </w:p>
        </w:tc>
      </w:tr>
      <w:tr w:rsidR="00A74EE8" w:rsidRPr="009A6C05" w14:paraId="795631E9" w14:textId="77777777" w:rsidTr="00526ACE">
        <w:tc>
          <w:tcPr>
            <w:tcW w:w="838" w:type="dxa"/>
            <w:vAlign w:val="center"/>
          </w:tcPr>
          <w:p w14:paraId="550058D9"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95D6BF4" w14:textId="77777777" w:rsidR="00A74EE8" w:rsidRPr="009A6C05" w:rsidRDefault="00A74EE8" w:rsidP="00526ACE">
            <w:pPr>
              <w:spacing w:after="0" w:line="360" w:lineRule="auto"/>
              <w:rPr>
                <w:rFonts w:ascii="Arial" w:hAnsi="Arial" w:cs="Arial"/>
              </w:rPr>
            </w:pPr>
            <w:r w:rsidRPr="009A6C05">
              <w:rPr>
                <w:rFonts w:ascii="Arial" w:hAnsi="Arial" w:cs="Arial"/>
              </w:rPr>
              <w:t>BANDEJAS PORTA DOCES/SALGADOS</w:t>
            </w:r>
          </w:p>
        </w:tc>
        <w:tc>
          <w:tcPr>
            <w:tcW w:w="1177" w:type="dxa"/>
            <w:vAlign w:val="center"/>
          </w:tcPr>
          <w:p w14:paraId="6003316D" w14:textId="77777777" w:rsidR="00A74EE8" w:rsidRPr="009A6C05" w:rsidRDefault="00A74EE8" w:rsidP="00526ACE">
            <w:pPr>
              <w:spacing w:after="0"/>
              <w:jc w:val="center"/>
              <w:rPr>
                <w:rFonts w:ascii="Arial" w:hAnsi="Arial" w:cs="Arial"/>
              </w:rPr>
            </w:pPr>
            <w:r w:rsidRPr="009A6C05">
              <w:rPr>
                <w:rFonts w:ascii="Arial" w:hAnsi="Arial" w:cs="Arial"/>
              </w:rPr>
              <w:t>Unid.</w:t>
            </w:r>
          </w:p>
        </w:tc>
        <w:tc>
          <w:tcPr>
            <w:tcW w:w="1433" w:type="dxa"/>
            <w:vAlign w:val="center"/>
          </w:tcPr>
          <w:p w14:paraId="758C0EDE" w14:textId="77777777" w:rsidR="00A74EE8" w:rsidRPr="009A6C05" w:rsidRDefault="00A74EE8" w:rsidP="00526ACE">
            <w:pPr>
              <w:spacing w:after="0" w:line="360" w:lineRule="auto"/>
              <w:jc w:val="center"/>
              <w:rPr>
                <w:rFonts w:ascii="Arial" w:hAnsi="Arial" w:cs="Arial"/>
              </w:rPr>
            </w:pPr>
            <w:r w:rsidRPr="009A6C05">
              <w:rPr>
                <w:rFonts w:ascii="Arial" w:hAnsi="Arial" w:cs="Arial"/>
              </w:rPr>
              <w:t>450</w:t>
            </w:r>
          </w:p>
        </w:tc>
        <w:tc>
          <w:tcPr>
            <w:tcW w:w="1728" w:type="dxa"/>
          </w:tcPr>
          <w:p w14:paraId="1923468C"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10,00</w:t>
            </w:r>
          </w:p>
        </w:tc>
      </w:tr>
      <w:tr w:rsidR="00A74EE8" w:rsidRPr="009A6C05" w14:paraId="44D5D825" w14:textId="77777777" w:rsidTr="00526ACE">
        <w:tc>
          <w:tcPr>
            <w:tcW w:w="838" w:type="dxa"/>
            <w:vAlign w:val="center"/>
          </w:tcPr>
          <w:p w14:paraId="7AC5BBAA"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0EBD6B10" w14:textId="77777777" w:rsidR="00A74EE8" w:rsidRPr="009A6C05" w:rsidRDefault="00A74EE8" w:rsidP="00526ACE">
            <w:pPr>
              <w:spacing w:after="0" w:line="360" w:lineRule="auto"/>
              <w:rPr>
                <w:rFonts w:ascii="Arial" w:hAnsi="Arial" w:cs="Arial"/>
              </w:rPr>
            </w:pPr>
            <w:r w:rsidRPr="009A6C05">
              <w:rPr>
                <w:rFonts w:ascii="Arial" w:hAnsi="Arial" w:cs="Arial"/>
              </w:rPr>
              <w:t>ORNAMENTAÇÃO DE EVENTO DE PEQUENO PORTE</w:t>
            </w:r>
          </w:p>
        </w:tc>
        <w:tc>
          <w:tcPr>
            <w:tcW w:w="1177" w:type="dxa"/>
            <w:vAlign w:val="center"/>
          </w:tcPr>
          <w:p w14:paraId="13C0F37F" w14:textId="77777777" w:rsidR="00A74EE8" w:rsidRPr="009A6C05" w:rsidRDefault="00A74EE8" w:rsidP="00526ACE">
            <w:pPr>
              <w:spacing w:after="0"/>
              <w:jc w:val="center"/>
              <w:rPr>
                <w:rFonts w:ascii="Arial" w:hAnsi="Arial" w:cs="Arial"/>
              </w:rPr>
            </w:pPr>
            <w:r w:rsidRPr="009A6C05">
              <w:rPr>
                <w:rFonts w:ascii="Arial" w:hAnsi="Arial" w:cs="Arial"/>
              </w:rPr>
              <w:t>Serviço</w:t>
            </w:r>
          </w:p>
        </w:tc>
        <w:tc>
          <w:tcPr>
            <w:tcW w:w="1433" w:type="dxa"/>
            <w:vAlign w:val="center"/>
          </w:tcPr>
          <w:p w14:paraId="6C4A08D4" w14:textId="77777777" w:rsidR="00A74EE8" w:rsidRPr="009A6C05" w:rsidRDefault="00A74EE8" w:rsidP="00526ACE">
            <w:pPr>
              <w:spacing w:after="0" w:line="360" w:lineRule="auto"/>
              <w:jc w:val="center"/>
              <w:rPr>
                <w:rFonts w:ascii="Arial" w:hAnsi="Arial" w:cs="Arial"/>
              </w:rPr>
            </w:pPr>
            <w:r w:rsidRPr="009A6C05">
              <w:rPr>
                <w:rFonts w:ascii="Arial" w:hAnsi="Arial" w:cs="Arial"/>
              </w:rPr>
              <w:t>36</w:t>
            </w:r>
          </w:p>
        </w:tc>
        <w:tc>
          <w:tcPr>
            <w:tcW w:w="1728" w:type="dxa"/>
          </w:tcPr>
          <w:p w14:paraId="6F41A7F8"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300,00</w:t>
            </w:r>
          </w:p>
        </w:tc>
      </w:tr>
      <w:tr w:rsidR="00A74EE8" w:rsidRPr="009A6C05" w14:paraId="0FF96572" w14:textId="77777777" w:rsidTr="00526ACE">
        <w:tc>
          <w:tcPr>
            <w:tcW w:w="838" w:type="dxa"/>
            <w:vAlign w:val="center"/>
          </w:tcPr>
          <w:p w14:paraId="5AD1D171"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3E5CB943" w14:textId="77777777" w:rsidR="00A74EE8" w:rsidRPr="009A6C05" w:rsidRDefault="00A74EE8" w:rsidP="00526ACE">
            <w:pPr>
              <w:spacing w:after="0" w:line="360" w:lineRule="auto"/>
              <w:rPr>
                <w:rFonts w:ascii="Arial" w:hAnsi="Arial" w:cs="Arial"/>
              </w:rPr>
            </w:pPr>
            <w:r w:rsidRPr="009A6C05">
              <w:rPr>
                <w:rFonts w:ascii="Arial" w:hAnsi="Arial" w:cs="Arial"/>
              </w:rPr>
              <w:t>ORNAMENTAÇÃO DE EVENTO DE MÉDIO PORTE</w:t>
            </w:r>
          </w:p>
        </w:tc>
        <w:tc>
          <w:tcPr>
            <w:tcW w:w="1177" w:type="dxa"/>
          </w:tcPr>
          <w:p w14:paraId="063C17AF" w14:textId="77777777" w:rsidR="00A74EE8" w:rsidRPr="009A6C05" w:rsidRDefault="00A74EE8" w:rsidP="00526ACE">
            <w:pPr>
              <w:spacing w:after="0"/>
              <w:jc w:val="center"/>
              <w:rPr>
                <w:rFonts w:ascii="Arial" w:hAnsi="Arial" w:cs="Arial"/>
              </w:rPr>
            </w:pPr>
            <w:r w:rsidRPr="009A6C05">
              <w:rPr>
                <w:rFonts w:ascii="Arial" w:hAnsi="Arial" w:cs="Arial"/>
              </w:rPr>
              <w:t>Serviço</w:t>
            </w:r>
          </w:p>
        </w:tc>
        <w:tc>
          <w:tcPr>
            <w:tcW w:w="1433" w:type="dxa"/>
            <w:vAlign w:val="center"/>
          </w:tcPr>
          <w:p w14:paraId="4A654DF8" w14:textId="77777777" w:rsidR="00A74EE8" w:rsidRPr="009A6C05" w:rsidRDefault="00A74EE8" w:rsidP="00526ACE">
            <w:pPr>
              <w:spacing w:after="0" w:line="360" w:lineRule="auto"/>
              <w:jc w:val="center"/>
              <w:rPr>
                <w:rFonts w:ascii="Arial" w:hAnsi="Arial" w:cs="Arial"/>
              </w:rPr>
            </w:pPr>
            <w:r w:rsidRPr="009A6C05">
              <w:rPr>
                <w:rFonts w:ascii="Arial" w:hAnsi="Arial" w:cs="Arial"/>
              </w:rPr>
              <w:t>36</w:t>
            </w:r>
          </w:p>
        </w:tc>
        <w:tc>
          <w:tcPr>
            <w:tcW w:w="1728" w:type="dxa"/>
          </w:tcPr>
          <w:p w14:paraId="2B6D022E"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500,00</w:t>
            </w:r>
          </w:p>
        </w:tc>
      </w:tr>
      <w:tr w:rsidR="00A74EE8" w:rsidRPr="009A6C05" w14:paraId="57509709" w14:textId="77777777" w:rsidTr="00526ACE">
        <w:tc>
          <w:tcPr>
            <w:tcW w:w="838" w:type="dxa"/>
            <w:vAlign w:val="center"/>
          </w:tcPr>
          <w:p w14:paraId="6DB58BDF" w14:textId="77777777" w:rsidR="00A74EE8" w:rsidRPr="009A6C05" w:rsidRDefault="00A74EE8" w:rsidP="00A74EE8">
            <w:pPr>
              <w:pStyle w:val="Corpodetexto"/>
              <w:numPr>
                <w:ilvl w:val="0"/>
                <w:numId w:val="40"/>
              </w:numPr>
              <w:suppressAutoHyphens w:val="0"/>
              <w:spacing w:after="0" w:line="360" w:lineRule="auto"/>
              <w:jc w:val="center"/>
              <w:rPr>
                <w:rFonts w:ascii="Arial" w:hAnsi="Arial" w:cs="Arial"/>
                <w:bCs/>
                <w:sz w:val="22"/>
                <w:szCs w:val="22"/>
              </w:rPr>
            </w:pPr>
          </w:p>
        </w:tc>
        <w:tc>
          <w:tcPr>
            <w:tcW w:w="5173" w:type="dxa"/>
            <w:vAlign w:val="center"/>
          </w:tcPr>
          <w:p w14:paraId="68C3D276" w14:textId="77777777" w:rsidR="00A74EE8" w:rsidRPr="009A6C05" w:rsidRDefault="00A74EE8" w:rsidP="00526ACE">
            <w:pPr>
              <w:spacing w:after="0" w:line="360" w:lineRule="auto"/>
              <w:rPr>
                <w:rFonts w:ascii="Arial" w:hAnsi="Arial" w:cs="Arial"/>
              </w:rPr>
            </w:pPr>
            <w:r w:rsidRPr="009A6C05">
              <w:rPr>
                <w:rFonts w:ascii="Arial" w:hAnsi="Arial" w:cs="Arial"/>
              </w:rPr>
              <w:t>ORNAMENTAÇÃO DE EVENTO DE GRANDE PORTE</w:t>
            </w:r>
          </w:p>
        </w:tc>
        <w:tc>
          <w:tcPr>
            <w:tcW w:w="1177" w:type="dxa"/>
          </w:tcPr>
          <w:p w14:paraId="3B6DDACD" w14:textId="77777777" w:rsidR="00A74EE8" w:rsidRPr="009A6C05" w:rsidRDefault="00A74EE8" w:rsidP="00526ACE">
            <w:pPr>
              <w:spacing w:after="0"/>
              <w:jc w:val="center"/>
              <w:rPr>
                <w:rFonts w:ascii="Arial" w:hAnsi="Arial" w:cs="Arial"/>
              </w:rPr>
            </w:pPr>
            <w:r w:rsidRPr="009A6C05">
              <w:rPr>
                <w:rFonts w:ascii="Arial" w:hAnsi="Arial" w:cs="Arial"/>
              </w:rPr>
              <w:t>Serviço</w:t>
            </w:r>
          </w:p>
        </w:tc>
        <w:tc>
          <w:tcPr>
            <w:tcW w:w="1433" w:type="dxa"/>
            <w:vAlign w:val="center"/>
          </w:tcPr>
          <w:p w14:paraId="006FAD76" w14:textId="77777777" w:rsidR="00A74EE8" w:rsidRPr="009A6C05" w:rsidRDefault="00A74EE8" w:rsidP="00526ACE">
            <w:pPr>
              <w:spacing w:after="0" w:line="360" w:lineRule="auto"/>
              <w:jc w:val="center"/>
              <w:rPr>
                <w:rFonts w:ascii="Arial" w:hAnsi="Arial" w:cs="Arial"/>
              </w:rPr>
            </w:pPr>
            <w:r w:rsidRPr="009A6C05">
              <w:rPr>
                <w:rFonts w:ascii="Arial" w:hAnsi="Arial" w:cs="Arial"/>
              </w:rPr>
              <w:t>36</w:t>
            </w:r>
          </w:p>
        </w:tc>
        <w:tc>
          <w:tcPr>
            <w:tcW w:w="1728" w:type="dxa"/>
          </w:tcPr>
          <w:p w14:paraId="575E4A2D" w14:textId="77777777" w:rsidR="00A74EE8" w:rsidRPr="009A6C05" w:rsidRDefault="00A74EE8" w:rsidP="00526ACE">
            <w:pPr>
              <w:spacing w:after="0" w:line="360" w:lineRule="auto"/>
              <w:jc w:val="center"/>
              <w:rPr>
                <w:rFonts w:ascii="Arial" w:hAnsi="Arial" w:cs="Arial"/>
              </w:rPr>
            </w:pPr>
            <w:r w:rsidRPr="009A6C05">
              <w:rPr>
                <w:rFonts w:ascii="Arial" w:hAnsi="Arial" w:cs="Arial"/>
              </w:rPr>
              <w:t>R$</w:t>
            </w:r>
            <w:r>
              <w:rPr>
                <w:rFonts w:ascii="Arial" w:hAnsi="Arial" w:cs="Arial"/>
              </w:rPr>
              <w:t>800,00</w:t>
            </w:r>
          </w:p>
        </w:tc>
      </w:tr>
    </w:tbl>
    <w:p w14:paraId="62DB1B94" w14:textId="77777777" w:rsidR="00C2071F" w:rsidRPr="000F7F8F" w:rsidRDefault="00C2071F" w:rsidP="00C2071F">
      <w:pPr>
        <w:pStyle w:val="Padro"/>
        <w:spacing w:before="0"/>
        <w:jc w:val="both"/>
        <w:rPr>
          <w:rFonts w:ascii="Arial" w:hAnsi="Arial" w:cs="Arial"/>
          <w:u w:color="000000"/>
          <w:lang w:val="pt-BR"/>
        </w:rPr>
      </w:pPr>
    </w:p>
    <w:p w14:paraId="0ABDEEBC"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2</w:t>
      </w:r>
      <w:r w:rsidRPr="000F7F8F">
        <w:rPr>
          <w:rFonts w:ascii="Arial" w:hAnsi="Arial" w:cs="Arial"/>
          <w:u w:color="000000"/>
          <w:lang w:val="pt-BR"/>
        </w:rPr>
        <w:t xml:space="preserve">. À CONTRATANTE se reserva o direito de a seu exclusivo juízo, utilizar ou não a totalidade da verba prevista para a execução dos serviços. </w:t>
      </w:r>
    </w:p>
    <w:p w14:paraId="337C6057" w14:textId="77777777" w:rsidR="00C2071F" w:rsidRPr="000F7F8F" w:rsidRDefault="00C2071F" w:rsidP="00C2071F">
      <w:pPr>
        <w:pStyle w:val="Padro"/>
        <w:spacing w:before="0"/>
        <w:jc w:val="both"/>
        <w:rPr>
          <w:rFonts w:ascii="Arial" w:hAnsi="Arial" w:cs="Arial"/>
          <w:u w:color="000000"/>
          <w:lang w:val="pt-BR"/>
        </w:rPr>
      </w:pPr>
    </w:p>
    <w:p w14:paraId="4588AC5E"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 Efetuar o pagamento da seguinte forma:</w:t>
      </w:r>
    </w:p>
    <w:p w14:paraId="274965EC" w14:textId="77777777" w:rsidR="00C2071F" w:rsidRPr="000F7F8F" w:rsidRDefault="00C2071F" w:rsidP="00C2071F">
      <w:pPr>
        <w:pStyle w:val="Padro"/>
        <w:spacing w:before="0"/>
        <w:jc w:val="both"/>
        <w:rPr>
          <w:rFonts w:ascii="Arial" w:hAnsi="Arial" w:cs="Arial"/>
          <w:u w:color="000000"/>
          <w:lang w:val="pt-BR"/>
        </w:rPr>
      </w:pPr>
    </w:p>
    <w:p w14:paraId="45D7C50F" w14:textId="77777777" w:rsidR="00C2071F" w:rsidRPr="00713A76"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 xml:space="preserve">.1. </w:t>
      </w:r>
      <w:r w:rsidRPr="00713A76">
        <w:rPr>
          <w:rFonts w:ascii="Arial" w:hAnsi="Arial" w:cs="Arial"/>
          <w:u w:color="000000"/>
          <w:lang w:val="pt-BR"/>
        </w:rPr>
        <w:t>O pagamento será realizado em até 15 dias após a emissão da Nota Fiscal e aceite e liquidação do documento fiscal correspondente à prestação do serviço, sendo efetuada a retenção na fonte dos tributos e contribuições elencados na legislação em vigor, tais como contribuições previdenciárias, IR, ISS e, se for o caso.</w:t>
      </w:r>
    </w:p>
    <w:p w14:paraId="01AF9E61" w14:textId="77777777" w:rsidR="00C2071F" w:rsidRPr="000F7F8F" w:rsidRDefault="00C2071F" w:rsidP="00C2071F">
      <w:pPr>
        <w:pStyle w:val="Padro"/>
        <w:spacing w:before="0"/>
        <w:jc w:val="both"/>
        <w:rPr>
          <w:rFonts w:ascii="Arial" w:hAnsi="Arial" w:cs="Arial"/>
          <w:b/>
          <w:bCs/>
          <w:u w:color="000000"/>
          <w:lang w:val="pt-BR"/>
        </w:rPr>
      </w:pPr>
      <w:r w:rsidRPr="000F7F8F">
        <w:rPr>
          <w:rFonts w:ascii="Arial" w:hAnsi="Arial" w:cs="Arial"/>
          <w:b/>
          <w:bCs/>
          <w:u w:color="000000"/>
          <w:lang w:val="pt-BR"/>
        </w:rPr>
        <w:t>2.</w:t>
      </w:r>
      <w:r>
        <w:rPr>
          <w:rFonts w:ascii="Arial" w:hAnsi="Arial" w:cs="Arial"/>
          <w:b/>
          <w:bCs/>
          <w:u w:color="000000"/>
          <w:lang w:val="pt-BR"/>
        </w:rPr>
        <w:t>3</w:t>
      </w:r>
      <w:r w:rsidRPr="000F7F8F">
        <w:rPr>
          <w:rFonts w:ascii="Arial" w:hAnsi="Arial" w:cs="Arial"/>
          <w:b/>
          <w:bCs/>
          <w:u w:color="000000"/>
          <w:lang w:val="pt-BR"/>
        </w:rPr>
        <w:t>.2. O pagamento da Nota Fiscal fica vinculado à prévia conferência pelo fiscal do Termo de Credenciamento.</w:t>
      </w:r>
    </w:p>
    <w:p w14:paraId="495B9F1E" w14:textId="77777777" w:rsidR="00C2071F" w:rsidRPr="000F7F8F" w:rsidRDefault="00C2071F" w:rsidP="00C2071F">
      <w:pPr>
        <w:pStyle w:val="Padro"/>
        <w:spacing w:before="0"/>
        <w:jc w:val="both"/>
        <w:rPr>
          <w:rStyle w:val="Nenhum"/>
          <w:rFonts w:ascii="Arial" w:hAnsi="Arial" w:cs="Arial"/>
          <w:shd w:val="clear" w:color="auto" w:fill="FFFFFF"/>
          <w:lang w:val="pt-BR"/>
        </w:rPr>
      </w:pPr>
      <w:r w:rsidRPr="000F7F8F">
        <w:rPr>
          <w:rStyle w:val="Nenhum"/>
          <w:rFonts w:ascii="Arial" w:hAnsi="Arial" w:cs="Arial"/>
          <w:b/>
          <w:bCs/>
          <w:shd w:val="clear" w:color="auto" w:fill="FFFFFF"/>
          <w:lang w:val="pt-BR"/>
        </w:rPr>
        <w:t>2.</w:t>
      </w:r>
      <w:r>
        <w:rPr>
          <w:rStyle w:val="Nenhum"/>
          <w:rFonts w:ascii="Arial" w:hAnsi="Arial" w:cs="Arial"/>
          <w:b/>
          <w:bCs/>
          <w:shd w:val="clear" w:color="auto" w:fill="FFFFFF"/>
          <w:lang w:val="pt-BR"/>
        </w:rPr>
        <w:t>3</w:t>
      </w:r>
      <w:r w:rsidRPr="000F7F8F">
        <w:rPr>
          <w:rStyle w:val="Nenhum"/>
          <w:rFonts w:ascii="Arial" w:hAnsi="Arial" w:cs="Arial"/>
          <w:b/>
          <w:bCs/>
          <w:shd w:val="clear" w:color="auto" w:fill="FFFFFF"/>
          <w:lang w:val="pt-BR"/>
        </w:rPr>
        <w:t>.3. As notas fiscais deverão ser acompanhadas da certidão de regularidade fiscal</w:t>
      </w:r>
      <w:r>
        <w:rPr>
          <w:rStyle w:val="Nenhum"/>
          <w:rFonts w:ascii="Arial" w:hAnsi="Arial" w:cs="Arial"/>
          <w:b/>
          <w:bCs/>
          <w:shd w:val="clear" w:color="auto" w:fill="FFFFFF"/>
          <w:lang w:val="pt-BR"/>
        </w:rPr>
        <w:t xml:space="preserve"> e FGTS</w:t>
      </w:r>
      <w:r w:rsidRPr="000F7F8F">
        <w:rPr>
          <w:rStyle w:val="Nenhum"/>
          <w:rFonts w:ascii="Arial" w:hAnsi="Arial" w:cs="Arial"/>
          <w:b/>
          <w:bCs/>
          <w:shd w:val="clear" w:color="auto" w:fill="FFFFFF"/>
          <w:lang w:val="pt-BR"/>
        </w:rPr>
        <w:t>, sem a qual o pagamento ficará retido aguardando a regularização da empresa credenciada</w:t>
      </w:r>
      <w:r w:rsidRPr="000F7F8F">
        <w:rPr>
          <w:rStyle w:val="Nenhum"/>
          <w:rFonts w:ascii="Arial" w:hAnsi="Arial" w:cs="Arial"/>
          <w:shd w:val="clear" w:color="auto" w:fill="FFFFFF"/>
          <w:lang w:val="pt-BR"/>
        </w:rPr>
        <w:t>.</w:t>
      </w:r>
    </w:p>
    <w:p w14:paraId="5AF41E5C"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.4. As Notas Fiscais ou documentos que a acompanharem para fins de pagamento que apresentarem incorreções serão devolvidos à Credenciada e o prazo para o pagamento passará a correr a partir da data da reapresentação dos documentos, considerados válidos pela Contratante.</w:t>
      </w:r>
    </w:p>
    <w:p w14:paraId="623DA5CF"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.5. Nas Notas Fiscais deverão vir os dados bancários completos da Credenciada, o número da ordem de execução de serviços e o número do empenho, sob pena de não realização do pagamento até a informação dos mesmos, de obrigação da Credenciada.</w:t>
      </w:r>
    </w:p>
    <w:p w14:paraId="720ECFBC"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lastRenderedPageBreak/>
        <w:t>2.</w:t>
      </w:r>
      <w:r>
        <w:rPr>
          <w:rFonts w:ascii="Arial" w:hAnsi="Arial" w:cs="Arial"/>
          <w:u w:color="000000"/>
          <w:lang w:val="pt-BR"/>
        </w:rPr>
        <w:t>3</w:t>
      </w:r>
      <w:r w:rsidRPr="000F7F8F">
        <w:rPr>
          <w:rFonts w:ascii="Arial" w:hAnsi="Arial" w:cs="Arial"/>
          <w:u w:color="000000"/>
          <w:lang w:val="pt-BR"/>
        </w:rPr>
        <w:t>.6. Sobre o valor devido à credenciada, a Administração efetuará as retenções tributárias cabíveis.</w:t>
      </w:r>
    </w:p>
    <w:p w14:paraId="3D4461D3"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.7. Quanto ao ISSQN, será observado o disposto na Lei Complementar no 116, de 2003, e legislação municipal aplicável.</w:t>
      </w:r>
    </w:p>
    <w:p w14:paraId="03699F51"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.8. É vedado à credenciada transferir a terceiros os direitos ou créditos decorrentes do Termo de Credenciamento.</w:t>
      </w:r>
    </w:p>
    <w:p w14:paraId="06119ABB"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2.</w:t>
      </w:r>
      <w:r>
        <w:rPr>
          <w:rFonts w:ascii="Arial" w:hAnsi="Arial" w:cs="Arial"/>
          <w:u w:color="000000"/>
          <w:lang w:val="pt-BR"/>
        </w:rPr>
        <w:t>3</w:t>
      </w:r>
      <w:r w:rsidRPr="000F7F8F">
        <w:rPr>
          <w:rFonts w:ascii="Arial" w:hAnsi="Arial" w:cs="Arial"/>
          <w:u w:color="000000"/>
          <w:lang w:val="pt-BR"/>
        </w:rPr>
        <w:t xml:space="preserve">.9. Deverão ser realizadas compensações financeiras e penalizações, por eventuais atrasos, descontos, por eventuais antecipações de pagamentos. </w:t>
      </w:r>
    </w:p>
    <w:p w14:paraId="6C69A32A"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2BA57B0B"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TERCEIRA – FORMA, PRAZO E LOCAL </w:t>
      </w:r>
    </w:p>
    <w:p w14:paraId="066E2759"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4AE82659" w14:textId="77777777" w:rsidR="00C2071F" w:rsidRPr="0057235F" w:rsidRDefault="00C2071F" w:rsidP="00C2071F">
      <w:pPr>
        <w:suppressAutoHyphens/>
        <w:spacing w:before="240" w:line="300" w:lineRule="atLeast"/>
        <w:jc w:val="both"/>
        <w:rPr>
          <w:rFonts w:ascii="Arial" w:hAnsi="Arial" w:cs="Arial"/>
        </w:rPr>
      </w:pPr>
      <w:r>
        <w:rPr>
          <w:rFonts w:ascii="Arial" w:hAnsi="Arial" w:cs="Arial"/>
        </w:rPr>
        <w:t xml:space="preserve">3.1. </w:t>
      </w:r>
      <w:r w:rsidRPr="0057235F">
        <w:rPr>
          <w:rFonts w:ascii="Arial" w:hAnsi="Arial" w:cs="Arial"/>
        </w:rPr>
        <w:t>Os serviços poderão ser solicitados em qualquer dia da semana, compreendendo os dias segunda-feira a domingo.</w:t>
      </w:r>
    </w:p>
    <w:p w14:paraId="4713F3D5" w14:textId="77777777" w:rsidR="00C2071F" w:rsidRPr="0057235F" w:rsidRDefault="00C2071F" w:rsidP="00C2071F">
      <w:pPr>
        <w:suppressAutoHyphens/>
        <w:spacing w:before="240" w:line="300" w:lineRule="atLeast"/>
        <w:jc w:val="both"/>
        <w:rPr>
          <w:rFonts w:ascii="Arial" w:hAnsi="Arial" w:cs="Arial"/>
        </w:rPr>
      </w:pPr>
      <w:r>
        <w:rPr>
          <w:rFonts w:ascii="Arial" w:hAnsi="Arial" w:cs="Arial"/>
        </w:rPr>
        <w:t xml:space="preserve">3.2. </w:t>
      </w:r>
      <w:r w:rsidRPr="0057235F">
        <w:rPr>
          <w:rFonts w:ascii="Arial" w:hAnsi="Arial" w:cs="Arial"/>
        </w:rPr>
        <w:t xml:space="preserve">A execução dos serviços / entrega dos produtos será de forma parcelada e deverá ser entregue junto ao local indicado, nos horários determinados, rigorosamente, onde serão verificadas todas as especificações exigidas, reservando-se ao Município o direito de recusar parcial ou totalmente aqueles em desacordo com o objeto contratado. </w:t>
      </w:r>
    </w:p>
    <w:p w14:paraId="637E0180" w14:textId="77777777" w:rsidR="00C2071F" w:rsidRPr="0057235F" w:rsidRDefault="00C2071F" w:rsidP="00C2071F">
      <w:pPr>
        <w:suppressAutoHyphens/>
        <w:spacing w:before="240" w:line="300" w:lineRule="atLeast"/>
        <w:jc w:val="both"/>
        <w:rPr>
          <w:rFonts w:ascii="Arial" w:hAnsi="Arial" w:cs="Arial"/>
        </w:rPr>
      </w:pPr>
      <w:r>
        <w:rPr>
          <w:rFonts w:ascii="Arial" w:hAnsi="Arial" w:cs="Arial"/>
          <w:u w:color="000000"/>
        </w:rPr>
        <w:t xml:space="preserve">3.3. </w:t>
      </w:r>
      <w:r w:rsidRPr="0057235F">
        <w:rPr>
          <w:rFonts w:ascii="Arial" w:hAnsi="Arial" w:cs="Arial"/>
          <w:u w:color="000000"/>
        </w:rPr>
        <w:t xml:space="preserve">A prestação dos serviços só será realizada mediante apresentação de </w:t>
      </w:r>
      <w:r w:rsidRPr="0057235F">
        <w:rPr>
          <w:rFonts w:ascii="Arial" w:hAnsi="Arial" w:cs="Arial"/>
          <w:u w:color="000000"/>
          <w:rtl/>
        </w:rPr>
        <w:t>“</w:t>
      </w:r>
      <w:r w:rsidRPr="0057235F">
        <w:rPr>
          <w:rFonts w:ascii="Arial" w:hAnsi="Arial" w:cs="Arial"/>
          <w:u w:color="000000"/>
        </w:rPr>
        <w:t>Ordem de Serviços”, devidamente autorizada, emitida pelo setor competente da Administração Municipal.</w:t>
      </w:r>
    </w:p>
    <w:p w14:paraId="740C8482" w14:textId="77777777" w:rsidR="00C2071F" w:rsidRPr="0057235F" w:rsidRDefault="00C2071F" w:rsidP="00C2071F">
      <w:pPr>
        <w:suppressAutoHyphens/>
        <w:spacing w:before="240" w:line="300" w:lineRule="atLeast"/>
        <w:jc w:val="both"/>
        <w:rPr>
          <w:rFonts w:ascii="Arial" w:hAnsi="Arial" w:cs="Arial"/>
        </w:rPr>
      </w:pPr>
      <w:r>
        <w:rPr>
          <w:rFonts w:ascii="Arial" w:hAnsi="Arial" w:cs="Arial"/>
        </w:rPr>
        <w:t xml:space="preserve">3.4. </w:t>
      </w:r>
      <w:r w:rsidRPr="0057235F">
        <w:rPr>
          <w:rFonts w:ascii="Arial" w:hAnsi="Arial" w:cs="Arial"/>
        </w:rPr>
        <w:t>A demanda será distribuída e organizada pelo Gestor do Contrato designado, devendo observar de forma igualitária a convocação para o desempenho das atividades.</w:t>
      </w:r>
    </w:p>
    <w:p w14:paraId="1F44567B" w14:textId="77777777" w:rsidR="00C2071F" w:rsidRPr="0057235F" w:rsidRDefault="00C2071F" w:rsidP="00C2071F">
      <w:pPr>
        <w:suppressAutoHyphens/>
        <w:spacing w:before="240" w:line="300" w:lineRule="atLeast"/>
        <w:jc w:val="both"/>
        <w:rPr>
          <w:rFonts w:ascii="Arial" w:hAnsi="Arial" w:cs="Arial"/>
        </w:rPr>
      </w:pPr>
      <w:r>
        <w:rPr>
          <w:rFonts w:ascii="Arial" w:hAnsi="Arial" w:cs="Arial"/>
        </w:rPr>
        <w:t xml:space="preserve">3.5. </w:t>
      </w:r>
      <w:r w:rsidRPr="0057235F">
        <w:rPr>
          <w:rFonts w:ascii="Arial" w:hAnsi="Arial" w:cs="Arial"/>
        </w:rPr>
        <w:t>Em caso de impossibilidade ou recusa da convocação, o Gestor do Contrato deverá certificar o fato no instrumento de controle para fins de convocação do próximo prestador credenciado.</w:t>
      </w:r>
    </w:p>
    <w:p w14:paraId="1BB66BDA" w14:textId="77777777" w:rsidR="00C2071F" w:rsidRPr="0057235F" w:rsidRDefault="00C2071F" w:rsidP="00C2071F">
      <w:pPr>
        <w:suppressAutoHyphens/>
        <w:spacing w:before="240" w:line="300" w:lineRule="atLeast"/>
        <w:jc w:val="both"/>
        <w:rPr>
          <w:rFonts w:ascii="Arial" w:hAnsi="Arial" w:cs="Arial"/>
        </w:rPr>
      </w:pPr>
      <w:r>
        <w:rPr>
          <w:rFonts w:ascii="Arial" w:hAnsi="Arial" w:cs="Arial"/>
        </w:rPr>
        <w:t xml:space="preserve">3.6. </w:t>
      </w:r>
      <w:r w:rsidRPr="0057235F">
        <w:rPr>
          <w:rFonts w:ascii="Arial" w:hAnsi="Arial" w:cs="Arial"/>
        </w:rPr>
        <w:t>O prestador contratado deverá responsabilizar-se por todos e quaisquer danos e/ou prejuízos a que vier causar em decorrência da execução do serviço;</w:t>
      </w:r>
    </w:p>
    <w:p w14:paraId="40544264" w14:textId="77777777" w:rsidR="00C2071F" w:rsidRPr="0057235F" w:rsidRDefault="00C2071F" w:rsidP="00C2071F">
      <w:pPr>
        <w:suppressAutoHyphens/>
        <w:spacing w:before="240" w:line="300" w:lineRule="atLeast"/>
        <w:jc w:val="both"/>
        <w:rPr>
          <w:rFonts w:ascii="Arial" w:hAnsi="Arial" w:cs="Arial"/>
        </w:rPr>
      </w:pPr>
      <w:r>
        <w:rPr>
          <w:rFonts w:ascii="Arial" w:hAnsi="Arial" w:cs="Arial"/>
        </w:rPr>
        <w:t xml:space="preserve">3.7. </w:t>
      </w:r>
      <w:r w:rsidRPr="0057235F">
        <w:rPr>
          <w:rFonts w:ascii="Arial" w:hAnsi="Arial" w:cs="Arial"/>
        </w:rPr>
        <w:t>As despesas decorrentes dos profissionais que executarão as atividades, como salários, encargos sociais, fiscais, impostos, taxas e outros serão por conta da empresa credenciada, não cabendo a delegação ao Município de Bonfinópolis de Minas - MG.</w:t>
      </w:r>
    </w:p>
    <w:p w14:paraId="7B83D901"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0C290409"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QUARTA – DA RESCISÃO </w:t>
      </w:r>
    </w:p>
    <w:p w14:paraId="1C8C8CBC"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56FFDC5E"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 xml:space="preserve">4.1. O presente TERMO poderá ser rescindido na forma do disposto nos artigos 137 a 139, da Lei Federal no 14.133/2021, sem prejuízo às sanções aplicáveis, na forma desta legislação. </w:t>
      </w:r>
    </w:p>
    <w:p w14:paraId="30B5D459" w14:textId="77777777" w:rsidR="00C2071F" w:rsidRPr="000F7F8F" w:rsidRDefault="00C2071F" w:rsidP="00C2071F">
      <w:pPr>
        <w:pStyle w:val="Padro"/>
        <w:spacing w:before="0"/>
        <w:jc w:val="both"/>
        <w:rPr>
          <w:rFonts w:ascii="Arial" w:hAnsi="Arial" w:cs="Arial"/>
          <w:lang w:val="pt-BR"/>
        </w:rPr>
      </w:pPr>
    </w:p>
    <w:p w14:paraId="4AA017C6" w14:textId="77777777" w:rsidR="00C2071F" w:rsidRPr="000F7F8F" w:rsidRDefault="00C2071F" w:rsidP="00C2071F">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lastRenderedPageBreak/>
        <w:t>CLÁUSULA QUINTA – DAS OBRIGAÇÕES</w:t>
      </w:r>
    </w:p>
    <w:p w14:paraId="7ABCDEAB" w14:textId="77777777" w:rsidR="00C2071F" w:rsidRPr="000F7F8F" w:rsidRDefault="00C2071F" w:rsidP="00C2071F">
      <w:pPr>
        <w:pStyle w:val="Padro"/>
        <w:spacing w:before="0"/>
        <w:jc w:val="both"/>
        <w:rPr>
          <w:rStyle w:val="Nenhum"/>
          <w:rFonts w:ascii="Arial" w:hAnsi="Arial" w:cs="Arial"/>
          <w:b/>
          <w:bCs/>
          <w:u w:color="000000"/>
          <w:lang w:val="pt-BR"/>
        </w:rPr>
      </w:pPr>
    </w:p>
    <w:p w14:paraId="3AB73ADC" w14:textId="77777777" w:rsidR="00C2071F" w:rsidRPr="000F7F8F" w:rsidRDefault="00C2071F" w:rsidP="00C2071F">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5.1. Obrigações do CONTRATADO:</w:t>
      </w:r>
    </w:p>
    <w:p w14:paraId="2259E3C3" w14:textId="77777777" w:rsidR="00C2071F" w:rsidRPr="00C65DD4" w:rsidRDefault="00C2071F" w:rsidP="00C2071F">
      <w:pPr>
        <w:pStyle w:val="PargrafodaLista"/>
        <w:numPr>
          <w:ilvl w:val="0"/>
          <w:numId w:val="15"/>
        </w:numPr>
        <w:spacing w:before="240" w:line="300" w:lineRule="atLeast"/>
        <w:jc w:val="both"/>
        <w:rPr>
          <w:rFonts w:ascii="Arial" w:hAnsi="Arial" w:cs="Arial"/>
          <w:vanish/>
        </w:rPr>
      </w:pPr>
    </w:p>
    <w:p w14:paraId="6D838182" w14:textId="77777777" w:rsidR="00C2071F" w:rsidRPr="00C65DD4" w:rsidRDefault="00C2071F" w:rsidP="00C2071F">
      <w:pPr>
        <w:pStyle w:val="PargrafodaLista"/>
        <w:numPr>
          <w:ilvl w:val="0"/>
          <w:numId w:val="15"/>
        </w:numPr>
        <w:spacing w:before="240" w:line="300" w:lineRule="atLeast"/>
        <w:jc w:val="both"/>
        <w:rPr>
          <w:rFonts w:ascii="Arial" w:hAnsi="Arial" w:cs="Arial"/>
          <w:vanish/>
        </w:rPr>
      </w:pPr>
    </w:p>
    <w:p w14:paraId="690C57FA" w14:textId="77777777" w:rsidR="00C2071F" w:rsidRPr="00C65DD4" w:rsidRDefault="00C2071F" w:rsidP="00C2071F">
      <w:pPr>
        <w:pStyle w:val="PargrafodaLista"/>
        <w:numPr>
          <w:ilvl w:val="0"/>
          <w:numId w:val="15"/>
        </w:numPr>
        <w:spacing w:before="240" w:line="300" w:lineRule="atLeast"/>
        <w:jc w:val="both"/>
        <w:rPr>
          <w:rFonts w:ascii="Arial" w:hAnsi="Arial" w:cs="Arial"/>
          <w:vanish/>
        </w:rPr>
      </w:pPr>
    </w:p>
    <w:p w14:paraId="1998067D" w14:textId="77777777" w:rsidR="00C2071F" w:rsidRPr="00C65DD4" w:rsidRDefault="00C2071F" w:rsidP="00C2071F">
      <w:pPr>
        <w:pStyle w:val="PargrafodaLista"/>
        <w:numPr>
          <w:ilvl w:val="0"/>
          <w:numId w:val="15"/>
        </w:numPr>
        <w:spacing w:before="240" w:line="300" w:lineRule="atLeast"/>
        <w:jc w:val="both"/>
        <w:rPr>
          <w:rFonts w:ascii="Arial" w:hAnsi="Arial" w:cs="Arial"/>
          <w:vanish/>
        </w:rPr>
      </w:pPr>
    </w:p>
    <w:p w14:paraId="783D95C4" w14:textId="77777777" w:rsidR="00C2071F" w:rsidRPr="00C65DD4" w:rsidRDefault="00C2071F" w:rsidP="00C2071F">
      <w:pPr>
        <w:pStyle w:val="PargrafodaLista"/>
        <w:numPr>
          <w:ilvl w:val="0"/>
          <w:numId w:val="15"/>
        </w:numPr>
        <w:spacing w:before="240" w:line="300" w:lineRule="atLeast"/>
        <w:jc w:val="both"/>
        <w:rPr>
          <w:rFonts w:ascii="Arial" w:hAnsi="Arial" w:cs="Arial"/>
          <w:vanish/>
        </w:rPr>
      </w:pPr>
    </w:p>
    <w:p w14:paraId="6DA76E6C" w14:textId="77777777" w:rsidR="00C2071F" w:rsidRPr="00C65DD4" w:rsidRDefault="00C2071F" w:rsidP="00C2071F">
      <w:pPr>
        <w:pStyle w:val="PargrafodaLista"/>
        <w:numPr>
          <w:ilvl w:val="1"/>
          <w:numId w:val="15"/>
        </w:numPr>
        <w:spacing w:before="240" w:line="300" w:lineRule="atLeast"/>
        <w:jc w:val="both"/>
        <w:rPr>
          <w:rFonts w:ascii="Arial" w:hAnsi="Arial" w:cs="Arial"/>
          <w:vanish/>
        </w:rPr>
      </w:pPr>
    </w:p>
    <w:p w14:paraId="4B440691"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O contratado deve cumprir todas as obrigações constantes neste Termo de Referência, assumindo como exclusivamente seus os riscos e as despesas decorrentes da boa e perfeita execução do objeto, observando, ainda, as obrigações a seguir dispostas;</w:t>
      </w:r>
    </w:p>
    <w:p w14:paraId="0BBCC0B8"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A interrup</w:t>
      </w:r>
      <w:r w:rsidRPr="00C65DD4">
        <w:rPr>
          <w:rFonts w:ascii="Arial" w:hAnsi="Arial" w:cs="Arial" w:hint="eastAsia"/>
        </w:rPr>
        <w:t>çã</w:t>
      </w:r>
      <w:r w:rsidRPr="00C65DD4">
        <w:rPr>
          <w:rFonts w:ascii="Arial" w:hAnsi="Arial" w:cs="Arial"/>
        </w:rPr>
        <w:t>o do atendimento por iniciativa da credenciada sem motivo justificado ser</w:t>
      </w:r>
      <w:r w:rsidRPr="00C65DD4">
        <w:rPr>
          <w:rFonts w:ascii="Arial" w:hAnsi="Arial" w:cs="Arial" w:hint="eastAsia"/>
        </w:rPr>
        <w:t>á</w:t>
      </w:r>
      <w:r w:rsidRPr="00C65DD4">
        <w:rPr>
          <w:rFonts w:ascii="Arial" w:hAnsi="Arial" w:cs="Arial"/>
        </w:rPr>
        <w:t xml:space="preserve"> considerada como abandono, sujeitando-a as penalidades previstas em Lei e neste Edital.</w:t>
      </w:r>
    </w:p>
    <w:p w14:paraId="633A16BA"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Executar os serviços conforme especificações do termo de referência e edital, qual seja, prestação de serviços em cumprimento das cláusulas contratuais e na conformidade com as demandas da Secretaria;</w:t>
      </w:r>
    </w:p>
    <w:p w14:paraId="4686CD23"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Apresentar a(s) fatura(s)/Nota Fiscal preenchida(s) de forma correta e em valor(es) correspondente(s) ao(s) previsto(s) no(s) contrato, em tempo de ser(em) processada(s);</w:t>
      </w:r>
    </w:p>
    <w:p w14:paraId="3C78A350"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Assumir responsabilidades legais, administrativas e técnicas pela execução dos serviços prestados;</w:t>
      </w:r>
    </w:p>
    <w:p w14:paraId="7B1E079B"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Pagar todos os tributos e encargos sociais devidos, referentes à execução dos serviços prestados;</w:t>
      </w:r>
    </w:p>
    <w:p w14:paraId="4A16B374"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Assumir a responsabilidade de pagamentos aos seus funcionários, apresentado juntamente com a nota fiscal a quitação dos débitos trabalhistas, quando não se tratar de dirigente, sócio ou responsável da empresa que executará;</w:t>
      </w:r>
    </w:p>
    <w:p w14:paraId="63EF4394"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 xml:space="preserve">Responsabilizar-se, civil e/ou criminalmente, por todos os atos e omissões que, direta e indiretamente, cometerem na execução dos serviços objeto do presente contrato, indenizando, se for o caso, a parte prejudicada; </w:t>
      </w:r>
    </w:p>
    <w:p w14:paraId="6D0067D2"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Manter durante toda a vigência do Contrato, as condições de habilitação e qualificação exigidas;</w:t>
      </w:r>
    </w:p>
    <w:p w14:paraId="439BC213"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Prestar todo esclarecimento ou informação solicitada pelo Contratante ou por seus prepostos, garantindo-lhes o acesso, a qualquer tempo, aos documentos relativos à execução do serviço;</w:t>
      </w:r>
    </w:p>
    <w:p w14:paraId="49712433"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Acatar prontamente as exigências e observações da fiscalização do órgão municipal;</w:t>
      </w:r>
    </w:p>
    <w:p w14:paraId="14869571"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Prestar toda assistência para o cumprimento do objeto contratual;</w:t>
      </w:r>
    </w:p>
    <w:p w14:paraId="0A1FCC86"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lastRenderedPageBreak/>
        <w:t>Paralisar, por determinação do Contratante, qualquer atividade que não esteja sendo executada de acordo com a boa técnica ou que ponha em risco a segurança de pessoas ou bens de terceiros;</w:t>
      </w:r>
    </w:p>
    <w:p w14:paraId="00F5D433"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Conduzir os trabalhos com estrita observância às normas da legislação pertinente, cumprindo as determinações dos Poderes Públicos, mantendo sempre limpo o local dos serviços e nas melhores condições de segurança, higiene e disciplina;</w:t>
      </w:r>
    </w:p>
    <w:p w14:paraId="71DA5FBF"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Guardar sigilo sobre todas as informações obtidas em decorrência da execução do objeto;</w:t>
      </w:r>
    </w:p>
    <w:p w14:paraId="61981D91"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Submeter previamente, por escrito, ao Contratante, para análise e aprovação, quaisquer mudanças nos métodos executivos que fujam às especificações do memorial descritivo ou instrumento congênere.</w:t>
      </w:r>
    </w:p>
    <w:p w14:paraId="23B340BC" w14:textId="77777777" w:rsidR="00C2071F" w:rsidRPr="00C65DD4" w:rsidRDefault="00C2071F" w:rsidP="00C2071F">
      <w:pPr>
        <w:pStyle w:val="PargrafodaLista"/>
        <w:numPr>
          <w:ilvl w:val="2"/>
          <w:numId w:val="15"/>
        </w:numPr>
        <w:spacing w:before="240" w:line="300" w:lineRule="atLeast"/>
        <w:ind w:left="0" w:firstLine="0"/>
        <w:jc w:val="both"/>
        <w:rPr>
          <w:rFonts w:ascii="Arial" w:hAnsi="Arial" w:cs="Arial"/>
        </w:rPr>
      </w:pPr>
      <w:r w:rsidRPr="00C65DD4">
        <w:rPr>
          <w:rFonts w:ascii="Arial" w:hAnsi="Arial" w:cs="Arial"/>
        </w:rPr>
        <w:t xml:space="preserve">Dar à Administração ciência de qualquer fato que interfira na execução normal do serviço, sugerindo as medidas de correção. </w:t>
      </w:r>
    </w:p>
    <w:p w14:paraId="2EC725D8"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 </w:t>
      </w:r>
    </w:p>
    <w:p w14:paraId="29039621"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5.2. Obrigações da Contratante:</w:t>
      </w:r>
    </w:p>
    <w:p w14:paraId="09A32E7B"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543AEAE4"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5.2.1. P</w:t>
      </w:r>
      <w:r w:rsidRPr="00C65DD4">
        <w:rPr>
          <w:rFonts w:ascii="Arial" w:hAnsi="Arial" w:cs="Arial"/>
        </w:rPr>
        <w:t>roporcionar todas as condições para que o Credenciado (a) possa desempenhar seus serviços de acordo com as determinações do contrato, do edital e seus anexos, especialmente deste Termo de Referência;</w:t>
      </w:r>
    </w:p>
    <w:p w14:paraId="73520E3B"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5.2.2. E</w:t>
      </w:r>
      <w:r w:rsidRPr="00C65DD4">
        <w:rPr>
          <w:rFonts w:ascii="Arial" w:hAnsi="Arial" w:cs="Arial"/>
        </w:rPr>
        <w:t>xigir o cumprimento de todas as obrigações assumidas pelo (a) Credenciado (a), de acordo com as cláusulas contratuais;</w:t>
      </w:r>
    </w:p>
    <w:p w14:paraId="2DF8F2BC"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5.2.3. E</w:t>
      </w:r>
      <w:r w:rsidRPr="00C65DD4">
        <w:rPr>
          <w:rFonts w:ascii="Arial" w:hAnsi="Arial" w:cs="Arial"/>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284CF2B"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5.2.4. N</w:t>
      </w:r>
      <w:r w:rsidRPr="00C65DD4">
        <w:rPr>
          <w:rFonts w:ascii="Arial" w:hAnsi="Arial" w:cs="Arial"/>
        </w:rPr>
        <w:t>otificar o (a) Credenciado (a) por escrito da ocorrência de eventuais imperfeições no curso da execução dos serviços;</w:t>
      </w:r>
    </w:p>
    <w:p w14:paraId="7C0C7949"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5.2.5. Z</w:t>
      </w:r>
      <w:r w:rsidRPr="00C65DD4">
        <w:rPr>
          <w:rFonts w:ascii="Arial" w:hAnsi="Arial" w:cs="Arial"/>
        </w:rPr>
        <w:t>elar para que durante toda a vigência do contrato sejam mantidas, em compatibilidade com as obrigações assumidas pelo(a) Credenciado(a), todas as condições de habilitação e qualificação exigidas na licitação;</w:t>
      </w:r>
    </w:p>
    <w:p w14:paraId="0595EF77"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 xml:space="preserve">5.2.6. </w:t>
      </w:r>
      <w:r w:rsidRPr="00C65DD4">
        <w:rPr>
          <w:rFonts w:ascii="Arial" w:hAnsi="Arial" w:cs="Arial"/>
        </w:rPr>
        <w:t>Atestar a entrega dos serviços e submeter à aprovação do controle interno;</w:t>
      </w:r>
    </w:p>
    <w:p w14:paraId="64106B24" w14:textId="77777777" w:rsidR="00C2071F" w:rsidRPr="00C65DD4" w:rsidRDefault="00C2071F" w:rsidP="00C2071F">
      <w:pPr>
        <w:suppressAutoHyphens/>
        <w:spacing w:before="240" w:line="300" w:lineRule="atLeast"/>
        <w:jc w:val="both"/>
        <w:rPr>
          <w:rFonts w:ascii="Arial" w:hAnsi="Arial" w:cs="Arial"/>
        </w:rPr>
      </w:pPr>
      <w:r>
        <w:rPr>
          <w:rFonts w:ascii="Arial" w:hAnsi="Arial" w:cs="Arial"/>
        </w:rPr>
        <w:t xml:space="preserve">5.2.7. </w:t>
      </w:r>
      <w:r w:rsidRPr="00C65DD4">
        <w:rPr>
          <w:rFonts w:ascii="Arial" w:hAnsi="Arial" w:cs="Arial"/>
        </w:rPr>
        <w:t>Efetuar o(s) pagamento(s) na forma e condição (</w:t>
      </w:r>
      <w:proofErr w:type="spellStart"/>
      <w:r w:rsidRPr="00C65DD4">
        <w:rPr>
          <w:rFonts w:ascii="Arial" w:hAnsi="Arial" w:cs="Arial"/>
        </w:rPr>
        <w:t>ões</w:t>
      </w:r>
      <w:proofErr w:type="spellEnd"/>
      <w:r w:rsidRPr="00C65DD4">
        <w:rPr>
          <w:rFonts w:ascii="Arial" w:hAnsi="Arial" w:cs="Arial"/>
        </w:rPr>
        <w:t>) contratada(s).</w:t>
      </w:r>
    </w:p>
    <w:p w14:paraId="64EB25C8"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2C156477"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lastRenderedPageBreak/>
        <w:t xml:space="preserve">CLÁUSULA SEXTA – DA VIGÊNCIA E DAS CONDIÇÕES DE ASSINATURA DO TERMO </w:t>
      </w:r>
    </w:p>
    <w:p w14:paraId="4BBBF7E8"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05224E7C"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6.1. A vigência deste Termo tem início a partir da data de sua assinatura e vigerá por 12 (doze) meses, podendo ser prorrogado nos termos do art. 107 da Lei nº 14.133/2021.</w:t>
      </w:r>
    </w:p>
    <w:p w14:paraId="10299E4D" w14:textId="77777777" w:rsidR="00C2071F" w:rsidRPr="000F7F8F" w:rsidRDefault="00C2071F" w:rsidP="00C2071F">
      <w:pPr>
        <w:pStyle w:val="Padro"/>
        <w:spacing w:before="0"/>
        <w:jc w:val="both"/>
        <w:rPr>
          <w:rFonts w:ascii="Arial" w:hAnsi="Arial" w:cs="Arial"/>
          <w:u w:color="000000"/>
          <w:lang w:val="pt-BR"/>
        </w:rPr>
      </w:pPr>
    </w:p>
    <w:p w14:paraId="27AAACBE"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6.2. A eficácia deste instrumento está vinculada à publicação do extrato na imprensa oficial e no site da Prefeitura Municipal de Bonfinópolis de Minas, sendo está de responsabilidade do Contratante. </w:t>
      </w:r>
    </w:p>
    <w:p w14:paraId="59B1B469"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1163139D"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SÉTIMA – DOTAÇÃO ORÇAMENTÁRIA </w:t>
      </w:r>
    </w:p>
    <w:p w14:paraId="20F41DFE"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502F5657"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 xml:space="preserve">7.1. As despesas deste Termo de Credenciamento correrão às contas das seguintes dotações orçamentárias específicas do orçamento de </w:t>
      </w:r>
      <w:r>
        <w:rPr>
          <w:rFonts w:ascii="Arial" w:hAnsi="Arial" w:cs="Arial"/>
          <w:u w:color="000000"/>
          <w:lang w:val="pt-BR"/>
        </w:rPr>
        <w:t>2025</w:t>
      </w:r>
      <w:r w:rsidRPr="000F7F8F">
        <w:rPr>
          <w:rFonts w:ascii="Arial" w:hAnsi="Arial" w:cs="Arial"/>
          <w:u w:color="000000"/>
          <w:lang w:val="pt-BR"/>
        </w:rPr>
        <w:t xml:space="preserve"> e pelas suas correspondentes para o exercício subsequente: </w:t>
      </w:r>
    </w:p>
    <w:tbl>
      <w:tblPr>
        <w:tblW w:w="7653"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55"/>
        <w:gridCol w:w="1984"/>
        <w:gridCol w:w="1814"/>
      </w:tblGrid>
      <w:tr w:rsidR="00C2071F" w:rsidRPr="00110086" w14:paraId="673EE6AD" w14:textId="77777777" w:rsidTr="00B619C6">
        <w:tc>
          <w:tcPr>
            <w:tcW w:w="3855" w:type="dxa"/>
            <w:tcMar>
              <w:top w:w="0" w:type="dxa"/>
              <w:left w:w="108" w:type="dxa"/>
              <w:bottom w:w="0" w:type="dxa"/>
              <w:right w:w="108" w:type="dxa"/>
            </w:tcMar>
            <w:vAlign w:val="center"/>
          </w:tcPr>
          <w:p w14:paraId="431022DE"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02.0</w:t>
            </w:r>
            <w:r>
              <w:rPr>
                <w:rFonts w:ascii="Arial" w:hAnsi="Arial" w:cs="Arial"/>
                <w:sz w:val="24"/>
                <w:szCs w:val="24"/>
              </w:rPr>
              <w:t>1</w:t>
            </w:r>
            <w:r w:rsidRPr="005161FD">
              <w:rPr>
                <w:rFonts w:ascii="Arial" w:hAnsi="Arial" w:cs="Arial"/>
                <w:sz w:val="24"/>
                <w:szCs w:val="24"/>
              </w:rPr>
              <w:t>.01.</w:t>
            </w:r>
            <w:r>
              <w:rPr>
                <w:rFonts w:ascii="Arial" w:hAnsi="Arial" w:cs="Arial"/>
                <w:sz w:val="24"/>
                <w:szCs w:val="24"/>
              </w:rPr>
              <w:t>04.122.0402.2010</w:t>
            </w:r>
          </w:p>
        </w:tc>
        <w:tc>
          <w:tcPr>
            <w:tcW w:w="1984" w:type="dxa"/>
            <w:tcMar>
              <w:top w:w="0" w:type="dxa"/>
              <w:left w:w="108" w:type="dxa"/>
              <w:bottom w:w="0" w:type="dxa"/>
              <w:right w:w="108" w:type="dxa"/>
            </w:tcMar>
            <w:vAlign w:val="center"/>
          </w:tcPr>
          <w:p w14:paraId="5D1681A1"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377D54E"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Ficha 80</w:t>
            </w:r>
          </w:p>
        </w:tc>
      </w:tr>
      <w:tr w:rsidR="00C2071F" w:rsidRPr="00110086" w14:paraId="61C1CF2A" w14:textId="77777777" w:rsidTr="00B619C6">
        <w:tc>
          <w:tcPr>
            <w:tcW w:w="3855" w:type="dxa"/>
            <w:tcMar>
              <w:top w:w="0" w:type="dxa"/>
              <w:left w:w="108" w:type="dxa"/>
              <w:bottom w:w="0" w:type="dxa"/>
              <w:right w:w="108" w:type="dxa"/>
            </w:tcMar>
            <w:vAlign w:val="center"/>
          </w:tcPr>
          <w:p w14:paraId="732476C7"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02.0</w:t>
            </w:r>
            <w:r>
              <w:rPr>
                <w:rFonts w:ascii="Arial" w:hAnsi="Arial" w:cs="Arial"/>
                <w:sz w:val="24"/>
                <w:szCs w:val="24"/>
              </w:rPr>
              <w:t>1</w:t>
            </w:r>
            <w:r w:rsidRPr="005161FD">
              <w:rPr>
                <w:rFonts w:ascii="Arial" w:hAnsi="Arial" w:cs="Arial"/>
                <w:sz w:val="24"/>
                <w:szCs w:val="24"/>
              </w:rPr>
              <w:t>.01.</w:t>
            </w:r>
            <w:r>
              <w:rPr>
                <w:rFonts w:ascii="Arial" w:hAnsi="Arial" w:cs="Arial"/>
                <w:sz w:val="24"/>
                <w:szCs w:val="24"/>
              </w:rPr>
              <w:t>04.122.0402.2011</w:t>
            </w:r>
          </w:p>
        </w:tc>
        <w:tc>
          <w:tcPr>
            <w:tcW w:w="1984" w:type="dxa"/>
            <w:tcMar>
              <w:top w:w="0" w:type="dxa"/>
              <w:left w:w="108" w:type="dxa"/>
              <w:bottom w:w="0" w:type="dxa"/>
              <w:right w:w="108" w:type="dxa"/>
            </w:tcMar>
            <w:vAlign w:val="center"/>
          </w:tcPr>
          <w:p w14:paraId="58ED9AC4"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2E572F64"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Ficha 8</w:t>
            </w:r>
            <w:r>
              <w:rPr>
                <w:rFonts w:ascii="Arial" w:hAnsi="Arial" w:cs="Arial"/>
                <w:sz w:val="24"/>
                <w:szCs w:val="24"/>
              </w:rPr>
              <w:t>6</w:t>
            </w:r>
          </w:p>
        </w:tc>
      </w:tr>
      <w:tr w:rsidR="00C2071F" w:rsidRPr="00E73548" w14:paraId="3B500AC3" w14:textId="77777777" w:rsidTr="00B619C6">
        <w:tc>
          <w:tcPr>
            <w:tcW w:w="3855" w:type="dxa"/>
            <w:shd w:val="clear" w:color="auto" w:fill="auto"/>
            <w:tcMar>
              <w:top w:w="0" w:type="dxa"/>
              <w:left w:w="108" w:type="dxa"/>
              <w:bottom w:w="0" w:type="dxa"/>
              <w:right w:w="108" w:type="dxa"/>
            </w:tcMar>
            <w:vAlign w:val="center"/>
          </w:tcPr>
          <w:p w14:paraId="6335752B"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02.02.01.04.122.0401.2015</w:t>
            </w:r>
          </w:p>
        </w:tc>
        <w:tc>
          <w:tcPr>
            <w:tcW w:w="1984" w:type="dxa"/>
            <w:tcMar>
              <w:top w:w="0" w:type="dxa"/>
              <w:left w:w="108" w:type="dxa"/>
              <w:bottom w:w="0" w:type="dxa"/>
              <w:right w:w="108" w:type="dxa"/>
            </w:tcMar>
            <w:vAlign w:val="center"/>
          </w:tcPr>
          <w:p w14:paraId="14DCD694"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720AB14"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116</w:t>
            </w:r>
          </w:p>
        </w:tc>
      </w:tr>
      <w:tr w:rsidR="00C2071F" w:rsidRPr="00E73548" w14:paraId="44C2349F" w14:textId="77777777" w:rsidTr="00B619C6">
        <w:tc>
          <w:tcPr>
            <w:tcW w:w="3855" w:type="dxa"/>
            <w:tcMar>
              <w:top w:w="0" w:type="dxa"/>
              <w:left w:w="108" w:type="dxa"/>
              <w:bottom w:w="0" w:type="dxa"/>
              <w:right w:w="108" w:type="dxa"/>
            </w:tcMar>
            <w:vAlign w:val="center"/>
          </w:tcPr>
          <w:p w14:paraId="08B9B548" w14:textId="77777777" w:rsidR="00C2071F" w:rsidRPr="00110086" w:rsidRDefault="00C2071F" w:rsidP="00B619C6">
            <w:pPr>
              <w:spacing w:after="0" w:line="240" w:lineRule="auto"/>
              <w:jc w:val="center"/>
              <w:rPr>
                <w:rFonts w:ascii="Arial" w:hAnsi="Arial" w:cs="Arial"/>
                <w:sz w:val="24"/>
                <w:szCs w:val="24"/>
                <w:highlight w:val="yellow"/>
              </w:rPr>
            </w:pPr>
            <w:r w:rsidRPr="009C797D">
              <w:rPr>
                <w:rFonts w:ascii="Arial" w:hAnsi="Arial" w:cs="Arial"/>
                <w:sz w:val="24"/>
                <w:szCs w:val="24"/>
              </w:rPr>
              <w:t>02.04.01.12.122.1201.2019</w:t>
            </w:r>
          </w:p>
        </w:tc>
        <w:tc>
          <w:tcPr>
            <w:tcW w:w="1984" w:type="dxa"/>
            <w:tcMar>
              <w:top w:w="0" w:type="dxa"/>
              <w:left w:w="108" w:type="dxa"/>
              <w:bottom w:w="0" w:type="dxa"/>
              <w:right w:w="108" w:type="dxa"/>
            </w:tcMar>
            <w:vAlign w:val="center"/>
          </w:tcPr>
          <w:p w14:paraId="576C47D9"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00D2E9D"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147</w:t>
            </w:r>
          </w:p>
        </w:tc>
      </w:tr>
      <w:tr w:rsidR="00C2071F" w:rsidRPr="00E73548" w14:paraId="6D6B1910" w14:textId="77777777" w:rsidTr="00B619C6">
        <w:tc>
          <w:tcPr>
            <w:tcW w:w="3855" w:type="dxa"/>
            <w:tcMar>
              <w:top w:w="0" w:type="dxa"/>
              <w:left w:w="108" w:type="dxa"/>
              <w:bottom w:w="0" w:type="dxa"/>
              <w:right w:w="108" w:type="dxa"/>
            </w:tcMar>
            <w:vAlign w:val="center"/>
          </w:tcPr>
          <w:p w14:paraId="69698DB4" w14:textId="77777777" w:rsidR="00C2071F" w:rsidRPr="00110086" w:rsidRDefault="00C2071F" w:rsidP="00B619C6">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361.1202.2021</w:t>
            </w:r>
          </w:p>
        </w:tc>
        <w:tc>
          <w:tcPr>
            <w:tcW w:w="1984" w:type="dxa"/>
            <w:tcMar>
              <w:top w:w="0" w:type="dxa"/>
              <w:left w:w="108" w:type="dxa"/>
              <w:bottom w:w="0" w:type="dxa"/>
              <w:right w:w="108" w:type="dxa"/>
            </w:tcMar>
            <w:vAlign w:val="center"/>
          </w:tcPr>
          <w:p w14:paraId="116E1958"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7CF0E79"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170</w:t>
            </w:r>
          </w:p>
        </w:tc>
      </w:tr>
      <w:tr w:rsidR="00C2071F" w:rsidRPr="00E73548" w14:paraId="399EEEEE" w14:textId="77777777" w:rsidTr="00B619C6">
        <w:tc>
          <w:tcPr>
            <w:tcW w:w="3855" w:type="dxa"/>
            <w:tcMar>
              <w:top w:w="0" w:type="dxa"/>
              <w:left w:w="108" w:type="dxa"/>
              <w:bottom w:w="0" w:type="dxa"/>
              <w:right w:w="108" w:type="dxa"/>
            </w:tcMar>
            <w:vAlign w:val="center"/>
          </w:tcPr>
          <w:p w14:paraId="40AD643D" w14:textId="77777777" w:rsidR="00C2071F" w:rsidRPr="00110086" w:rsidRDefault="00C2071F" w:rsidP="00B619C6">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362.1207.2034</w:t>
            </w:r>
          </w:p>
        </w:tc>
        <w:tc>
          <w:tcPr>
            <w:tcW w:w="1984" w:type="dxa"/>
            <w:tcMar>
              <w:top w:w="0" w:type="dxa"/>
              <w:left w:w="108" w:type="dxa"/>
              <w:bottom w:w="0" w:type="dxa"/>
              <w:right w:w="108" w:type="dxa"/>
            </w:tcMar>
            <w:vAlign w:val="center"/>
          </w:tcPr>
          <w:p w14:paraId="56EB4184"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1A3D3820"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188</w:t>
            </w:r>
          </w:p>
        </w:tc>
      </w:tr>
      <w:tr w:rsidR="00C2071F" w:rsidRPr="00E73548" w14:paraId="2F98E844" w14:textId="77777777" w:rsidTr="00B619C6">
        <w:tc>
          <w:tcPr>
            <w:tcW w:w="3855" w:type="dxa"/>
            <w:tcMar>
              <w:top w:w="0" w:type="dxa"/>
              <w:left w:w="108" w:type="dxa"/>
              <w:bottom w:w="0" w:type="dxa"/>
              <w:right w:w="108" w:type="dxa"/>
            </w:tcMar>
            <w:vAlign w:val="center"/>
          </w:tcPr>
          <w:p w14:paraId="2140E8FE" w14:textId="77777777" w:rsidR="00C2071F" w:rsidRPr="00110086" w:rsidRDefault="00C2071F" w:rsidP="00B619C6">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364.1208.2036</w:t>
            </w:r>
          </w:p>
        </w:tc>
        <w:tc>
          <w:tcPr>
            <w:tcW w:w="1984" w:type="dxa"/>
            <w:tcMar>
              <w:top w:w="0" w:type="dxa"/>
              <w:left w:w="108" w:type="dxa"/>
              <w:bottom w:w="0" w:type="dxa"/>
              <w:right w:w="108" w:type="dxa"/>
            </w:tcMar>
            <w:vAlign w:val="center"/>
          </w:tcPr>
          <w:p w14:paraId="52372B85"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298D5F97"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200</w:t>
            </w:r>
          </w:p>
        </w:tc>
      </w:tr>
      <w:tr w:rsidR="00C2071F" w:rsidRPr="00E73548" w14:paraId="61DD6F7C" w14:textId="77777777" w:rsidTr="00B619C6">
        <w:tc>
          <w:tcPr>
            <w:tcW w:w="3855" w:type="dxa"/>
            <w:tcMar>
              <w:top w:w="0" w:type="dxa"/>
              <w:left w:w="108" w:type="dxa"/>
              <w:bottom w:w="0" w:type="dxa"/>
              <w:right w:w="108" w:type="dxa"/>
            </w:tcMar>
            <w:vAlign w:val="center"/>
          </w:tcPr>
          <w:p w14:paraId="18134C53" w14:textId="77777777" w:rsidR="00C2071F" w:rsidRPr="00110086" w:rsidRDefault="00C2071F" w:rsidP="00B619C6">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365.1203.2219</w:t>
            </w:r>
          </w:p>
        </w:tc>
        <w:tc>
          <w:tcPr>
            <w:tcW w:w="1984" w:type="dxa"/>
            <w:tcMar>
              <w:top w:w="0" w:type="dxa"/>
              <w:left w:w="108" w:type="dxa"/>
              <w:bottom w:w="0" w:type="dxa"/>
              <w:right w:w="108" w:type="dxa"/>
            </w:tcMar>
            <w:vAlign w:val="center"/>
          </w:tcPr>
          <w:p w14:paraId="3763DAE7"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0CD1A617"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211</w:t>
            </w:r>
          </w:p>
        </w:tc>
      </w:tr>
      <w:tr w:rsidR="00C2071F" w:rsidRPr="00E73548" w14:paraId="7C69C730" w14:textId="77777777" w:rsidTr="00B619C6">
        <w:tc>
          <w:tcPr>
            <w:tcW w:w="3855" w:type="dxa"/>
            <w:tcMar>
              <w:top w:w="0" w:type="dxa"/>
              <w:left w:w="108" w:type="dxa"/>
              <w:bottom w:w="0" w:type="dxa"/>
              <w:right w:w="108" w:type="dxa"/>
            </w:tcMar>
            <w:vAlign w:val="center"/>
          </w:tcPr>
          <w:p w14:paraId="070ACB8E" w14:textId="77777777" w:rsidR="00C2071F" w:rsidRPr="00110086" w:rsidRDefault="00C2071F" w:rsidP="00B619C6">
            <w:pPr>
              <w:spacing w:after="0" w:line="240" w:lineRule="auto"/>
              <w:jc w:val="center"/>
              <w:rPr>
                <w:rFonts w:ascii="Arial" w:hAnsi="Arial" w:cs="Arial"/>
                <w:sz w:val="24"/>
                <w:szCs w:val="24"/>
                <w:highlight w:val="yellow"/>
              </w:rPr>
            </w:pPr>
            <w:r w:rsidRPr="009C797D">
              <w:rPr>
                <w:rFonts w:ascii="Arial" w:hAnsi="Arial" w:cs="Arial"/>
                <w:sz w:val="24"/>
                <w:szCs w:val="24"/>
              </w:rPr>
              <w:t>02.04.01.12.</w:t>
            </w:r>
            <w:r>
              <w:rPr>
                <w:rFonts w:ascii="Arial" w:hAnsi="Arial" w:cs="Arial"/>
                <w:sz w:val="24"/>
                <w:szCs w:val="24"/>
              </w:rPr>
              <w:t>365.1203.2220</w:t>
            </w:r>
          </w:p>
        </w:tc>
        <w:tc>
          <w:tcPr>
            <w:tcW w:w="1984" w:type="dxa"/>
            <w:tcMar>
              <w:top w:w="0" w:type="dxa"/>
              <w:left w:w="108" w:type="dxa"/>
              <w:bottom w:w="0" w:type="dxa"/>
              <w:right w:w="108" w:type="dxa"/>
            </w:tcMar>
            <w:vAlign w:val="center"/>
          </w:tcPr>
          <w:p w14:paraId="442FC274"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743BAFF"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220</w:t>
            </w:r>
          </w:p>
        </w:tc>
      </w:tr>
      <w:tr w:rsidR="00C2071F" w:rsidRPr="00E73548" w14:paraId="50A00AB4" w14:textId="77777777" w:rsidTr="00B619C6">
        <w:tc>
          <w:tcPr>
            <w:tcW w:w="3855" w:type="dxa"/>
            <w:tcMar>
              <w:top w:w="0" w:type="dxa"/>
              <w:left w:w="108" w:type="dxa"/>
              <w:bottom w:w="0" w:type="dxa"/>
              <w:right w:w="108" w:type="dxa"/>
            </w:tcMar>
            <w:vAlign w:val="center"/>
          </w:tcPr>
          <w:p w14:paraId="010B74B4" w14:textId="77777777" w:rsidR="00C2071F" w:rsidRPr="00110086" w:rsidRDefault="00C2071F" w:rsidP="00B619C6">
            <w:pPr>
              <w:spacing w:after="0" w:line="240" w:lineRule="auto"/>
              <w:jc w:val="center"/>
              <w:rPr>
                <w:rFonts w:ascii="Arial" w:hAnsi="Arial" w:cs="Arial"/>
                <w:sz w:val="24"/>
                <w:szCs w:val="24"/>
                <w:highlight w:val="yellow"/>
              </w:rPr>
            </w:pPr>
            <w:r w:rsidRPr="008C2A55">
              <w:rPr>
                <w:rFonts w:ascii="Arial" w:hAnsi="Arial" w:cs="Arial"/>
                <w:sz w:val="24"/>
                <w:szCs w:val="24"/>
              </w:rPr>
              <w:t>02.05.01.10.301.1001.2038</w:t>
            </w:r>
          </w:p>
        </w:tc>
        <w:tc>
          <w:tcPr>
            <w:tcW w:w="1984" w:type="dxa"/>
            <w:tcMar>
              <w:top w:w="0" w:type="dxa"/>
              <w:left w:w="108" w:type="dxa"/>
              <w:bottom w:w="0" w:type="dxa"/>
              <w:right w:w="108" w:type="dxa"/>
            </w:tcMar>
            <w:vAlign w:val="center"/>
          </w:tcPr>
          <w:p w14:paraId="2F88BF09"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2C15851A"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294</w:t>
            </w:r>
          </w:p>
        </w:tc>
      </w:tr>
      <w:tr w:rsidR="00C2071F" w:rsidRPr="00E73548" w14:paraId="3A3D175C" w14:textId="77777777" w:rsidTr="00B619C6">
        <w:tc>
          <w:tcPr>
            <w:tcW w:w="3855" w:type="dxa"/>
            <w:tcMar>
              <w:top w:w="0" w:type="dxa"/>
              <w:left w:w="108" w:type="dxa"/>
              <w:bottom w:w="0" w:type="dxa"/>
              <w:right w:w="108" w:type="dxa"/>
            </w:tcMar>
            <w:vAlign w:val="center"/>
          </w:tcPr>
          <w:p w14:paraId="26C76BD4" w14:textId="77777777" w:rsidR="00C2071F" w:rsidRPr="00110086" w:rsidRDefault="00C2071F" w:rsidP="00B619C6">
            <w:pPr>
              <w:spacing w:after="0" w:line="240" w:lineRule="auto"/>
              <w:jc w:val="center"/>
              <w:rPr>
                <w:rFonts w:ascii="Arial" w:hAnsi="Arial" w:cs="Arial"/>
                <w:sz w:val="24"/>
                <w:szCs w:val="24"/>
                <w:highlight w:val="yellow"/>
              </w:rPr>
            </w:pPr>
            <w:r w:rsidRPr="008C2A55">
              <w:rPr>
                <w:rFonts w:ascii="Arial" w:hAnsi="Arial" w:cs="Arial"/>
                <w:sz w:val="24"/>
                <w:szCs w:val="24"/>
              </w:rPr>
              <w:t>02.05.01.10.301.1001.203</w:t>
            </w:r>
            <w:r>
              <w:rPr>
                <w:rFonts w:ascii="Arial" w:hAnsi="Arial" w:cs="Arial"/>
                <w:sz w:val="24"/>
                <w:szCs w:val="24"/>
              </w:rPr>
              <w:t>9</w:t>
            </w:r>
          </w:p>
        </w:tc>
        <w:tc>
          <w:tcPr>
            <w:tcW w:w="1984" w:type="dxa"/>
            <w:tcMar>
              <w:top w:w="0" w:type="dxa"/>
              <w:left w:w="108" w:type="dxa"/>
              <w:bottom w:w="0" w:type="dxa"/>
              <w:right w:w="108" w:type="dxa"/>
            </w:tcMar>
            <w:vAlign w:val="center"/>
          </w:tcPr>
          <w:p w14:paraId="4B806A4C"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187ACDFD"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305</w:t>
            </w:r>
          </w:p>
        </w:tc>
      </w:tr>
      <w:tr w:rsidR="00C2071F" w:rsidRPr="005161FD" w14:paraId="5C405A51" w14:textId="77777777" w:rsidTr="00B619C6">
        <w:tc>
          <w:tcPr>
            <w:tcW w:w="3855" w:type="dxa"/>
            <w:tcMar>
              <w:top w:w="0" w:type="dxa"/>
              <w:left w:w="108" w:type="dxa"/>
              <w:bottom w:w="0" w:type="dxa"/>
              <w:right w:w="108" w:type="dxa"/>
            </w:tcMar>
            <w:vAlign w:val="center"/>
          </w:tcPr>
          <w:p w14:paraId="54B603F4" w14:textId="77777777" w:rsidR="00C2071F" w:rsidRPr="008C2A55" w:rsidRDefault="00C2071F" w:rsidP="00B619C6">
            <w:pPr>
              <w:spacing w:after="0" w:line="240" w:lineRule="auto"/>
              <w:jc w:val="center"/>
              <w:rPr>
                <w:rFonts w:ascii="Arial" w:hAnsi="Arial" w:cs="Arial"/>
                <w:sz w:val="24"/>
                <w:szCs w:val="24"/>
              </w:rPr>
            </w:pPr>
            <w:r w:rsidRPr="008C2A55">
              <w:rPr>
                <w:rFonts w:ascii="Arial" w:hAnsi="Arial" w:cs="Arial"/>
                <w:sz w:val="24"/>
                <w:szCs w:val="24"/>
              </w:rPr>
              <w:t>02.05.01.10.</w:t>
            </w:r>
            <w:r>
              <w:rPr>
                <w:rFonts w:ascii="Arial" w:hAnsi="Arial" w:cs="Arial"/>
                <w:sz w:val="24"/>
                <w:szCs w:val="24"/>
              </w:rPr>
              <w:t>305.1003.2048</w:t>
            </w:r>
          </w:p>
        </w:tc>
        <w:tc>
          <w:tcPr>
            <w:tcW w:w="1984" w:type="dxa"/>
            <w:tcMar>
              <w:top w:w="0" w:type="dxa"/>
              <w:left w:w="108" w:type="dxa"/>
              <w:bottom w:w="0" w:type="dxa"/>
              <w:right w:w="108" w:type="dxa"/>
            </w:tcMar>
            <w:vAlign w:val="center"/>
          </w:tcPr>
          <w:p w14:paraId="65C2982E"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7555162B"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421</w:t>
            </w:r>
          </w:p>
        </w:tc>
      </w:tr>
      <w:tr w:rsidR="00C2071F" w:rsidRPr="005161FD" w14:paraId="1B7C0C0F" w14:textId="77777777" w:rsidTr="00B619C6">
        <w:tc>
          <w:tcPr>
            <w:tcW w:w="3855" w:type="dxa"/>
            <w:tcMar>
              <w:top w:w="0" w:type="dxa"/>
              <w:left w:w="108" w:type="dxa"/>
              <w:bottom w:w="0" w:type="dxa"/>
              <w:right w:w="108" w:type="dxa"/>
            </w:tcMar>
            <w:vAlign w:val="center"/>
          </w:tcPr>
          <w:p w14:paraId="2BD5C871" w14:textId="77777777" w:rsidR="00C2071F" w:rsidRPr="008C2A55" w:rsidRDefault="00C2071F" w:rsidP="00B619C6">
            <w:pPr>
              <w:spacing w:after="0" w:line="240" w:lineRule="auto"/>
              <w:jc w:val="center"/>
              <w:rPr>
                <w:rFonts w:ascii="Arial" w:hAnsi="Arial" w:cs="Arial"/>
                <w:sz w:val="24"/>
                <w:szCs w:val="24"/>
              </w:rPr>
            </w:pPr>
            <w:r w:rsidRPr="008C2A55">
              <w:rPr>
                <w:rFonts w:ascii="Arial" w:hAnsi="Arial" w:cs="Arial"/>
                <w:sz w:val="24"/>
                <w:szCs w:val="24"/>
              </w:rPr>
              <w:t>02.</w:t>
            </w:r>
            <w:r>
              <w:rPr>
                <w:rFonts w:ascii="Arial" w:hAnsi="Arial" w:cs="Arial"/>
                <w:sz w:val="24"/>
                <w:szCs w:val="24"/>
              </w:rPr>
              <w:t>06.01.08.122.0401.2050</w:t>
            </w:r>
          </w:p>
        </w:tc>
        <w:tc>
          <w:tcPr>
            <w:tcW w:w="1984" w:type="dxa"/>
            <w:tcMar>
              <w:top w:w="0" w:type="dxa"/>
              <w:left w:w="108" w:type="dxa"/>
              <w:bottom w:w="0" w:type="dxa"/>
              <w:right w:w="108" w:type="dxa"/>
            </w:tcMar>
            <w:vAlign w:val="center"/>
          </w:tcPr>
          <w:p w14:paraId="437769EC"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7275887"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442</w:t>
            </w:r>
          </w:p>
        </w:tc>
      </w:tr>
      <w:tr w:rsidR="00C2071F" w:rsidRPr="005161FD" w14:paraId="6E208B9C" w14:textId="77777777" w:rsidTr="00B619C6">
        <w:tc>
          <w:tcPr>
            <w:tcW w:w="3855" w:type="dxa"/>
            <w:tcMar>
              <w:top w:w="0" w:type="dxa"/>
              <w:left w:w="108" w:type="dxa"/>
              <w:bottom w:w="0" w:type="dxa"/>
              <w:right w:w="108" w:type="dxa"/>
            </w:tcMar>
            <w:vAlign w:val="center"/>
          </w:tcPr>
          <w:p w14:paraId="00E76D33" w14:textId="77777777" w:rsidR="00C2071F" w:rsidRPr="008C2A55" w:rsidRDefault="00C2071F" w:rsidP="00B619C6">
            <w:pPr>
              <w:spacing w:after="0" w:line="240" w:lineRule="auto"/>
              <w:jc w:val="center"/>
              <w:rPr>
                <w:rFonts w:ascii="Arial" w:hAnsi="Arial" w:cs="Arial"/>
                <w:sz w:val="24"/>
                <w:szCs w:val="24"/>
              </w:rPr>
            </w:pPr>
            <w:r>
              <w:rPr>
                <w:rFonts w:ascii="Arial" w:hAnsi="Arial" w:cs="Arial"/>
                <w:sz w:val="24"/>
                <w:szCs w:val="24"/>
              </w:rPr>
              <w:t>02.06.02.08.244.0801.2239</w:t>
            </w:r>
          </w:p>
        </w:tc>
        <w:tc>
          <w:tcPr>
            <w:tcW w:w="1984" w:type="dxa"/>
            <w:tcMar>
              <w:top w:w="0" w:type="dxa"/>
              <w:left w:w="108" w:type="dxa"/>
              <w:bottom w:w="0" w:type="dxa"/>
              <w:right w:w="108" w:type="dxa"/>
            </w:tcMar>
            <w:vAlign w:val="center"/>
          </w:tcPr>
          <w:p w14:paraId="4954F786"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BA899C9"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493</w:t>
            </w:r>
          </w:p>
        </w:tc>
      </w:tr>
      <w:tr w:rsidR="00C2071F" w:rsidRPr="005161FD" w14:paraId="24A5461C" w14:textId="77777777" w:rsidTr="00B619C6">
        <w:tc>
          <w:tcPr>
            <w:tcW w:w="3855" w:type="dxa"/>
            <w:tcMar>
              <w:top w:w="0" w:type="dxa"/>
              <w:left w:w="108" w:type="dxa"/>
              <w:bottom w:w="0" w:type="dxa"/>
              <w:right w:w="108" w:type="dxa"/>
            </w:tcMar>
            <w:vAlign w:val="center"/>
          </w:tcPr>
          <w:p w14:paraId="7198C679" w14:textId="77777777" w:rsidR="00C2071F" w:rsidRPr="008C2A55" w:rsidRDefault="00C2071F" w:rsidP="00B619C6">
            <w:pPr>
              <w:spacing w:after="0" w:line="240" w:lineRule="auto"/>
              <w:jc w:val="center"/>
              <w:rPr>
                <w:rFonts w:ascii="Arial" w:hAnsi="Arial" w:cs="Arial"/>
                <w:sz w:val="24"/>
                <w:szCs w:val="24"/>
              </w:rPr>
            </w:pPr>
            <w:r>
              <w:rPr>
                <w:rFonts w:ascii="Arial" w:hAnsi="Arial" w:cs="Arial"/>
                <w:sz w:val="24"/>
                <w:szCs w:val="24"/>
              </w:rPr>
              <w:t>02.06.05.13.391.1302.2226</w:t>
            </w:r>
          </w:p>
        </w:tc>
        <w:tc>
          <w:tcPr>
            <w:tcW w:w="1984" w:type="dxa"/>
            <w:tcMar>
              <w:top w:w="0" w:type="dxa"/>
              <w:left w:w="108" w:type="dxa"/>
              <w:bottom w:w="0" w:type="dxa"/>
              <w:right w:w="108" w:type="dxa"/>
            </w:tcMar>
            <w:vAlign w:val="center"/>
          </w:tcPr>
          <w:p w14:paraId="0D02F1E4"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5067AE4"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528</w:t>
            </w:r>
          </w:p>
        </w:tc>
      </w:tr>
      <w:tr w:rsidR="00C2071F" w:rsidRPr="005161FD" w14:paraId="0B34F0D5" w14:textId="77777777" w:rsidTr="00B619C6">
        <w:tc>
          <w:tcPr>
            <w:tcW w:w="3855" w:type="dxa"/>
            <w:tcMar>
              <w:top w:w="0" w:type="dxa"/>
              <w:left w:w="108" w:type="dxa"/>
              <w:bottom w:w="0" w:type="dxa"/>
              <w:right w:w="108" w:type="dxa"/>
            </w:tcMar>
            <w:vAlign w:val="center"/>
          </w:tcPr>
          <w:p w14:paraId="737F6C5F" w14:textId="77777777" w:rsidR="00C2071F" w:rsidRDefault="00C2071F" w:rsidP="00B619C6">
            <w:pPr>
              <w:spacing w:after="0" w:line="240" w:lineRule="auto"/>
              <w:jc w:val="center"/>
              <w:rPr>
                <w:rFonts w:ascii="Arial" w:hAnsi="Arial" w:cs="Arial"/>
                <w:sz w:val="24"/>
                <w:szCs w:val="24"/>
              </w:rPr>
            </w:pPr>
            <w:r>
              <w:rPr>
                <w:rFonts w:ascii="Arial" w:hAnsi="Arial" w:cs="Arial"/>
                <w:sz w:val="24"/>
                <w:szCs w:val="24"/>
              </w:rPr>
              <w:t>02.06.05.13.392.1301.2065</w:t>
            </w:r>
          </w:p>
        </w:tc>
        <w:tc>
          <w:tcPr>
            <w:tcW w:w="1984" w:type="dxa"/>
            <w:tcMar>
              <w:top w:w="0" w:type="dxa"/>
              <w:left w:w="108" w:type="dxa"/>
              <w:bottom w:w="0" w:type="dxa"/>
              <w:right w:w="108" w:type="dxa"/>
            </w:tcMar>
            <w:vAlign w:val="center"/>
          </w:tcPr>
          <w:p w14:paraId="7A6D6E4C"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32D4821"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544</w:t>
            </w:r>
          </w:p>
        </w:tc>
      </w:tr>
      <w:tr w:rsidR="00C2071F" w:rsidRPr="005161FD" w14:paraId="50080404" w14:textId="77777777" w:rsidTr="00B619C6">
        <w:tc>
          <w:tcPr>
            <w:tcW w:w="3855" w:type="dxa"/>
            <w:tcMar>
              <w:top w:w="0" w:type="dxa"/>
              <w:left w:w="108" w:type="dxa"/>
              <w:bottom w:w="0" w:type="dxa"/>
              <w:right w:w="108" w:type="dxa"/>
            </w:tcMar>
            <w:vAlign w:val="center"/>
          </w:tcPr>
          <w:p w14:paraId="0907E2DD" w14:textId="77777777" w:rsidR="00C2071F" w:rsidRDefault="00C2071F" w:rsidP="00B619C6">
            <w:pPr>
              <w:spacing w:after="0" w:line="240" w:lineRule="auto"/>
              <w:jc w:val="center"/>
              <w:rPr>
                <w:rFonts w:ascii="Arial" w:hAnsi="Arial" w:cs="Arial"/>
                <w:sz w:val="24"/>
                <w:szCs w:val="24"/>
              </w:rPr>
            </w:pPr>
            <w:r>
              <w:rPr>
                <w:rFonts w:ascii="Arial" w:hAnsi="Arial" w:cs="Arial"/>
                <w:sz w:val="24"/>
                <w:szCs w:val="24"/>
              </w:rPr>
              <w:t>02.06.06.23.695.2301.2096</w:t>
            </w:r>
          </w:p>
        </w:tc>
        <w:tc>
          <w:tcPr>
            <w:tcW w:w="1984" w:type="dxa"/>
            <w:tcMar>
              <w:top w:w="0" w:type="dxa"/>
              <w:left w:w="108" w:type="dxa"/>
              <w:bottom w:w="0" w:type="dxa"/>
              <w:right w:w="108" w:type="dxa"/>
            </w:tcMar>
            <w:vAlign w:val="center"/>
          </w:tcPr>
          <w:p w14:paraId="0E96F6B4"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508316A1"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557</w:t>
            </w:r>
          </w:p>
        </w:tc>
      </w:tr>
      <w:tr w:rsidR="00C2071F" w:rsidRPr="005161FD" w14:paraId="4A4314D7" w14:textId="77777777" w:rsidTr="00B619C6">
        <w:tc>
          <w:tcPr>
            <w:tcW w:w="3855" w:type="dxa"/>
            <w:tcMar>
              <w:top w:w="0" w:type="dxa"/>
              <w:left w:w="108" w:type="dxa"/>
              <w:bottom w:w="0" w:type="dxa"/>
              <w:right w:w="108" w:type="dxa"/>
            </w:tcMar>
            <w:vAlign w:val="center"/>
          </w:tcPr>
          <w:p w14:paraId="5E8EEC03" w14:textId="77777777" w:rsidR="00C2071F" w:rsidRDefault="00C2071F" w:rsidP="00B619C6">
            <w:pPr>
              <w:spacing w:after="0" w:line="240" w:lineRule="auto"/>
              <w:jc w:val="center"/>
              <w:rPr>
                <w:rFonts w:ascii="Arial" w:hAnsi="Arial" w:cs="Arial"/>
                <w:sz w:val="24"/>
                <w:szCs w:val="24"/>
              </w:rPr>
            </w:pPr>
            <w:r>
              <w:rPr>
                <w:rFonts w:ascii="Arial" w:hAnsi="Arial" w:cs="Arial"/>
                <w:sz w:val="24"/>
                <w:szCs w:val="24"/>
              </w:rPr>
              <w:t>02.07.01.20.122.2001.2075</w:t>
            </w:r>
          </w:p>
        </w:tc>
        <w:tc>
          <w:tcPr>
            <w:tcW w:w="1984" w:type="dxa"/>
            <w:tcMar>
              <w:top w:w="0" w:type="dxa"/>
              <w:left w:w="108" w:type="dxa"/>
              <w:bottom w:w="0" w:type="dxa"/>
              <w:right w:w="108" w:type="dxa"/>
            </w:tcMar>
            <w:vAlign w:val="center"/>
          </w:tcPr>
          <w:p w14:paraId="2C0111C6"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401394DF" w14:textId="77777777" w:rsidR="00C2071F" w:rsidRPr="005161FD"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571</w:t>
            </w:r>
          </w:p>
        </w:tc>
      </w:tr>
      <w:tr w:rsidR="00C2071F" w:rsidRPr="00E73548" w14:paraId="5664D9B6" w14:textId="77777777" w:rsidTr="00B619C6">
        <w:tc>
          <w:tcPr>
            <w:tcW w:w="3855" w:type="dxa"/>
            <w:tcMar>
              <w:top w:w="0" w:type="dxa"/>
              <w:left w:w="108" w:type="dxa"/>
              <w:bottom w:w="0" w:type="dxa"/>
              <w:right w:w="108" w:type="dxa"/>
            </w:tcMar>
            <w:vAlign w:val="center"/>
          </w:tcPr>
          <w:p w14:paraId="0A83502E" w14:textId="77777777" w:rsidR="00C2071F" w:rsidRPr="00110086" w:rsidRDefault="00C2071F" w:rsidP="00B619C6">
            <w:pPr>
              <w:spacing w:after="0" w:line="240" w:lineRule="auto"/>
              <w:jc w:val="center"/>
              <w:rPr>
                <w:rFonts w:ascii="Arial" w:hAnsi="Arial" w:cs="Arial"/>
                <w:sz w:val="24"/>
                <w:szCs w:val="24"/>
                <w:highlight w:val="yellow"/>
              </w:rPr>
            </w:pPr>
            <w:r>
              <w:rPr>
                <w:rFonts w:ascii="Arial" w:hAnsi="Arial" w:cs="Arial"/>
                <w:sz w:val="24"/>
                <w:szCs w:val="24"/>
              </w:rPr>
              <w:t>02.07.01.20.606.2001.2109</w:t>
            </w:r>
          </w:p>
        </w:tc>
        <w:tc>
          <w:tcPr>
            <w:tcW w:w="1984" w:type="dxa"/>
            <w:tcMar>
              <w:top w:w="0" w:type="dxa"/>
              <w:left w:w="108" w:type="dxa"/>
              <w:bottom w:w="0" w:type="dxa"/>
              <w:right w:w="108" w:type="dxa"/>
            </w:tcMar>
            <w:vAlign w:val="center"/>
          </w:tcPr>
          <w:p w14:paraId="6AA7A08B" w14:textId="77777777" w:rsidR="00C2071F" w:rsidRPr="00110086" w:rsidRDefault="00C2071F" w:rsidP="00B619C6">
            <w:pPr>
              <w:spacing w:after="0" w:line="240" w:lineRule="auto"/>
              <w:jc w:val="center"/>
              <w:rPr>
                <w:rFonts w:ascii="Arial" w:hAnsi="Arial" w:cs="Arial"/>
                <w:sz w:val="24"/>
                <w:szCs w:val="24"/>
                <w:highlight w:val="yellow"/>
              </w:rPr>
            </w:pPr>
            <w:r w:rsidRPr="005161FD">
              <w:rPr>
                <w:rFonts w:ascii="Arial" w:hAnsi="Arial" w:cs="Arial"/>
                <w:sz w:val="24"/>
                <w:szCs w:val="24"/>
              </w:rPr>
              <w:t>3.3.90.</w:t>
            </w:r>
            <w:r>
              <w:rPr>
                <w:rFonts w:ascii="Arial" w:hAnsi="Arial" w:cs="Arial"/>
                <w:sz w:val="24"/>
                <w:szCs w:val="24"/>
              </w:rPr>
              <w:t>39.00</w:t>
            </w:r>
          </w:p>
        </w:tc>
        <w:tc>
          <w:tcPr>
            <w:tcW w:w="1814" w:type="dxa"/>
            <w:tcMar>
              <w:top w:w="0" w:type="dxa"/>
              <w:left w:w="108" w:type="dxa"/>
              <w:bottom w:w="0" w:type="dxa"/>
              <w:right w:w="108" w:type="dxa"/>
            </w:tcMar>
            <w:vAlign w:val="center"/>
          </w:tcPr>
          <w:p w14:paraId="3BC6D84D" w14:textId="77777777" w:rsidR="00C2071F" w:rsidRPr="00E73548" w:rsidRDefault="00C2071F" w:rsidP="00B619C6">
            <w:pPr>
              <w:spacing w:after="0" w:line="240" w:lineRule="auto"/>
              <w:jc w:val="center"/>
              <w:rPr>
                <w:rFonts w:ascii="Arial" w:hAnsi="Arial" w:cs="Arial"/>
                <w:sz w:val="24"/>
                <w:szCs w:val="24"/>
              </w:rPr>
            </w:pPr>
            <w:r w:rsidRPr="005161FD">
              <w:rPr>
                <w:rFonts w:ascii="Arial" w:hAnsi="Arial" w:cs="Arial"/>
                <w:sz w:val="24"/>
                <w:szCs w:val="24"/>
              </w:rPr>
              <w:t xml:space="preserve">Ficha </w:t>
            </w:r>
            <w:r>
              <w:rPr>
                <w:rFonts w:ascii="Arial" w:hAnsi="Arial" w:cs="Arial"/>
                <w:sz w:val="24"/>
                <w:szCs w:val="24"/>
              </w:rPr>
              <w:t>587</w:t>
            </w:r>
          </w:p>
        </w:tc>
      </w:tr>
    </w:tbl>
    <w:p w14:paraId="76010FDA" w14:textId="77777777" w:rsidR="00C2071F" w:rsidRPr="000F7F8F" w:rsidRDefault="00C2071F" w:rsidP="00C2071F">
      <w:pPr>
        <w:pStyle w:val="Padro"/>
        <w:spacing w:before="0"/>
        <w:jc w:val="both"/>
        <w:rPr>
          <w:rFonts w:ascii="Arial" w:hAnsi="Arial" w:cs="Arial"/>
          <w:u w:color="000000"/>
          <w:lang w:val="pt-BR"/>
        </w:rPr>
      </w:pPr>
    </w:p>
    <w:p w14:paraId="21CA1E40"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OITAVA – ALTERAÇÃO CONTRATUAL </w:t>
      </w:r>
    </w:p>
    <w:p w14:paraId="61F7410F"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6587C50C"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8.1. A Prefeitura se reserva o direito de, em qualquer ocasião, fazer, nos termos da Lei, alterações que impliquem em redução ou aumento de serviço, objeto desta licitação;</w:t>
      </w:r>
    </w:p>
    <w:p w14:paraId="249F4D14" w14:textId="77777777" w:rsidR="00C2071F" w:rsidRPr="000F7F8F" w:rsidRDefault="00C2071F" w:rsidP="00C2071F">
      <w:pPr>
        <w:pStyle w:val="Padro"/>
        <w:spacing w:before="0"/>
        <w:jc w:val="both"/>
        <w:rPr>
          <w:rFonts w:ascii="Arial" w:hAnsi="Arial" w:cs="Arial"/>
          <w:u w:color="000000"/>
          <w:lang w:val="pt-BR"/>
        </w:rPr>
      </w:pPr>
    </w:p>
    <w:p w14:paraId="0E5CCB70"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8.2. Somente serão reconhecidas como alterações de serviço, aquelas autorizadas pela Administração, por escrito. </w:t>
      </w:r>
    </w:p>
    <w:p w14:paraId="18F552FE" w14:textId="77777777" w:rsidR="00C2071F" w:rsidRPr="000F7F8F" w:rsidRDefault="00C2071F" w:rsidP="00C2071F">
      <w:pPr>
        <w:pStyle w:val="Padro"/>
        <w:spacing w:before="0"/>
        <w:jc w:val="both"/>
        <w:rPr>
          <w:rStyle w:val="Nenhum"/>
          <w:rFonts w:ascii="Arial" w:eastAsia="Times Roman" w:hAnsi="Arial" w:cs="Arial"/>
          <w:b/>
          <w:bCs/>
          <w:u w:color="000000"/>
          <w:lang w:val="pt-BR"/>
        </w:rPr>
      </w:pPr>
    </w:p>
    <w:p w14:paraId="167DA2CF" w14:textId="77777777" w:rsidR="00C2071F" w:rsidRPr="000F7F8F" w:rsidRDefault="00C2071F" w:rsidP="00C2071F">
      <w:pPr>
        <w:pStyle w:val="Padro"/>
        <w:spacing w:before="0"/>
        <w:jc w:val="both"/>
        <w:rPr>
          <w:rFonts w:ascii="Arial" w:hAnsi="Arial" w:cs="Arial"/>
          <w:b/>
          <w:bCs/>
          <w:u w:color="000000"/>
          <w:lang w:val="pt-BR"/>
        </w:rPr>
      </w:pPr>
      <w:r w:rsidRPr="000F7F8F">
        <w:rPr>
          <w:rFonts w:ascii="Arial" w:hAnsi="Arial" w:cs="Arial"/>
          <w:b/>
          <w:bCs/>
          <w:u w:color="000000"/>
          <w:lang w:val="pt-BR"/>
        </w:rPr>
        <w:lastRenderedPageBreak/>
        <w:t>CLÁUSULA NONA - PROCEDIMENTOS DE GESTÃO E FISCALIZAÇÃO DO TERMO DE CREDENCIAMENTO</w:t>
      </w:r>
    </w:p>
    <w:p w14:paraId="6CDB8C14" w14:textId="77777777" w:rsidR="00C2071F" w:rsidRPr="000F7F8F" w:rsidRDefault="00C2071F" w:rsidP="00C2071F">
      <w:pPr>
        <w:pStyle w:val="Padro"/>
        <w:spacing w:before="0"/>
        <w:jc w:val="both"/>
        <w:rPr>
          <w:rFonts w:ascii="Arial" w:hAnsi="Arial" w:cs="Arial"/>
          <w:b/>
          <w:bCs/>
          <w:u w:color="000000"/>
          <w:lang w:val="pt-BR"/>
        </w:rPr>
      </w:pPr>
    </w:p>
    <w:p w14:paraId="3D99D3E7"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9.1. Atuarão na gestão e fiscalização do Termo de Credenciamento: </w:t>
      </w:r>
    </w:p>
    <w:p w14:paraId="5163097A"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5F6F6EE0" w14:textId="77777777" w:rsidR="00C2071F" w:rsidRPr="000F7F8F" w:rsidRDefault="00C2071F" w:rsidP="00C2071F">
      <w:pPr>
        <w:pStyle w:val="Padro"/>
        <w:spacing w:before="0"/>
        <w:jc w:val="both"/>
        <w:rPr>
          <w:rFonts w:ascii="Arial" w:hAnsi="Arial" w:cs="Arial"/>
          <w:b/>
          <w:bCs/>
          <w:u w:color="000000"/>
          <w:lang w:val="pt-BR"/>
        </w:rPr>
      </w:pPr>
      <w:r w:rsidRPr="000F7F8F">
        <w:rPr>
          <w:rFonts w:ascii="Arial" w:hAnsi="Arial" w:cs="Arial"/>
          <w:b/>
          <w:bCs/>
          <w:u w:color="000000"/>
          <w:lang w:val="pt-BR"/>
        </w:rPr>
        <w:t>GESTORES DO TERMO DE CREDENCIAMENTO:</w:t>
      </w:r>
    </w:p>
    <w:p w14:paraId="50FD743F" w14:textId="77777777" w:rsidR="00C2071F" w:rsidRPr="000F7F8F" w:rsidRDefault="00C2071F" w:rsidP="00C2071F">
      <w:pPr>
        <w:pStyle w:val="Padro"/>
        <w:spacing w:before="0"/>
        <w:jc w:val="both"/>
        <w:rPr>
          <w:rFonts w:ascii="Arial" w:hAnsi="Arial" w:cs="Arial"/>
          <w:u w:color="000000"/>
          <w:lang w:val="pt-BR"/>
        </w:rPr>
      </w:pPr>
    </w:p>
    <w:p w14:paraId="26616BCE"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 xml:space="preserve">Nome: </w:t>
      </w:r>
      <w:r w:rsidRPr="00860575">
        <w:rPr>
          <w:rFonts w:ascii="Arial" w:hAnsi="Arial" w:cs="Arial"/>
          <w:lang w:val="pt-BR"/>
        </w:rPr>
        <w:t>GUILHERME FRANKLIN DE CARVALHO SANTOS</w:t>
      </w:r>
    </w:p>
    <w:p w14:paraId="02718C4A"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Cargo: Secretário de Administração</w:t>
      </w:r>
    </w:p>
    <w:p w14:paraId="591FAD2D"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Matricula: 2373-8</w:t>
      </w:r>
    </w:p>
    <w:p w14:paraId="2F437D54"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 xml:space="preserve">Email: </w:t>
      </w:r>
      <w:hyperlink r:id="rId14" w:history="1">
        <w:r w:rsidRPr="00860575">
          <w:rPr>
            <w:rStyle w:val="Hyperlink"/>
            <w:rFonts w:ascii="Arial" w:hAnsi="Arial" w:cs="Arial"/>
            <w:lang w:val="pt-BR"/>
          </w:rPr>
          <w:t>comprasbonfinopolis@gmail.com</w:t>
        </w:r>
      </w:hyperlink>
    </w:p>
    <w:p w14:paraId="4B2BD229" w14:textId="77777777" w:rsidR="00C2071F" w:rsidRPr="000F7F8F" w:rsidRDefault="00C2071F" w:rsidP="00C2071F">
      <w:pPr>
        <w:pStyle w:val="Padro"/>
        <w:spacing w:before="0"/>
        <w:jc w:val="both"/>
        <w:rPr>
          <w:rFonts w:ascii="Arial" w:hAnsi="Arial" w:cs="Arial"/>
          <w:u w:color="000000"/>
          <w:lang w:val="pt-BR"/>
        </w:rPr>
      </w:pPr>
    </w:p>
    <w:p w14:paraId="6B2A5625" w14:textId="77777777" w:rsidR="00C2071F" w:rsidRDefault="00C2071F" w:rsidP="00C2071F">
      <w:pPr>
        <w:pStyle w:val="Padro"/>
        <w:spacing w:before="0"/>
        <w:jc w:val="both"/>
        <w:rPr>
          <w:rFonts w:ascii="Arial" w:hAnsi="Arial" w:cs="Arial"/>
          <w:b/>
          <w:bCs/>
          <w:u w:color="000000"/>
          <w:lang w:val="pt-BR"/>
        </w:rPr>
      </w:pPr>
      <w:r w:rsidRPr="000F7F8F">
        <w:rPr>
          <w:rFonts w:ascii="Arial" w:hAnsi="Arial" w:cs="Arial"/>
          <w:b/>
          <w:bCs/>
          <w:u w:color="000000"/>
          <w:lang w:val="pt-BR"/>
        </w:rPr>
        <w:t xml:space="preserve">FISCAL DO TERMO DE CREDENCIAMENTO: </w:t>
      </w:r>
    </w:p>
    <w:p w14:paraId="5237AED2" w14:textId="77777777" w:rsidR="00C2071F" w:rsidRDefault="00C2071F" w:rsidP="00C2071F">
      <w:pPr>
        <w:pStyle w:val="Padro"/>
        <w:spacing w:before="0"/>
        <w:jc w:val="both"/>
        <w:rPr>
          <w:rFonts w:ascii="Arial" w:hAnsi="Arial" w:cs="Arial"/>
          <w:b/>
          <w:bCs/>
          <w:u w:color="000000"/>
          <w:lang w:val="pt-BR"/>
        </w:rPr>
      </w:pPr>
    </w:p>
    <w:p w14:paraId="3D3A7EFD"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Nome: ADRIANA ANUNCIAÇÃO BORBA</w:t>
      </w:r>
    </w:p>
    <w:p w14:paraId="08267B71"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Cargo: Auxiliar administrativo</w:t>
      </w:r>
    </w:p>
    <w:p w14:paraId="475A551F"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Matricula: 2204-8</w:t>
      </w:r>
    </w:p>
    <w:p w14:paraId="6F807381" w14:textId="77777777" w:rsidR="00C2071F" w:rsidRDefault="00C2071F" w:rsidP="00C2071F">
      <w:pPr>
        <w:pStyle w:val="Padro"/>
        <w:spacing w:before="0" w:line="240" w:lineRule="auto"/>
        <w:ind w:right="-142"/>
        <w:jc w:val="both"/>
        <w:rPr>
          <w:rStyle w:val="Hyperlink"/>
          <w:rFonts w:ascii="Arial" w:hAnsi="Arial" w:cs="Arial"/>
          <w:lang w:val="pt-BR"/>
        </w:rPr>
      </w:pPr>
      <w:r w:rsidRPr="00860575">
        <w:rPr>
          <w:rFonts w:ascii="Arial" w:hAnsi="Arial" w:cs="Arial"/>
          <w:u w:color="000000"/>
          <w:lang w:val="pt-BR"/>
        </w:rPr>
        <w:t xml:space="preserve">Email: </w:t>
      </w:r>
      <w:hyperlink r:id="rId15" w:history="1">
        <w:r w:rsidRPr="00860575">
          <w:rPr>
            <w:rStyle w:val="Hyperlink"/>
            <w:rFonts w:ascii="Arial" w:hAnsi="Arial" w:cs="Arial"/>
            <w:lang w:val="pt-BR"/>
          </w:rPr>
          <w:t>comprasbonfinopolis@gmail.com</w:t>
        </w:r>
      </w:hyperlink>
    </w:p>
    <w:p w14:paraId="2DDC15A0" w14:textId="77777777" w:rsidR="00C2071F" w:rsidRDefault="00C2071F" w:rsidP="00C2071F">
      <w:pPr>
        <w:pStyle w:val="Padro"/>
        <w:spacing w:before="0" w:line="240" w:lineRule="auto"/>
        <w:ind w:right="-142"/>
        <w:jc w:val="both"/>
        <w:rPr>
          <w:rStyle w:val="Hyperlink"/>
          <w:rFonts w:ascii="Arial" w:hAnsi="Arial" w:cs="Arial"/>
          <w:lang w:val="pt-BR"/>
        </w:rPr>
      </w:pPr>
    </w:p>
    <w:p w14:paraId="6F36550B"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Nome: EMILIA LUIZ DOS SANTOS GONTIJO</w:t>
      </w:r>
    </w:p>
    <w:p w14:paraId="12697080"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Cargo: Secretária de Educação</w:t>
      </w:r>
    </w:p>
    <w:p w14:paraId="720D8862"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Matricula: 1585</w:t>
      </w:r>
    </w:p>
    <w:p w14:paraId="0C36060D" w14:textId="77777777" w:rsidR="00C2071F" w:rsidRPr="00DB4439" w:rsidRDefault="00C2071F" w:rsidP="00C2071F">
      <w:pPr>
        <w:pStyle w:val="Padro"/>
        <w:spacing w:before="0" w:line="240" w:lineRule="auto"/>
        <w:ind w:right="-142"/>
        <w:jc w:val="both"/>
        <w:rPr>
          <w:rFonts w:ascii="Arial" w:hAnsi="Arial" w:cs="Arial"/>
          <w:u w:color="000000"/>
          <w:lang w:val="en-US"/>
        </w:rPr>
      </w:pPr>
      <w:r w:rsidRPr="00DB4439">
        <w:rPr>
          <w:rFonts w:ascii="Arial" w:hAnsi="Arial" w:cs="Arial"/>
          <w:u w:color="000000"/>
          <w:lang w:val="en-US"/>
        </w:rPr>
        <w:t>Email: semed@educacao.bonfinopolis.mg.gov.br</w:t>
      </w:r>
    </w:p>
    <w:p w14:paraId="0F92CA50" w14:textId="77777777" w:rsidR="00C2071F" w:rsidRPr="008478A3" w:rsidRDefault="00C2071F" w:rsidP="00C2071F">
      <w:pPr>
        <w:pStyle w:val="Padro"/>
        <w:spacing w:before="0" w:line="240" w:lineRule="auto"/>
        <w:ind w:right="-142"/>
        <w:jc w:val="both"/>
        <w:rPr>
          <w:rStyle w:val="Hyperlink"/>
          <w:rFonts w:ascii="Arial" w:hAnsi="Arial" w:cs="Arial"/>
          <w:lang w:val="en-US"/>
        </w:rPr>
      </w:pPr>
    </w:p>
    <w:p w14:paraId="0D680B46"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Nome: NILVESIA APARECIDA LUIZ BRANDÃO</w:t>
      </w:r>
    </w:p>
    <w:p w14:paraId="6B853659"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Cargo: Secretária de Saúde</w:t>
      </w:r>
    </w:p>
    <w:p w14:paraId="7082DDD4"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Matricula: 1005</w:t>
      </w:r>
    </w:p>
    <w:p w14:paraId="678504A0" w14:textId="77777777" w:rsidR="00C2071F"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 xml:space="preserve">Email: </w:t>
      </w:r>
      <w:hyperlink r:id="rId16" w:history="1">
        <w:r w:rsidRPr="004044E8">
          <w:rPr>
            <w:rStyle w:val="Hyperlink"/>
            <w:rFonts w:ascii="Arial" w:hAnsi="Arial" w:cs="Arial"/>
            <w:lang w:val="pt-BR"/>
          </w:rPr>
          <w:t>nilvesia@yahoo.com.br</w:t>
        </w:r>
      </w:hyperlink>
    </w:p>
    <w:p w14:paraId="750F5CA4" w14:textId="77777777" w:rsidR="00C2071F" w:rsidRPr="00860575" w:rsidRDefault="00C2071F" w:rsidP="00C2071F">
      <w:pPr>
        <w:pStyle w:val="Padro"/>
        <w:spacing w:before="0" w:line="240" w:lineRule="auto"/>
        <w:ind w:right="-142"/>
        <w:jc w:val="both"/>
        <w:rPr>
          <w:rFonts w:ascii="Arial" w:hAnsi="Arial" w:cs="Arial"/>
          <w:u w:color="000000"/>
          <w:lang w:val="pt-BR"/>
        </w:rPr>
      </w:pPr>
    </w:p>
    <w:p w14:paraId="6961FCB5"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Nome: DEGLES DA SILVA PALMA</w:t>
      </w:r>
    </w:p>
    <w:p w14:paraId="6F2892C7"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Cargo: Secretária de Assistência Social</w:t>
      </w:r>
    </w:p>
    <w:p w14:paraId="0293D322"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 xml:space="preserve">Matricula: </w:t>
      </w:r>
      <w:r>
        <w:rPr>
          <w:rFonts w:ascii="Arial" w:hAnsi="Arial" w:cs="Arial"/>
          <w:u w:color="000000"/>
          <w:lang w:val="pt-BR"/>
        </w:rPr>
        <w:t>2796-3</w:t>
      </w:r>
    </w:p>
    <w:p w14:paraId="7C17761F" w14:textId="77777777" w:rsidR="00C2071F" w:rsidRDefault="00C2071F" w:rsidP="00C2071F">
      <w:pPr>
        <w:pStyle w:val="Padro"/>
        <w:spacing w:before="0" w:line="240" w:lineRule="auto"/>
        <w:ind w:right="-142"/>
        <w:jc w:val="both"/>
        <w:rPr>
          <w:rStyle w:val="Hyperlink"/>
          <w:rFonts w:ascii="Arial" w:hAnsi="Arial" w:cs="Arial"/>
          <w:lang w:val="pt-BR"/>
        </w:rPr>
      </w:pPr>
      <w:r w:rsidRPr="00860575">
        <w:rPr>
          <w:rFonts w:ascii="Arial" w:hAnsi="Arial" w:cs="Arial"/>
          <w:u w:color="000000"/>
          <w:lang w:val="pt-BR"/>
        </w:rPr>
        <w:t xml:space="preserve">Email: </w:t>
      </w:r>
      <w:hyperlink r:id="rId17" w:history="1">
        <w:r w:rsidRPr="00860575">
          <w:rPr>
            <w:rStyle w:val="Hyperlink"/>
            <w:rFonts w:ascii="Arial" w:hAnsi="Arial" w:cs="Arial"/>
            <w:lang w:val="pt-BR"/>
          </w:rPr>
          <w:t>pref.acaosocial@bonfinopolis.</w:t>
        </w:r>
        <w:r w:rsidRPr="00860575">
          <w:rPr>
            <w:rStyle w:val="Hyperlink"/>
            <w:rFonts w:ascii="Arial" w:hAnsi="Arial" w:cs="Arial"/>
            <w:i/>
            <w:iCs/>
            <w:lang w:val="pt-BR"/>
          </w:rPr>
          <w:t>mg</w:t>
        </w:r>
        <w:r w:rsidRPr="00860575">
          <w:rPr>
            <w:rStyle w:val="Hyperlink"/>
            <w:rFonts w:ascii="Arial" w:hAnsi="Arial" w:cs="Arial"/>
            <w:lang w:val="pt-BR"/>
          </w:rPr>
          <w:t>.gov.br</w:t>
        </w:r>
      </w:hyperlink>
    </w:p>
    <w:p w14:paraId="2B1B7B00" w14:textId="77777777" w:rsidR="00C2071F" w:rsidRPr="008478A3" w:rsidRDefault="00C2071F" w:rsidP="00C2071F">
      <w:pPr>
        <w:pStyle w:val="Padro"/>
        <w:spacing w:before="0"/>
        <w:jc w:val="both"/>
        <w:rPr>
          <w:rStyle w:val="Nenhum"/>
          <w:rFonts w:ascii="Arial" w:eastAsia="Times Roman" w:hAnsi="Arial" w:cs="Arial"/>
          <w:b/>
          <w:bCs/>
          <w:u w:color="000000"/>
          <w:lang w:val="pt-BR"/>
        </w:rPr>
      </w:pPr>
    </w:p>
    <w:p w14:paraId="584A8398"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 xml:space="preserve">Nome: </w:t>
      </w:r>
      <w:r w:rsidRPr="00860575">
        <w:rPr>
          <w:rFonts w:ascii="Arial" w:hAnsi="Arial" w:cs="Arial"/>
          <w:lang w:val="pt-BR"/>
        </w:rPr>
        <w:t>THIAGO BEZERRA BORBA</w:t>
      </w:r>
    </w:p>
    <w:p w14:paraId="3DA73AD5"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Cargo: Secretário de Agropecuária e Meio Ambiente</w:t>
      </w:r>
    </w:p>
    <w:p w14:paraId="5388C456" w14:textId="77777777" w:rsidR="00C2071F" w:rsidRPr="00860575" w:rsidRDefault="00C2071F" w:rsidP="00C2071F">
      <w:pPr>
        <w:pStyle w:val="Padro"/>
        <w:spacing w:before="0" w:line="240" w:lineRule="auto"/>
        <w:ind w:right="-142"/>
        <w:jc w:val="both"/>
        <w:rPr>
          <w:rFonts w:ascii="Arial" w:hAnsi="Arial" w:cs="Arial"/>
          <w:u w:color="000000"/>
          <w:lang w:val="pt-BR"/>
        </w:rPr>
      </w:pPr>
      <w:r w:rsidRPr="00860575">
        <w:rPr>
          <w:rFonts w:ascii="Arial" w:hAnsi="Arial" w:cs="Arial"/>
          <w:u w:color="000000"/>
          <w:lang w:val="pt-BR"/>
        </w:rPr>
        <w:t>Matricula: 654</w:t>
      </w:r>
      <w:r>
        <w:rPr>
          <w:rFonts w:ascii="Arial" w:hAnsi="Arial" w:cs="Arial"/>
          <w:u w:color="000000"/>
          <w:lang w:val="pt-BR"/>
        </w:rPr>
        <w:t>-1</w:t>
      </w:r>
    </w:p>
    <w:p w14:paraId="40E0F19B" w14:textId="77777777" w:rsidR="00C2071F" w:rsidRPr="00860575" w:rsidRDefault="00C2071F" w:rsidP="00C2071F">
      <w:pPr>
        <w:pStyle w:val="Padro"/>
        <w:spacing w:before="0" w:line="240" w:lineRule="auto"/>
        <w:ind w:right="-142"/>
        <w:jc w:val="both"/>
        <w:rPr>
          <w:rStyle w:val="Hyperlink"/>
          <w:rFonts w:ascii="Arial" w:hAnsi="Arial" w:cs="Arial"/>
          <w:lang w:val="pt-BR"/>
        </w:rPr>
      </w:pPr>
      <w:r w:rsidRPr="00860575">
        <w:rPr>
          <w:rFonts w:ascii="Arial" w:hAnsi="Arial" w:cs="Arial"/>
          <w:u w:color="000000"/>
          <w:lang w:val="pt-BR"/>
        </w:rPr>
        <w:t xml:space="preserve">Email: </w:t>
      </w:r>
      <w:hyperlink r:id="rId18" w:history="1">
        <w:r w:rsidRPr="00860575">
          <w:rPr>
            <w:rStyle w:val="Hyperlink"/>
            <w:rFonts w:ascii="Arial" w:hAnsi="Arial" w:cs="Arial"/>
            <w:lang w:val="pt-BR"/>
          </w:rPr>
          <w:t>thiagoborba37@gmail.com</w:t>
        </w:r>
      </w:hyperlink>
    </w:p>
    <w:p w14:paraId="10A1A366" w14:textId="77777777" w:rsidR="00C2071F" w:rsidRPr="00860575" w:rsidRDefault="00C2071F" w:rsidP="00C2071F">
      <w:pPr>
        <w:pStyle w:val="Padro"/>
        <w:spacing w:before="0" w:line="240" w:lineRule="auto"/>
        <w:ind w:right="-142"/>
        <w:jc w:val="both"/>
        <w:rPr>
          <w:rFonts w:ascii="Arial" w:hAnsi="Arial" w:cs="Arial"/>
          <w:u w:color="000000"/>
          <w:lang w:val="pt-BR"/>
        </w:rPr>
      </w:pPr>
    </w:p>
    <w:p w14:paraId="24063C99" w14:textId="77777777" w:rsidR="00C2071F" w:rsidRPr="000F7F8F" w:rsidRDefault="00C2071F" w:rsidP="00C2071F">
      <w:pPr>
        <w:pStyle w:val="Padro"/>
        <w:spacing w:before="0"/>
        <w:jc w:val="both"/>
        <w:rPr>
          <w:rStyle w:val="Nenhum"/>
          <w:rFonts w:ascii="Arial" w:hAnsi="Arial" w:cs="Arial"/>
          <w:b/>
          <w:bCs/>
          <w:u w:color="000000"/>
          <w:lang w:val="pt-BR"/>
        </w:rPr>
      </w:pPr>
      <w:r w:rsidRPr="000F7F8F">
        <w:rPr>
          <w:rStyle w:val="Nenhum"/>
          <w:rFonts w:ascii="Arial" w:hAnsi="Arial" w:cs="Arial"/>
          <w:b/>
          <w:bCs/>
          <w:u w:color="000000"/>
          <w:lang w:val="pt-BR"/>
        </w:rPr>
        <w:t>CLÁUSULA DÉCIMA – DO EQUILÍBRIO ECONÔMICO-FINANCEIRO DO TERMO DE CREDENCIAMENTO</w:t>
      </w:r>
      <w:r w:rsidRPr="000F7F8F">
        <w:rPr>
          <w:rStyle w:val="Nenhum"/>
          <w:rFonts w:ascii="Arial" w:hAnsi="Arial" w:cs="Arial"/>
          <w:b/>
          <w:bCs/>
          <w:u w:color="000000"/>
          <w:lang w:val="pt-BR"/>
        </w:rPr>
        <w:br/>
      </w:r>
    </w:p>
    <w:p w14:paraId="1E4F8A6F" w14:textId="77777777" w:rsidR="00C2071F" w:rsidRDefault="00C2071F" w:rsidP="00C2071F">
      <w:pPr>
        <w:pStyle w:val="Padro"/>
        <w:spacing w:before="0"/>
        <w:jc w:val="both"/>
        <w:rPr>
          <w:rFonts w:ascii="Arial" w:hAnsi="Arial" w:cs="Arial"/>
          <w:u w:color="000000"/>
          <w:lang w:val="pt-BR"/>
        </w:rPr>
      </w:pPr>
      <w:r>
        <w:rPr>
          <w:rFonts w:ascii="Arial" w:hAnsi="Arial" w:cs="Arial"/>
          <w:u w:color="000000"/>
          <w:lang w:val="pt-BR"/>
        </w:rPr>
        <w:t xml:space="preserve">10.1 </w:t>
      </w:r>
      <w:r w:rsidRPr="00A746CD">
        <w:rPr>
          <w:rFonts w:ascii="Arial" w:hAnsi="Arial" w:cs="Arial"/>
          <w:u w:color="000000"/>
          <w:lang w:val="pt-BR"/>
        </w:rPr>
        <w:t>Os preços fixados no edital de credenciamento poderão ser:</w:t>
      </w:r>
    </w:p>
    <w:p w14:paraId="6C7E776C" w14:textId="77777777" w:rsidR="00C2071F" w:rsidRPr="00A746CD" w:rsidRDefault="00C2071F" w:rsidP="00C2071F">
      <w:pPr>
        <w:pStyle w:val="Padro"/>
        <w:spacing w:before="0"/>
        <w:jc w:val="both"/>
        <w:rPr>
          <w:rFonts w:ascii="Arial" w:hAnsi="Arial" w:cs="Arial"/>
          <w:u w:color="000000"/>
          <w:lang w:val="pt-BR"/>
        </w:rPr>
      </w:pPr>
    </w:p>
    <w:p w14:paraId="4AB865CA" w14:textId="77777777" w:rsidR="00C2071F" w:rsidRDefault="00C2071F" w:rsidP="00C2071F">
      <w:pPr>
        <w:pStyle w:val="Padro"/>
        <w:spacing w:before="0"/>
        <w:jc w:val="both"/>
        <w:rPr>
          <w:rFonts w:ascii="Arial" w:hAnsi="Arial" w:cs="Arial"/>
          <w:u w:color="000000"/>
          <w:lang w:val="pt-BR"/>
        </w:rPr>
      </w:pPr>
      <w:r>
        <w:rPr>
          <w:rFonts w:ascii="Arial" w:hAnsi="Arial" w:cs="Arial"/>
          <w:u w:color="000000"/>
          <w:lang w:val="pt-BR"/>
        </w:rPr>
        <w:lastRenderedPageBreak/>
        <w:t xml:space="preserve">a) </w:t>
      </w:r>
      <w:r w:rsidRPr="00A746CD">
        <w:rPr>
          <w:rFonts w:ascii="Arial" w:hAnsi="Arial" w:cs="Arial"/>
          <w:u w:color="000000"/>
          <w:lang w:val="pt-BR"/>
        </w:rPr>
        <w:t>Revisados, a qualquer tempo, em razão de variações imprevisíveis ou previsíveis, porém de consequências incalculáveis, nos termos do art. 124 e seguintes da Lei n. 14.133/2021, mediante pedido levado a termo e analisado formalmente através de processo administrativo formalizado pelo Município de Bonfinópolis de Minas - MG.</w:t>
      </w:r>
    </w:p>
    <w:p w14:paraId="1F25E474" w14:textId="77777777" w:rsidR="00C2071F" w:rsidRPr="00A746CD" w:rsidRDefault="00C2071F" w:rsidP="00C2071F">
      <w:pPr>
        <w:pStyle w:val="Padro"/>
        <w:spacing w:before="0"/>
        <w:jc w:val="both"/>
        <w:rPr>
          <w:rFonts w:ascii="Arial" w:hAnsi="Arial" w:cs="Arial"/>
          <w:u w:color="000000"/>
          <w:lang w:val="pt-BR"/>
        </w:rPr>
      </w:pPr>
    </w:p>
    <w:p w14:paraId="0BBA0977" w14:textId="77777777" w:rsidR="00C2071F" w:rsidRPr="00A746CD" w:rsidRDefault="00C2071F" w:rsidP="00C2071F">
      <w:pPr>
        <w:pStyle w:val="Padro"/>
        <w:spacing w:before="0"/>
        <w:jc w:val="both"/>
        <w:rPr>
          <w:rFonts w:ascii="Arial" w:hAnsi="Arial" w:cs="Arial"/>
          <w:u w:color="000000"/>
          <w:lang w:val="pt-BR"/>
        </w:rPr>
      </w:pPr>
      <w:r>
        <w:rPr>
          <w:rFonts w:ascii="Arial" w:hAnsi="Arial" w:cs="Arial"/>
          <w:u w:color="000000"/>
          <w:lang w:val="pt-BR"/>
        </w:rPr>
        <w:t xml:space="preserve">b) </w:t>
      </w:r>
      <w:r w:rsidRPr="00A746CD">
        <w:rPr>
          <w:rFonts w:ascii="Arial" w:hAnsi="Arial" w:cs="Arial"/>
          <w:u w:color="000000"/>
          <w:lang w:val="pt-BR"/>
        </w:rPr>
        <w:t>Constatada a redução dos preços praticados pelo mercado, a Administração Pública Municipal poderá reduzir os preços antes fixados e caberá às credenciadas, após comunicadas, a decisão de se manterem ou não credenciadas.</w:t>
      </w:r>
    </w:p>
    <w:p w14:paraId="7B09CD1A" w14:textId="77777777" w:rsidR="00C2071F" w:rsidRDefault="00C2071F" w:rsidP="00C2071F">
      <w:pPr>
        <w:pStyle w:val="Padro"/>
        <w:spacing w:before="0"/>
        <w:jc w:val="both"/>
        <w:rPr>
          <w:rFonts w:ascii="Arial" w:hAnsi="Arial" w:cs="Arial"/>
          <w:u w:color="000000"/>
          <w:lang w:val="pt-BR"/>
        </w:rPr>
      </w:pPr>
    </w:p>
    <w:p w14:paraId="420E6B76" w14:textId="77777777" w:rsidR="00C2071F" w:rsidRPr="00A746CD" w:rsidRDefault="00C2071F" w:rsidP="00C2071F">
      <w:pPr>
        <w:pStyle w:val="Padro"/>
        <w:spacing w:before="0"/>
        <w:jc w:val="both"/>
        <w:rPr>
          <w:rFonts w:ascii="Arial" w:hAnsi="Arial" w:cs="Arial"/>
          <w:u w:color="000000"/>
          <w:lang w:val="pt-BR"/>
        </w:rPr>
      </w:pPr>
      <w:r>
        <w:rPr>
          <w:rFonts w:ascii="Arial" w:hAnsi="Arial" w:cs="Arial"/>
          <w:u w:color="000000"/>
          <w:lang w:val="pt-BR"/>
        </w:rPr>
        <w:t xml:space="preserve">10.2. </w:t>
      </w:r>
      <w:r w:rsidRPr="00A746CD">
        <w:rPr>
          <w:rFonts w:ascii="Arial" w:hAnsi="Arial" w:cs="Arial"/>
          <w:u w:color="000000"/>
          <w:lang w:val="pt-BR"/>
        </w:rPr>
        <w:t>Os novos valores decorrentes da atualização ou da revisão serão aplicados aos credenciamentos vigentes e àqueles credenciamentos realizados após concretizada a alteração dos preços constantes da tabela dos preços de referência, respeitada a data dos efeitos da alteração e a prévia comunicação às credenciadas, em caso de redução.</w:t>
      </w:r>
    </w:p>
    <w:p w14:paraId="3E3D6203"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53E5E641"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DECIMA PRIMEIRA - DAS SANÇÕES: </w:t>
      </w:r>
    </w:p>
    <w:p w14:paraId="35BF2B4C"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01ECDABB"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11.1. O descumprimento de quaisquer das cláusulas ou obrigações diretas ou indiretas decorrentes do edital e seus anexos poderá ensejar a aplicação das penalidades previstas nos artigos 155, 156 e 162 da Lei Federal nº 14.133/2021 ao credenciado, regulamentados no Decreto nº 1.253, de 06 de março de 2023.</w:t>
      </w:r>
    </w:p>
    <w:p w14:paraId="768FDC6C" w14:textId="77777777" w:rsidR="00C2071F" w:rsidRPr="000F7F8F" w:rsidRDefault="00C2071F" w:rsidP="00C2071F">
      <w:pPr>
        <w:pStyle w:val="Padro"/>
        <w:spacing w:before="0"/>
        <w:jc w:val="both"/>
        <w:rPr>
          <w:rFonts w:ascii="Arial" w:hAnsi="Arial" w:cs="Arial"/>
          <w:u w:color="000000"/>
          <w:lang w:val="pt-BR"/>
        </w:rPr>
      </w:pPr>
    </w:p>
    <w:p w14:paraId="080806B0" w14:textId="77777777" w:rsidR="00C2071F" w:rsidRPr="000F7F8F" w:rsidRDefault="00C2071F" w:rsidP="00C2071F">
      <w:pPr>
        <w:pStyle w:val="Padro"/>
        <w:spacing w:before="0"/>
        <w:jc w:val="both"/>
        <w:rPr>
          <w:rStyle w:val="Nenhum"/>
          <w:rFonts w:ascii="Arial" w:eastAsia="Times Roman" w:hAnsi="Arial" w:cs="Arial"/>
          <w:b/>
          <w:bCs/>
          <w:u w:color="000000"/>
          <w:lang w:val="pt-BR"/>
        </w:rPr>
      </w:pPr>
      <w:r w:rsidRPr="000F7F8F">
        <w:rPr>
          <w:rFonts w:ascii="Arial" w:hAnsi="Arial" w:cs="Arial"/>
          <w:b/>
          <w:bCs/>
          <w:u w:color="000000"/>
          <w:lang w:val="pt-BR"/>
        </w:rPr>
        <w:t xml:space="preserve">CLÁUSULA DECIMA SEGUNDA - DAS DISPOSIÇÕES FINAIS </w:t>
      </w:r>
    </w:p>
    <w:p w14:paraId="36F54443"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7A488C43"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12.1. A inobservância de qualquer cláusula, condições ou obrigações do presente Termo de Credenciamento importará na sua imediata rescisão, de pleno direito, independente de notificação ou interpelação judicial.</w:t>
      </w:r>
    </w:p>
    <w:p w14:paraId="4C39E2F2" w14:textId="77777777" w:rsidR="00C2071F" w:rsidRPr="000F7F8F" w:rsidRDefault="00C2071F" w:rsidP="00C2071F">
      <w:pPr>
        <w:pStyle w:val="Padro"/>
        <w:spacing w:before="0"/>
        <w:jc w:val="both"/>
        <w:rPr>
          <w:rFonts w:ascii="Arial" w:hAnsi="Arial" w:cs="Arial"/>
          <w:u w:color="000000"/>
          <w:lang w:val="pt-BR"/>
        </w:rPr>
      </w:pPr>
    </w:p>
    <w:p w14:paraId="63C43A73"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 xml:space="preserve">12.2. Toda e qualquer modificação somente poderá ser introduzida ao presente termo, através de aditamento, expressamente autorizado pela autoridade competente. </w:t>
      </w:r>
    </w:p>
    <w:p w14:paraId="7A033420" w14:textId="77777777" w:rsidR="00C2071F" w:rsidRPr="000F7F8F" w:rsidRDefault="00C2071F" w:rsidP="00C2071F">
      <w:pPr>
        <w:pStyle w:val="Padro"/>
        <w:spacing w:before="0"/>
        <w:jc w:val="both"/>
        <w:rPr>
          <w:rFonts w:ascii="Arial" w:hAnsi="Arial" w:cs="Arial"/>
          <w:u w:color="000000"/>
          <w:lang w:val="pt-BR"/>
        </w:rPr>
      </w:pPr>
    </w:p>
    <w:p w14:paraId="67F3B479"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t xml:space="preserve">12.3. A Credenciada assume exclusiva responsabilidade pelo cumprimento de todas as obrigações decorrentes da execução do presente Termo de Credenciamento, sejam de natureza trabalhista, fiscal, previdenciária, social, comercial, civil, inexistindo qualquer espécie de solidariedade do Contratante relativamente a esses encargos, inclusive, os que contratualmente advierem de prejuízos causados a terceiros. </w:t>
      </w:r>
    </w:p>
    <w:p w14:paraId="0B5F61BF"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6535A36B"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12.4. Todas as condições e exigências que constam do Edital de Credenciamento nº 000/2024, fazem parte integrante do presente Termo de Credenciamento, como se aqui estivessem transcritos.</w:t>
      </w:r>
    </w:p>
    <w:p w14:paraId="55CB2134" w14:textId="77777777" w:rsidR="00C2071F" w:rsidRPr="000F7F8F" w:rsidRDefault="00C2071F" w:rsidP="00C2071F">
      <w:pPr>
        <w:pStyle w:val="Padro"/>
        <w:spacing w:before="0"/>
        <w:jc w:val="both"/>
        <w:rPr>
          <w:rFonts w:ascii="Arial" w:hAnsi="Arial" w:cs="Arial"/>
          <w:u w:color="000000"/>
          <w:lang w:val="pt-BR"/>
        </w:rPr>
      </w:pPr>
    </w:p>
    <w:p w14:paraId="6CC59FDB" w14:textId="77777777" w:rsidR="00C2071F" w:rsidRPr="000F7F8F" w:rsidRDefault="00C2071F" w:rsidP="00C2071F">
      <w:pPr>
        <w:pStyle w:val="Padro"/>
        <w:spacing w:before="0"/>
        <w:jc w:val="both"/>
        <w:rPr>
          <w:rStyle w:val="Nenhum"/>
          <w:rFonts w:ascii="Arial" w:eastAsia="Times Roman" w:hAnsi="Arial" w:cs="Arial"/>
          <w:u w:color="000000"/>
          <w:lang w:val="pt-BR"/>
        </w:rPr>
      </w:pPr>
      <w:r w:rsidRPr="000F7F8F">
        <w:rPr>
          <w:rFonts w:ascii="Arial" w:hAnsi="Arial" w:cs="Arial"/>
          <w:u w:color="000000"/>
          <w:lang w:val="pt-BR"/>
        </w:rPr>
        <w:lastRenderedPageBreak/>
        <w:t xml:space="preserve">12.5. Fica eleito o foro da Comarca de Bonfinópolis de Minas/MG para a solução de qualquer litígio oriundo do presente Termo de Credenciamento. </w:t>
      </w:r>
    </w:p>
    <w:p w14:paraId="749277D6" w14:textId="77777777" w:rsidR="00C2071F" w:rsidRPr="000F7F8F" w:rsidRDefault="00C2071F" w:rsidP="00C2071F">
      <w:pPr>
        <w:pStyle w:val="Padro"/>
        <w:spacing w:before="0"/>
        <w:jc w:val="both"/>
        <w:rPr>
          <w:rStyle w:val="Nenhum"/>
          <w:rFonts w:ascii="Arial" w:eastAsia="Times Roman" w:hAnsi="Arial" w:cs="Arial"/>
          <w:u w:color="000000"/>
          <w:lang w:val="pt-BR"/>
        </w:rPr>
      </w:pPr>
    </w:p>
    <w:p w14:paraId="320C4082" w14:textId="77777777" w:rsidR="00C2071F" w:rsidRPr="000F7F8F" w:rsidRDefault="00C2071F" w:rsidP="00C2071F">
      <w:pPr>
        <w:pStyle w:val="Padro"/>
        <w:spacing w:before="0"/>
        <w:jc w:val="both"/>
        <w:rPr>
          <w:rFonts w:ascii="Arial" w:hAnsi="Arial" w:cs="Arial"/>
          <w:u w:color="000000"/>
          <w:lang w:val="pt-BR"/>
        </w:rPr>
      </w:pPr>
      <w:r w:rsidRPr="000F7F8F">
        <w:rPr>
          <w:rFonts w:ascii="Arial" w:hAnsi="Arial" w:cs="Arial"/>
          <w:u w:color="000000"/>
          <w:lang w:val="pt-BR"/>
        </w:rPr>
        <w:t xml:space="preserve">12.6. E por estarem assim, justas e acordes, as partes assinam o presente instrumento, na presença das testemunhas, em 03 (três) vias de igual teor para um só efeito, comprometendo- se a cumpri-lo, em todas as cláusulas e condições. </w:t>
      </w:r>
    </w:p>
    <w:p w14:paraId="1B138722" w14:textId="77777777" w:rsidR="00C2071F" w:rsidRPr="000F7F8F" w:rsidRDefault="00C2071F" w:rsidP="00C2071F">
      <w:pPr>
        <w:pStyle w:val="Padro"/>
        <w:spacing w:before="0"/>
        <w:jc w:val="both"/>
        <w:rPr>
          <w:rFonts w:ascii="Arial" w:hAnsi="Arial" w:cs="Arial"/>
          <w:u w:color="000000"/>
          <w:lang w:val="pt-BR"/>
        </w:rPr>
      </w:pPr>
    </w:p>
    <w:p w14:paraId="5733D6E7" w14:textId="77777777" w:rsidR="00C2071F" w:rsidRPr="000F7F8F" w:rsidRDefault="00C2071F" w:rsidP="00C2071F">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 xml:space="preserve">Bonfinópolis de Minas, __ de __________ </w:t>
      </w:r>
      <w:proofErr w:type="spellStart"/>
      <w:r w:rsidRPr="000F7F8F">
        <w:rPr>
          <w:rStyle w:val="Nenhum"/>
          <w:rFonts w:ascii="Arial" w:hAnsi="Arial" w:cs="Arial"/>
          <w:u w:color="000000"/>
          <w:lang w:val="pt-BR"/>
        </w:rPr>
        <w:t>de</w:t>
      </w:r>
      <w:proofErr w:type="spellEnd"/>
      <w:r w:rsidRPr="000F7F8F">
        <w:rPr>
          <w:rStyle w:val="Nenhum"/>
          <w:rFonts w:ascii="Arial" w:hAnsi="Arial" w:cs="Arial"/>
          <w:u w:color="000000"/>
          <w:lang w:val="pt-BR"/>
        </w:rPr>
        <w:t xml:space="preserve"> 2024.</w:t>
      </w:r>
    </w:p>
    <w:p w14:paraId="7AC8348E" w14:textId="77777777" w:rsidR="00C2071F" w:rsidRPr="000F7F8F" w:rsidRDefault="00C2071F" w:rsidP="00C2071F">
      <w:pPr>
        <w:pStyle w:val="Padro"/>
        <w:spacing w:before="0"/>
        <w:jc w:val="center"/>
        <w:rPr>
          <w:rStyle w:val="Nenhum"/>
          <w:rFonts w:ascii="Arial" w:hAnsi="Arial" w:cs="Arial"/>
          <w:u w:color="000000"/>
          <w:lang w:val="pt-BR"/>
        </w:rPr>
      </w:pPr>
    </w:p>
    <w:p w14:paraId="6D952737" w14:textId="77777777" w:rsidR="00C2071F" w:rsidRPr="000F7F8F" w:rsidRDefault="00C2071F" w:rsidP="00C2071F">
      <w:pPr>
        <w:pStyle w:val="Padro"/>
        <w:spacing w:before="0"/>
        <w:jc w:val="center"/>
        <w:rPr>
          <w:rStyle w:val="Nenhum"/>
          <w:rFonts w:ascii="Arial" w:hAnsi="Arial" w:cs="Arial"/>
          <w:u w:color="000000"/>
          <w:lang w:val="pt-BR"/>
        </w:rPr>
      </w:pPr>
    </w:p>
    <w:p w14:paraId="0E0E5E19" w14:textId="77777777" w:rsidR="00C2071F" w:rsidRPr="000F7F8F" w:rsidRDefault="00C2071F" w:rsidP="00C2071F">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Pelo CREDENCIANTE</w:t>
      </w:r>
    </w:p>
    <w:p w14:paraId="583C94F6" w14:textId="77777777" w:rsidR="00C2071F" w:rsidRPr="000F7F8F" w:rsidRDefault="00C2071F" w:rsidP="00C2071F">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 xml:space="preserve">Manoel da Costa Lima - Prefeito  </w:t>
      </w:r>
    </w:p>
    <w:p w14:paraId="272B7DD5" w14:textId="77777777" w:rsidR="00C2071F" w:rsidRPr="000F7F8F" w:rsidRDefault="00C2071F" w:rsidP="00C2071F">
      <w:pPr>
        <w:pStyle w:val="Padro"/>
        <w:spacing w:before="0"/>
        <w:jc w:val="center"/>
        <w:rPr>
          <w:rStyle w:val="Nenhum"/>
          <w:rFonts w:ascii="Arial" w:hAnsi="Arial" w:cs="Arial"/>
          <w:u w:color="000000"/>
          <w:lang w:val="pt-BR"/>
        </w:rPr>
      </w:pPr>
    </w:p>
    <w:p w14:paraId="4A870D66" w14:textId="77777777" w:rsidR="00C2071F" w:rsidRPr="000F7F8F" w:rsidRDefault="00C2071F" w:rsidP="00C2071F">
      <w:pPr>
        <w:pStyle w:val="Padro"/>
        <w:spacing w:before="0"/>
        <w:jc w:val="center"/>
        <w:rPr>
          <w:rStyle w:val="Nenhum"/>
          <w:rFonts w:ascii="Arial" w:hAnsi="Arial" w:cs="Arial"/>
          <w:u w:color="000000"/>
          <w:lang w:val="pt-BR"/>
        </w:rPr>
      </w:pPr>
    </w:p>
    <w:p w14:paraId="3A19E4A9" w14:textId="77777777" w:rsidR="00C2071F" w:rsidRPr="000F7F8F" w:rsidRDefault="00C2071F" w:rsidP="00C2071F">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Pela CREDENCIADA</w:t>
      </w:r>
    </w:p>
    <w:p w14:paraId="0E6602BC" w14:textId="77777777" w:rsidR="00C2071F" w:rsidRPr="000F7F8F" w:rsidRDefault="00C2071F" w:rsidP="00C2071F">
      <w:pPr>
        <w:pStyle w:val="Padro"/>
        <w:spacing w:before="0"/>
        <w:jc w:val="center"/>
        <w:rPr>
          <w:rStyle w:val="Nenhum"/>
          <w:rFonts w:ascii="Arial" w:hAnsi="Arial" w:cs="Arial"/>
          <w:u w:color="000000"/>
          <w:lang w:val="pt-BR"/>
        </w:rPr>
      </w:pPr>
      <w:r w:rsidRPr="000F7F8F">
        <w:rPr>
          <w:rStyle w:val="Nenhum"/>
          <w:rFonts w:ascii="Arial" w:hAnsi="Arial" w:cs="Arial"/>
          <w:u w:color="000000"/>
          <w:lang w:val="pt-BR"/>
        </w:rPr>
        <w:t>Nome - Representante Legal</w:t>
      </w:r>
    </w:p>
    <w:p w14:paraId="7A83A9E1" w14:textId="77777777" w:rsidR="00C2071F" w:rsidRPr="000F7F8F" w:rsidRDefault="00C2071F" w:rsidP="00C2071F">
      <w:pPr>
        <w:pStyle w:val="Padro"/>
        <w:spacing w:before="0"/>
        <w:jc w:val="center"/>
        <w:rPr>
          <w:rStyle w:val="Nenhum"/>
          <w:rFonts w:ascii="Arial" w:hAnsi="Arial" w:cs="Arial"/>
          <w:u w:color="000000"/>
          <w:lang w:val="pt-BR"/>
        </w:rPr>
      </w:pPr>
    </w:p>
    <w:p w14:paraId="281916CC"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TESTEMUNHAS:</w:t>
      </w:r>
    </w:p>
    <w:p w14:paraId="658C65E6" w14:textId="77777777" w:rsidR="00C2071F" w:rsidRPr="000F7F8F" w:rsidRDefault="00C2071F" w:rsidP="00C2071F">
      <w:pPr>
        <w:pStyle w:val="Padro"/>
        <w:spacing w:before="0"/>
        <w:jc w:val="both"/>
        <w:rPr>
          <w:rStyle w:val="Nenhum"/>
          <w:rFonts w:ascii="Arial" w:hAnsi="Arial" w:cs="Arial"/>
          <w:u w:color="000000"/>
          <w:lang w:val="pt-BR"/>
        </w:rPr>
      </w:pPr>
    </w:p>
    <w:p w14:paraId="562E27EF"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1. __________________________</w:t>
      </w:r>
    </w:p>
    <w:p w14:paraId="43BECD92"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NOME</w:t>
      </w:r>
    </w:p>
    <w:p w14:paraId="09E13A67"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RG:</w:t>
      </w:r>
    </w:p>
    <w:p w14:paraId="208A2529"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CPF:</w:t>
      </w:r>
    </w:p>
    <w:p w14:paraId="6EC06205" w14:textId="77777777" w:rsidR="00C2071F" w:rsidRPr="000F7F8F" w:rsidRDefault="00C2071F" w:rsidP="00C2071F">
      <w:pPr>
        <w:pStyle w:val="Padro"/>
        <w:spacing w:before="0"/>
        <w:jc w:val="both"/>
        <w:rPr>
          <w:rStyle w:val="Nenhum"/>
          <w:rFonts w:ascii="Arial" w:hAnsi="Arial" w:cs="Arial"/>
          <w:u w:color="000000"/>
          <w:lang w:val="pt-BR"/>
        </w:rPr>
      </w:pPr>
    </w:p>
    <w:p w14:paraId="657D48A2" w14:textId="77777777" w:rsidR="00C2071F" w:rsidRPr="000F7F8F" w:rsidRDefault="00C2071F" w:rsidP="00C2071F">
      <w:pPr>
        <w:pStyle w:val="Padro"/>
        <w:spacing w:before="0"/>
        <w:jc w:val="both"/>
        <w:rPr>
          <w:rStyle w:val="Nenhum"/>
          <w:rFonts w:ascii="Arial" w:hAnsi="Arial" w:cs="Arial"/>
          <w:u w:color="000000"/>
          <w:lang w:val="pt-BR"/>
        </w:rPr>
      </w:pPr>
    </w:p>
    <w:p w14:paraId="12586192"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2. __________________________</w:t>
      </w:r>
    </w:p>
    <w:p w14:paraId="63A3D509"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NOME</w:t>
      </w:r>
    </w:p>
    <w:p w14:paraId="1F30A08D" w14:textId="77777777" w:rsidR="00C2071F" w:rsidRPr="000F7F8F" w:rsidRDefault="00C2071F" w:rsidP="00C2071F">
      <w:pPr>
        <w:pStyle w:val="Padro"/>
        <w:spacing w:before="0"/>
        <w:jc w:val="both"/>
        <w:rPr>
          <w:rStyle w:val="Nenhum"/>
          <w:rFonts w:ascii="Arial" w:hAnsi="Arial" w:cs="Arial"/>
          <w:u w:color="000000"/>
          <w:lang w:val="pt-BR"/>
        </w:rPr>
      </w:pPr>
      <w:r w:rsidRPr="000F7F8F">
        <w:rPr>
          <w:rStyle w:val="Nenhum"/>
          <w:rFonts w:ascii="Arial" w:hAnsi="Arial" w:cs="Arial"/>
          <w:u w:color="000000"/>
          <w:lang w:val="pt-BR"/>
        </w:rPr>
        <w:t>RG:</w:t>
      </w:r>
    </w:p>
    <w:p w14:paraId="278BF261" w14:textId="77777777" w:rsidR="00C2071F" w:rsidRPr="000F7F8F" w:rsidRDefault="00C2071F" w:rsidP="00C2071F">
      <w:pPr>
        <w:pStyle w:val="Padro"/>
        <w:spacing w:before="0"/>
        <w:jc w:val="both"/>
      </w:pPr>
      <w:r w:rsidRPr="000F7F8F">
        <w:rPr>
          <w:rStyle w:val="Nenhum"/>
          <w:rFonts w:ascii="Arial" w:hAnsi="Arial" w:cs="Arial"/>
          <w:u w:color="000000"/>
          <w:lang w:val="pt-BR"/>
        </w:rPr>
        <w:t>CPF:</w:t>
      </w:r>
    </w:p>
    <w:p w14:paraId="5AD09684" w14:textId="77777777" w:rsidR="00C2071F" w:rsidRPr="001B1BB2" w:rsidRDefault="00C2071F" w:rsidP="00385083">
      <w:pPr>
        <w:pStyle w:val="CorpoA"/>
        <w:jc w:val="center"/>
        <w:rPr>
          <w:rFonts w:ascii="Arial" w:hAnsi="Arial" w:cs="Arial"/>
          <w:lang w:val="pt-BR"/>
        </w:rPr>
      </w:pPr>
    </w:p>
    <w:p w14:paraId="64534875" w14:textId="77777777" w:rsidR="000B7B27" w:rsidRPr="00FD52EF" w:rsidRDefault="000B7B27" w:rsidP="009605AF">
      <w:pPr>
        <w:jc w:val="both"/>
        <w:rPr>
          <w:rFonts w:ascii="Arial" w:hAnsi="Arial" w:cs="Arial"/>
          <w:sz w:val="24"/>
          <w:szCs w:val="24"/>
        </w:rPr>
      </w:pPr>
    </w:p>
    <w:sectPr w:rsidR="000B7B27" w:rsidRPr="00FD52EF" w:rsidSect="009A3109">
      <w:headerReference w:type="default" r:id="rId19"/>
      <w:footerReference w:type="default" r:id="rId20"/>
      <w:pgSz w:w="11906" w:h="16838"/>
      <w:pgMar w:top="2410" w:right="991" w:bottom="993"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AD08A" w14:textId="77777777" w:rsidR="0089446E" w:rsidRDefault="0089446E" w:rsidP="0057396C">
      <w:pPr>
        <w:spacing w:after="0" w:line="240" w:lineRule="auto"/>
      </w:pPr>
      <w:r>
        <w:separator/>
      </w:r>
    </w:p>
  </w:endnote>
  <w:endnote w:type="continuationSeparator" w:id="0">
    <w:p w14:paraId="3EFB6AB6" w14:textId="77777777" w:rsidR="0089446E" w:rsidRDefault="0089446E" w:rsidP="00573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panose1 w:val="00000000000000000000"/>
    <w:charset w:val="00"/>
    <w:family w:val="swiss"/>
    <w:notTrueType/>
    <w:pitch w:val="variable"/>
    <w:sig w:usb0="00000003" w:usb1="00000000" w:usb2="00000000" w:usb3="00000000" w:csb0="00000001" w:csb1="00000000"/>
  </w:font>
  <w:font w:name="Times 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99D46" w14:textId="77777777" w:rsidR="0057396C" w:rsidRPr="009A3109" w:rsidRDefault="0057396C" w:rsidP="0057396C">
    <w:pPr>
      <w:pStyle w:val="Rodap"/>
      <w:pBdr>
        <w:bottom w:val="single" w:sz="12" w:space="1" w:color="auto"/>
      </w:pBdr>
      <w:jc w:val="center"/>
      <w:rPr>
        <w:rFonts w:ascii="Arial" w:hAnsi="Arial" w:cs="Arial"/>
        <w:b/>
      </w:rPr>
    </w:pPr>
  </w:p>
  <w:p w14:paraId="1B137986" w14:textId="77777777" w:rsidR="0057396C" w:rsidRPr="009A3109" w:rsidRDefault="0057396C" w:rsidP="0057396C">
    <w:pPr>
      <w:pStyle w:val="Rodap"/>
      <w:rPr>
        <w:rFonts w:ascii="Arial" w:hAnsi="Arial" w:cs="Arial"/>
        <w:b/>
      </w:rPr>
    </w:pPr>
    <w:r w:rsidRPr="009A3109">
      <w:rPr>
        <w:rFonts w:ascii="Arial" w:hAnsi="Arial" w:cs="Arial"/>
        <w:b/>
      </w:rPr>
      <w:tab/>
      <w:t>Av. Argemiro Barbosa da Silva, 870 – Jardim Cinelândia – Fone: 38-3675-1121 – CEP: 38.650-000</w:t>
    </w:r>
  </w:p>
  <w:p w14:paraId="5529BD28" w14:textId="77777777" w:rsidR="0057396C" w:rsidRPr="009A3109" w:rsidRDefault="00DD6B1B" w:rsidP="0057396C">
    <w:pPr>
      <w:pStyle w:val="Rodap"/>
      <w:jc w:val="center"/>
      <w:rPr>
        <w:rFonts w:ascii="Arial" w:hAnsi="Arial" w:cs="Arial"/>
        <w:b/>
        <w:lang w:val="en-US"/>
      </w:rPr>
    </w:pPr>
    <w:hyperlink r:id="rId1" w:history="1">
      <w:r w:rsidR="0057396C" w:rsidRPr="009A3109">
        <w:rPr>
          <w:rStyle w:val="Hyperlink"/>
          <w:rFonts w:ascii="Arial" w:hAnsi="Arial" w:cs="Arial"/>
          <w:b/>
          <w:lang w:val="en-US"/>
        </w:rPr>
        <w:t>www.bonfinopolis.mg.gov.br</w:t>
      </w:r>
    </w:hyperlink>
    <w:r w:rsidR="0057396C" w:rsidRPr="009A3109">
      <w:rPr>
        <w:rFonts w:ascii="Arial" w:hAnsi="Arial" w:cs="Arial"/>
        <w:b/>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2AB8E" w14:textId="77777777" w:rsidR="0089446E" w:rsidRDefault="0089446E" w:rsidP="0057396C">
      <w:pPr>
        <w:spacing w:after="0" w:line="240" w:lineRule="auto"/>
      </w:pPr>
      <w:r>
        <w:separator/>
      </w:r>
    </w:p>
  </w:footnote>
  <w:footnote w:type="continuationSeparator" w:id="0">
    <w:p w14:paraId="5FBE6986" w14:textId="77777777" w:rsidR="0089446E" w:rsidRDefault="0089446E" w:rsidP="00573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6EE79" w14:textId="43153EB2" w:rsidR="0057396C" w:rsidRDefault="0057396C">
    <w:pPr>
      <w:pStyle w:val="Cabealho"/>
    </w:pPr>
    <w:r w:rsidRPr="000011D3">
      <w:rPr>
        <w:noProof/>
      </w:rPr>
      <w:drawing>
        <wp:anchor distT="0" distB="0" distL="114300" distR="114300" simplePos="0" relativeHeight="251659264" behindDoc="0" locked="0" layoutInCell="1" allowOverlap="1" wp14:anchorId="2112F7FA" wp14:editId="21E8E1F9">
          <wp:simplePos x="0" y="0"/>
          <wp:positionH relativeFrom="margin">
            <wp:posOffset>472440</wp:posOffset>
          </wp:positionH>
          <wp:positionV relativeFrom="topMargin">
            <wp:posOffset>144145</wp:posOffset>
          </wp:positionV>
          <wp:extent cx="5873115" cy="1226816"/>
          <wp:effectExtent l="0" t="0" r="0" b="0"/>
          <wp:wrapSquare wrapText="bothSides"/>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8326" b="12022"/>
                  <a:stretch/>
                </pic:blipFill>
                <pic:spPr bwMode="auto">
                  <a:xfrm>
                    <a:off x="0" y="0"/>
                    <a:ext cx="5873115" cy="1226816"/>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ACA294F"/>
    <w:multiLevelType w:val="multilevel"/>
    <w:tmpl w:val="26B37BAC"/>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3" w15:restartNumberingAfterBreak="0">
    <w:nsid w:val="00000003"/>
    <w:multiLevelType w:val="singleLevel"/>
    <w:tmpl w:val="DAB4D8AA"/>
    <w:name w:val="WW8Num4"/>
    <w:lvl w:ilvl="0">
      <w:start w:val="1"/>
      <w:numFmt w:val="bullet"/>
      <w:lvlText w:val=""/>
      <w:lvlJc w:val="left"/>
      <w:pPr>
        <w:tabs>
          <w:tab w:val="num" w:pos="1211"/>
        </w:tabs>
        <w:ind w:left="1211" w:hanging="360"/>
      </w:pPr>
      <w:rPr>
        <w:rFonts w:ascii="Symbol" w:hAnsi="Symbol" w:cs="Symbol" w:hint="default"/>
        <w:color w:val="auto"/>
        <w:sz w:val="28"/>
        <w:szCs w:val="28"/>
      </w:rPr>
    </w:lvl>
  </w:abstractNum>
  <w:abstractNum w:abstractNumId="4" w15:restartNumberingAfterBreak="0">
    <w:nsid w:val="00000004"/>
    <w:multiLevelType w:val="multilevel"/>
    <w:tmpl w:val="00000004"/>
    <w:name w:val="WW8Num10"/>
    <w:lvl w:ilvl="0">
      <w:start w:val="3"/>
      <w:numFmt w:val="decimal"/>
      <w:pStyle w:val="EditalNvel1"/>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5" w15:restartNumberingAfterBreak="0">
    <w:nsid w:val="00000005"/>
    <w:multiLevelType w:val="singleLevel"/>
    <w:tmpl w:val="00000005"/>
    <w:name w:val="WW8Num21"/>
    <w:lvl w:ilvl="0">
      <w:start w:val="1"/>
      <w:numFmt w:val="lowerLetter"/>
      <w:lvlText w:val="%1)"/>
      <w:lvlJc w:val="left"/>
      <w:pPr>
        <w:tabs>
          <w:tab w:val="num" w:pos="825"/>
        </w:tabs>
        <w:ind w:left="825" w:hanging="465"/>
      </w:pPr>
      <w:rPr>
        <w:rFonts w:cs="Arial" w:hint="default"/>
      </w:rPr>
    </w:lvl>
  </w:abstractNum>
  <w:abstractNum w:abstractNumId="6" w15:restartNumberingAfterBreak="0">
    <w:nsid w:val="00000006"/>
    <w:multiLevelType w:val="singleLevel"/>
    <w:tmpl w:val="E48C837A"/>
    <w:name w:val="WW8Num28"/>
    <w:lvl w:ilvl="0">
      <w:start w:val="2"/>
      <w:numFmt w:val="lowerLetter"/>
      <w:lvlText w:val="%1)"/>
      <w:lvlJc w:val="left"/>
      <w:pPr>
        <w:tabs>
          <w:tab w:val="num" w:pos="26"/>
        </w:tabs>
        <w:ind w:left="360" w:hanging="360"/>
      </w:pPr>
      <w:rPr>
        <w:rFonts w:ascii="Arial" w:hAnsi="Arial" w:cs="Arial" w:hint="default"/>
      </w:rPr>
    </w:lvl>
  </w:abstractNum>
  <w:abstractNum w:abstractNumId="7" w15:restartNumberingAfterBreak="0">
    <w:nsid w:val="00000007"/>
    <w:multiLevelType w:val="multilevel"/>
    <w:tmpl w:val="8C10DA98"/>
    <w:name w:val="WW8Num31"/>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8" w15:restartNumberingAfterBreak="0">
    <w:nsid w:val="012161B5"/>
    <w:multiLevelType w:val="hybridMultilevel"/>
    <w:tmpl w:val="1D67F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3BE4A52"/>
    <w:multiLevelType w:val="hybridMultilevel"/>
    <w:tmpl w:val="473419D2"/>
    <w:lvl w:ilvl="0" w:tplc="E6FE5230">
      <w:start w:val="1"/>
      <w:numFmt w:val="lowerLetter"/>
      <w:lvlText w:val="%1)"/>
      <w:lvlJc w:val="left"/>
      <w:pPr>
        <w:ind w:left="502" w:hanging="360"/>
      </w:pPr>
      <w:rPr>
        <w:rFonts w:ascii="Arial" w:eastAsia="Arial" w:hAnsi="Arial" w:cs="Arial" w:hint="default"/>
        <w:b/>
        <w:bCs/>
        <w:w w:val="99"/>
        <w:sz w:val="24"/>
        <w:szCs w:val="24"/>
        <w:lang w:val="pt-PT" w:eastAsia="en-US" w:bidi="ar-SA"/>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0" w15:restartNumberingAfterBreak="0">
    <w:nsid w:val="0666293B"/>
    <w:multiLevelType w:val="hybridMultilevel"/>
    <w:tmpl w:val="9342F4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6EE11D6"/>
    <w:multiLevelType w:val="multilevel"/>
    <w:tmpl w:val="867603B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12" w15:restartNumberingAfterBreak="0">
    <w:nsid w:val="0EC60210"/>
    <w:multiLevelType w:val="hybridMultilevel"/>
    <w:tmpl w:val="849A7BD0"/>
    <w:lvl w:ilvl="0" w:tplc="E6FE5230">
      <w:start w:val="1"/>
      <w:numFmt w:val="lowerLetter"/>
      <w:lvlText w:val="%1)"/>
      <w:lvlJc w:val="left"/>
      <w:pPr>
        <w:ind w:left="502" w:hanging="360"/>
      </w:pPr>
      <w:rPr>
        <w:rFonts w:ascii="Arial" w:eastAsia="Arial" w:hAnsi="Arial" w:cs="Arial" w:hint="default"/>
        <w:b/>
        <w:bCs/>
        <w:w w:val="99"/>
        <w:sz w:val="24"/>
        <w:szCs w:val="24"/>
        <w:lang w:val="pt-PT" w:eastAsia="en-US" w:bidi="ar-SA"/>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3" w15:restartNumberingAfterBreak="0">
    <w:nsid w:val="118C6377"/>
    <w:multiLevelType w:val="multilevel"/>
    <w:tmpl w:val="25B265F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A9E5655"/>
    <w:multiLevelType w:val="hybridMultilevel"/>
    <w:tmpl w:val="849A7BD0"/>
    <w:lvl w:ilvl="0" w:tplc="E6FE5230">
      <w:start w:val="1"/>
      <w:numFmt w:val="lowerLetter"/>
      <w:lvlText w:val="%1)"/>
      <w:lvlJc w:val="left"/>
      <w:pPr>
        <w:ind w:left="502" w:hanging="360"/>
      </w:pPr>
      <w:rPr>
        <w:rFonts w:ascii="Arial" w:eastAsia="Arial" w:hAnsi="Arial" w:cs="Arial" w:hint="default"/>
        <w:b/>
        <w:bCs/>
        <w:w w:val="99"/>
        <w:sz w:val="24"/>
        <w:szCs w:val="24"/>
        <w:lang w:val="pt-PT" w:eastAsia="en-US" w:bidi="ar-SA"/>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5" w15:restartNumberingAfterBreak="0">
    <w:nsid w:val="1B902685"/>
    <w:multiLevelType w:val="multilevel"/>
    <w:tmpl w:val="C91819DC"/>
    <w:lvl w:ilvl="0">
      <w:start w:val="1"/>
      <w:numFmt w:val="decimal"/>
      <w:lvlText w:val="%1."/>
      <w:lvlJc w:val="left"/>
      <w:pPr>
        <w:tabs>
          <w:tab w:val="num" w:pos="720"/>
        </w:tabs>
        <w:ind w:left="720" w:hanging="360"/>
      </w:pPr>
    </w:lvl>
    <w:lvl w:ilvl="1">
      <w:start w:val="1"/>
      <w:numFmt w:val="upperRoman"/>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16" w15:restartNumberingAfterBreak="0">
    <w:nsid w:val="1D311CB3"/>
    <w:multiLevelType w:val="hybridMultilevel"/>
    <w:tmpl w:val="C5DCFCFE"/>
    <w:lvl w:ilvl="0" w:tplc="04160019">
      <w:start w:val="1"/>
      <w:numFmt w:val="lowerLetter"/>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D8810CD"/>
    <w:multiLevelType w:val="multilevel"/>
    <w:tmpl w:val="55668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816E4B"/>
    <w:multiLevelType w:val="hybridMultilevel"/>
    <w:tmpl w:val="EFC624DC"/>
    <w:lvl w:ilvl="0" w:tplc="3DE4B494">
      <w:start w:val="1"/>
      <w:numFmt w:val="upperRoman"/>
      <w:lvlText w:val="%1."/>
      <w:lvlJc w:val="left"/>
      <w:pPr>
        <w:ind w:left="720" w:hanging="360"/>
      </w:pPr>
      <w:rPr>
        <w:rFonts w:ascii="Arial" w:eastAsia="Arial MT" w:hAnsi="Arial" w:cs="Arial" w:hint="default"/>
        <w:b w:val="0"/>
        <w:bCs w:val="0"/>
        <w:i w:val="0"/>
        <w:iCs w:val="0"/>
        <w:spacing w:val="0"/>
        <w:w w:val="100"/>
        <w:sz w:val="22"/>
        <w:szCs w:val="22"/>
        <w:lang w:val="pt-PT" w:eastAsia="en-US" w:bidi="ar-SA"/>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C2A7F8A"/>
    <w:multiLevelType w:val="multilevel"/>
    <w:tmpl w:val="8C10DA9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20" w15:restartNumberingAfterBreak="0">
    <w:nsid w:val="2CBD06C0"/>
    <w:multiLevelType w:val="hybridMultilevel"/>
    <w:tmpl w:val="9342F4F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2424657"/>
    <w:multiLevelType w:val="hybridMultilevel"/>
    <w:tmpl w:val="9342F4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4304F1F"/>
    <w:multiLevelType w:val="hybridMultilevel"/>
    <w:tmpl w:val="359AD726"/>
    <w:lvl w:ilvl="0" w:tplc="E6FE5230">
      <w:start w:val="1"/>
      <w:numFmt w:val="lowerLetter"/>
      <w:lvlText w:val="%1)"/>
      <w:lvlJc w:val="left"/>
      <w:pPr>
        <w:ind w:left="242" w:hanging="312"/>
      </w:pPr>
      <w:rPr>
        <w:rFonts w:ascii="Arial" w:eastAsia="Arial" w:hAnsi="Arial" w:cs="Arial" w:hint="default"/>
        <w:b/>
        <w:bCs/>
        <w:w w:val="99"/>
        <w:sz w:val="24"/>
        <w:szCs w:val="24"/>
        <w:lang w:val="pt-PT" w:eastAsia="en-US" w:bidi="ar-SA"/>
      </w:rPr>
    </w:lvl>
    <w:lvl w:ilvl="1" w:tplc="0FA8248E">
      <w:numFmt w:val="bullet"/>
      <w:lvlText w:val="•"/>
      <w:lvlJc w:val="left"/>
      <w:pPr>
        <w:ind w:left="1158" w:hanging="312"/>
      </w:pPr>
      <w:rPr>
        <w:rFonts w:hint="default"/>
        <w:lang w:val="pt-PT" w:eastAsia="en-US" w:bidi="ar-SA"/>
      </w:rPr>
    </w:lvl>
    <w:lvl w:ilvl="2" w:tplc="C5E6A042">
      <w:numFmt w:val="bullet"/>
      <w:lvlText w:val="•"/>
      <w:lvlJc w:val="left"/>
      <w:pPr>
        <w:ind w:left="2077" w:hanging="312"/>
      </w:pPr>
      <w:rPr>
        <w:rFonts w:hint="default"/>
        <w:lang w:val="pt-PT" w:eastAsia="en-US" w:bidi="ar-SA"/>
      </w:rPr>
    </w:lvl>
    <w:lvl w:ilvl="3" w:tplc="8DBCE7D6">
      <w:numFmt w:val="bullet"/>
      <w:lvlText w:val="•"/>
      <w:lvlJc w:val="left"/>
      <w:pPr>
        <w:ind w:left="2995" w:hanging="312"/>
      </w:pPr>
      <w:rPr>
        <w:rFonts w:hint="default"/>
        <w:lang w:val="pt-PT" w:eastAsia="en-US" w:bidi="ar-SA"/>
      </w:rPr>
    </w:lvl>
    <w:lvl w:ilvl="4" w:tplc="8DC8CBC8">
      <w:numFmt w:val="bullet"/>
      <w:lvlText w:val="•"/>
      <w:lvlJc w:val="left"/>
      <w:pPr>
        <w:ind w:left="3914" w:hanging="312"/>
      </w:pPr>
      <w:rPr>
        <w:rFonts w:hint="default"/>
        <w:lang w:val="pt-PT" w:eastAsia="en-US" w:bidi="ar-SA"/>
      </w:rPr>
    </w:lvl>
    <w:lvl w:ilvl="5" w:tplc="761EE97A">
      <w:numFmt w:val="bullet"/>
      <w:lvlText w:val="•"/>
      <w:lvlJc w:val="left"/>
      <w:pPr>
        <w:ind w:left="4833" w:hanging="312"/>
      </w:pPr>
      <w:rPr>
        <w:rFonts w:hint="default"/>
        <w:lang w:val="pt-PT" w:eastAsia="en-US" w:bidi="ar-SA"/>
      </w:rPr>
    </w:lvl>
    <w:lvl w:ilvl="6" w:tplc="84DE9EF8">
      <w:numFmt w:val="bullet"/>
      <w:lvlText w:val="•"/>
      <w:lvlJc w:val="left"/>
      <w:pPr>
        <w:ind w:left="5751" w:hanging="312"/>
      </w:pPr>
      <w:rPr>
        <w:rFonts w:hint="default"/>
        <w:lang w:val="pt-PT" w:eastAsia="en-US" w:bidi="ar-SA"/>
      </w:rPr>
    </w:lvl>
    <w:lvl w:ilvl="7" w:tplc="17C8D170">
      <w:numFmt w:val="bullet"/>
      <w:lvlText w:val="•"/>
      <w:lvlJc w:val="left"/>
      <w:pPr>
        <w:ind w:left="6670" w:hanging="312"/>
      </w:pPr>
      <w:rPr>
        <w:rFonts w:hint="default"/>
        <w:lang w:val="pt-PT" w:eastAsia="en-US" w:bidi="ar-SA"/>
      </w:rPr>
    </w:lvl>
    <w:lvl w:ilvl="8" w:tplc="3CD2A346">
      <w:numFmt w:val="bullet"/>
      <w:lvlText w:val="•"/>
      <w:lvlJc w:val="left"/>
      <w:pPr>
        <w:ind w:left="7589" w:hanging="312"/>
      </w:pPr>
      <w:rPr>
        <w:rFonts w:hint="default"/>
        <w:lang w:val="pt-PT" w:eastAsia="en-US" w:bidi="ar-SA"/>
      </w:rPr>
    </w:lvl>
  </w:abstractNum>
  <w:abstractNum w:abstractNumId="23" w15:restartNumberingAfterBreak="0">
    <w:nsid w:val="34734F33"/>
    <w:multiLevelType w:val="multilevel"/>
    <w:tmpl w:val="2138D66E"/>
    <w:lvl w:ilvl="0">
      <w:start w:val="1"/>
      <w:numFmt w:val="decimal"/>
      <w:lvlText w:val="%1."/>
      <w:lvlJc w:val="left"/>
      <w:pPr>
        <w:tabs>
          <w:tab w:val="num" w:pos="720"/>
        </w:tabs>
        <w:ind w:left="720" w:hanging="360"/>
      </w:pPr>
    </w:lvl>
    <w:lvl w:ilvl="1">
      <w:start w:val="1"/>
      <w:numFmt w:val="upperRoman"/>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24" w15:restartNumberingAfterBreak="0">
    <w:nsid w:val="371B3AA7"/>
    <w:multiLevelType w:val="hybridMultilevel"/>
    <w:tmpl w:val="BC3CBE4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CAD6F30"/>
    <w:multiLevelType w:val="multilevel"/>
    <w:tmpl w:val="A74C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814500"/>
    <w:multiLevelType w:val="multilevel"/>
    <w:tmpl w:val="BA5CFFB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lowerLetter"/>
      <w:lvlText w:val="%3)"/>
      <w:lvlJc w:val="left"/>
      <w:pPr>
        <w:ind w:left="1080" w:hanging="720"/>
      </w:pPr>
      <w:rPr>
        <w:rFonts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27" w15:restartNumberingAfterBreak="0">
    <w:nsid w:val="452F3928"/>
    <w:multiLevelType w:val="hybridMultilevel"/>
    <w:tmpl w:val="A01E639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5B335B4"/>
    <w:multiLevelType w:val="multilevel"/>
    <w:tmpl w:val="15C80A6A"/>
    <w:lvl w:ilvl="0">
      <w:start w:val="1"/>
      <w:numFmt w:val="decimal"/>
      <w:lvlText w:val="%1."/>
      <w:lvlJc w:val="left"/>
      <w:pPr>
        <w:tabs>
          <w:tab w:val="num" w:pos="720"/>
        </w:tabs>
        <w:ind w:left="720" w:hanging="360"/>
      </w:pPr>
    </w:lvl>
    <w:lvl w:ilvl="1">
      <w:start w:val="1"/>
      <w:numFmt w:val="lowerLetter"/>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29" w15:restartNumberingAfterBreak="0">
    <w:nsid w:val="49993F73"/>
    <w:multiLevelType w:val="multilevel"/>
    <w:tmpl w:val="2138D66E"/>
    <w:lvl w:ilvl="0">
      <w:start w:val="1"/>
      <w:numFmt w:val="decimal"/>
      <w:lvlText w:val="%1."/>
      <w:lvlJc w:val="left"/>
      <w:pPr>
        <w:tabs>
          <w:tab w:val="num" w:pos="720"/>
        </w:tabs>
        <w:ind w:left="720" w:hanging="360"/>
      </w:pPr>
    </w:lvl>
    <w:lvl w:ilvl="1">
      <w:start w:val="1"/>
      <w:numFmt w:val="upperRoman"/>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30" w15:restartNumberingAfterBreak="0">
    <w:nsid w:val="4D062B4F"/>
    <w:multiLevelType w:val="multilevel"/>
    <w:tmpl w:val="0416001F"/>
    <w:lvl w:ilvl="0">
      <w:start w:val="1"/>
      <w:numFmt w:val="decimal"/>
      <w:lvlText w:val="%1."/>
      <w:lvlJc w:val="left"/>
      <w:pPr>
        <w:ind w:left="360" w:hanging="360"/>
      </w:pPr>
      <w:rPr>
        <w:rFonts w:hint="default"/>
        <w:b/>
        <w:bCs/>
        <w:w w:val="100"/>
        <w:sz w:val="22"/>
        <w:szCs w:val="22"/>
        <w:lang w:val="pt-PT" w:eastAsia="en-US" w:bidi="ar-SA"/>
      </w:rPr>
    </w:lvl>
    <w:lvl w:ilvl="1">
      <w:start w:val="1"/>
      <w:numFmt w:val="decimal"/>
      <w:lvlText w:val="%1.%2."/>
      <w:lvlJc w:val="left"/>
      <w:pPr>
        <w:ind w:left="792" w:hanging="432"/>
      </w:pPr>
      <w:rPr>
        <w:rFonts w:hint="default"/>
        <w:b/>
        <w:bCs/>
        <w:w w:val="99"/>
        <w:sz w:val="22"/>
        <w:szCs w:val="22"/>
        <w:lang w:val="pt-PT" w:eastAsia="en-US" w:bidi="ar-SA"/>
      </w:rPr>
    </w:lvl>
    <w:lvl w:ilvl="2">
      <w:start w:val="1"/>
      <w:numFmt w:val="decimal"/>
      <w:lvlText w:val="%1.%2.%3."/>
      <w:lvlJc w:val="left"/>
      <w:pPr>
        <w:ind w:left="1224" w:hanging="504"/>
      </w:pPr>
      <w:rPr>
        <w:rFonts w:hint="default"/>
        <w:b/>
        <w:bCs/>
        <w:lang w:val="pt-PT" w:eastAsia="en-US" w:bidi="ar-SA"/>
      </w:rPr>
    </w:lvl>
    <w:lvl w:ilvl="3">
      <w:start w:val="1"/>
      <w:numFmt w:val="decimal"/>
      <w:lvlText w:val="%1.%2.%3.%4."/>
      <w:lvlJc w:val="left"/>
      <w:pPr>
        <w:ind w:left="1728" w:hanging="648"/>
      </w:pPr>
      <w:rPr>
        <w:rFonts w:hint="default"/>
        <w:lang w:val="pt-PT" w:eastAsia="en-US" w:bidi="ar-SA"/>
      </w:rPr>
    </w:lvl>
    <w:lvl w:ilvl="4">
      <w:start w:val="1"/>
      <w:numFmt w:val="decimal"/>
      <w:lvlText w:val="%1.%2.%3.%4.%5."/>
      <w:lvlJc w:val="left"/>
      <w:pPr>
        <w:ind w:left="2232" w:hanging="792"/>
      </w:pPr>
      <w:rPr>
        <w:rFonts w:hint="default"/>
        <w:lang w:val="pt-PT" w:eastAsia="en-US" w:bidi="ar-SA"/>
      </w:rPr>
    </w:lvl>
    <w:lvl w:ilvl="5">
      <w:start w:val="1"/>
      <w:numFmt w:val="decimal"/>
      <w:lvlText w:val="%1.%2.%3.%4.%5.%6."/>
      <w:lvlJc w:val="left"/>
      <w:pPr>
        <w:ind w:left="2736" w:hanging="936"/>
      </w:pPr>
      <w:rPr>
        <w:rFonts w:hint="default"/>
        <w:lang w:val="pt-PT" w:eastAsia="en-US" w:bidi="ar-SA"/>
      </w:rPr>
    </w:lvl>
    <w:lvl w:ilvl="6">
      <w:start w:val="1"/>
      <w:numFmt w:val="decimal"/>
      <w:lvlText w:val="%1.%2.%3.%4.%5.%6.%7."/>
      <w:lvlJc w:val="left"/>
      <w:pPr>
        <w:ind w:left="3240" w:hanging="1080"/>
      </w:pPr>
      <w:rPr>
        <w:rFonts w:hint="default"/>
        <w:lang w:val="pt-PT" w:eastAsia="en-US" w:bidi="ar-SA"/>
      </w:rPr>
    </w:lvl>
    <w:lvl w:ilvl="7">
      <w:start w:val="1"/>
      <w:numFmt w:val="decimal"/>
      <w:lvlText w:val="%1.%2.%3.%4.%5.%6.%7.%8."/>
      <w:lvlJc w:val="left"/>
      <w:pPr>
        <w:ind w:left="3744" w:hanging="1224"/>
      </w:pPr>
      <w:rPr>
        <w:rFonts w:hint="default"/>
        <w:lang w:val="pt-PT" w:eastAsia="en-US" w:bidi="ar-SA"/>
      </w:rPr>
    </w:lvl>
    <w:lvl w:ilvl="8">
      <w:start w:val="1"/>
      <w:numFmt w:val="decimal"/>
      <w:lvlText w:val="%1.%2.%3.%4.%5.%6.%7.%8.%9."/>
      <w:lvlJc w:val="left"/>
      <w:pPr>
        <w:ind w:left="4320" w:hanging="1440"/>
      </w:pPr>
      <w:rPr>
        <w:rFonts w:hint="default"/>
        <w:lang w:val="pt-PT" w:eastAsia="en-US" w:bidi="ar-SA"/>
      </w:rPr>
    </w:lvl>
  </w:abstractNum>
  <w:abstractNum w:abstractNumId="31" w15:restartNumberingAfterBreak="0">
    <w:nsid w:val="53C62865"/>
    <w:multiLevelType w:val="multilevel"/>
    <w:tmpl w:val="1BF4A0A4"/>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32" w15:restartNumberingAfterBreak="0">
    <w:nsid w:val="58C70088"/>
    <w:multiLevelType w:val="multilevel"/>
    <w:tmpl w:val="FFFFFFFF"/>
    <w:lvl w:ilvl="0">
      <w:start w:val="1"/>
      <w:numFmt w:val="decimal"/>
      <w:pStyle w:val="Nivel1"/>
      <w:lvlText w:val="%1."/>
      <w:lvlJc w:val="left"/>
      <w:pPr>
        <w:ind w:left="502" w:hanging="360"/>
      </w:pPr>
      <w:rPr>
        <w:rFonts w:cs="Times New Roman"/>
        <w:b/>
        <w:i w:val="0"/>
        <w:strike w:val="0"/>
        <w:dstrike w:val="0"/>
      </w:rPr>
    </w:lvl>
    <w:lvl w:ilvl="1">
      <w:start w:val="1"/>
      <w:numFmt w:val="decimal"/>
      <w:pStyle w:val="Nivel2"/>
      <w:lvlText w:val="%1.%2."/>
      <w:lvlJc w:val="left"/>
      <w:pPr>
        <w:ind w:left="858" w:hanging="432"/>
      </w:pPr>
      <w:rPr>
        <w:rFonts w:cs="Times New Roman"/>
        <w:b w:val="0"/>
        <w:strike w:val="0"/>
      </w:rPr>
    </w:lvl>
    <w:lvl w:ilvl="2">
      <w:start w:val="1"/>
      <w:numFmt w:val="decimal"/>
      <w:pStyle w:val="Nivel1"/>
      <w:lvlText w:val="%1.%2.%3."/>
      <w:lvlJc w:val="left"/>
      <w:pPr>
        <w:ind w:left="1224" w:hanging="504"/>
      </w:pPr>
      <w:rPr>
        <w:rFonts w:cs="Times New Roman"/>
        <w:i w:val="0"/>
        <w:strike w:val="0"/>
      </w:rPr>
    </w:lvl>
    <w:lvl w:ilvl="3">
      <w:start w:val="1"/>
      <w:numFmt w:val="decimal"/>
      <w:lvlText w:val="%1.%2.%3.%4."/>
      <w:lvlJc w:val="left"/>
      <w:pPr>
        <w:ind w:left="1728" w:hanging="648"/>
      </w:pPr>
      <w:rPr>
        <w:rFonts w:cs="Times New Roman"/>
      </w:rPr>
    </w:lvl>
    <w:lvl w:ilvl="4">
      <w:start w:val="1"/>
      <w:numFmt w:val="decimal"/>
      <w:lvlText w:val="%1.%2.%3.%4.%5."/>
      <w:lvlJc w:val="left"/>
      <w:pPr>
        <w:ind w:left="4053"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5AE674AC"/>
    <w:multiLevelType w:val="hybridMultilevel"/>
    <w:tmpl w:val="529E0DDA"/>
    <w:lvl w:ilvl="0" w:tplc="04160019">
      <w:start w:val="1"/>
      <w:numFmt w:val="lowerLetter"/>
      <w:lvlText w:val="%1."/>
      <w:lvlJc w:val="left"/>
      <w:pPr>
        <w:ind w:left="242" w:hanging="327"/>
      </w:pPr>
      <w:rPr>
        <w:rFonts w:hint="default"/>
        <w:b/>
        <w:bCs/>
        <w:w w:val="99"/>
        <w:sz w:val="24"/>
        <w:szCs w:val="24"/>
        <w:lang w:val="pt-PT" w:eastAsia="en-US" w:bidi="ar-SA"/>
      </w:rPr>
    </w:lvl>
    <w:lvl w:ilvl="1" w:tplc="634A8C1A">
      <w:numFmt w:val="bullet"/>
      <w:lvlText w:val="•"/>
      <w:lvlJc w:val="left"/>
      <w:pPr>
        <w:ind w:left="1158" w:hanging="327"/>
      </w:pPr>
      <w:rPr>
        <w:rFonts w:hint="default"/>
        <w:lang w:val="pt-PT" w:eastAsia="en-US" w:bidi="ar-SA"/>
      </w:rPr>
    </w:lvl>
    <w:lvl w:ilvl="2" w:tplc="38EE8D46">
      <w:numFmt w:val="bullet"/>
      <w:lvlText w:val="•"/>
      <w:lvlJc w:val="left"/>
      <w:pPr>
        <w:ind w:left="2077" w:hanging="327"/>
      </w:pPr>
      <w:rPr>
        <w:rFonts w:hint="default"/>
        <w:lang w:val="pt-PT" w:eastAsia="en-US" w:bidi="ar-SA"/>
      </w:rPr>
    </w:lvl>
    <w:lvl w:ilvl="3" w:tplc="1ABE6C62">
      <w:numFmt w:val="bullet"/>
      <w:lvlText w:val="•"/>
      <w:lvlJc w:val="left"/>
      <w:pPr>
        <w:ind w:left="2995" w:hanging="327"/>
      </w:pPr>
      <w:rPr>
        <w:rFonts w:hint="default"/>
        <w:lang w:val="pt-PT" w:eastAsia="en-US" w:bidi="ar-SA"/>
      </w:rPr>
    </w:lvl>
    <w:lvl w:ilvl="4" w:tplc="7A8014C4">
      <w:numFmt w:val="bullet"/>
      <w:lvlText w:val="•"/>
      <w:lvlJc w:val="left"/>
      <w:pPr>
        <w:ind w:left="3914" w:hanging="327"/>
      </w:pPr>
      <w:rPr>
        <w:rFonts w:hint="default"/>
        <w:lang w:val="pt-PT" w:eastAsia="en-US" w:bidi="ar-SA"/>
      </w:rPr>
    </w:lvl>
    <w:lvl w:ilvl="5" w:tplc="DF94ADD6">
      <w:numFmt w:val="bullet"/>
      <w:lvlText w:val="•"/>
      <w:lvlJc w:val="left"/>
      <w:pPr>
        <w:ind w:left="4833" w:hanging="327"/>
      </w:pPr>
      <w:rPr>
        <w:rFonts w:hint="default"/>
        <w:lang w:val="pt-PT" w:eastAsia="en-US" w:bidi="ar-SA"/>
      </w:rPr>
    </w:lvl>
    <w:lvl w:ilvl="6" w:tplc="70CA51B0">
      <w:numFmt w:val="bullet"/>
      <w:lvlText w:val="•"/>
      <w:lvlJc w:val="left"/>
      <w:pPr>
        <w:ind w:left="5751" w:hanging="327"/>
      </w:pPr>
      <w:rPr>
        <w:rFonts w:hint="default"/>
        <w:lang w:val="pt-PT" w:eastAsia="en-US" w:bidi="ar-SA"/>
      </w:rPr>
    </w:lvl>
    <w:lvl w:ilvl="7" w:tplc="2138A628">
      <w:numFmt w:val="bullet"/>
      <w:lvlText w:val="•"/>
      <w:lvlJc w:val="left"/>
      <w:pPr>
        <w:ind w:left="6670" w:hanging="327"/>
      </w:pPr>
      <w:rPr>
        <w:rFonts w:hint="default"/>
        <w:lang w:val="pt-PT" w:eastAsia="en-US" w:bidi="ar-SA"/>
      </w:rPr>
    </w:lvl>
    <w:lvl w:ilvl="8" w:tplc="E370E9B2">
      <w:numFmt w:val="bullet"/>
      <w:lvlText w:val="•"/>
      <w:lvlJc w:val="left"/>
      <w:pPr>
        <w:ind w:left="7589" w:hanging="327"/>
      </w:pPr>
      <w:rPr>
        <w:rFonts w:hint="default"/>
        <w:lang w:val="pt-PT" w:eastAsia="en-US" w:bidi="ar-SA"/>
      </w:rPr>
    </w:lvl>
  </w:abstractNum>
  <w:abstractNum w:abstractNumId="34" w15:restartNumberingAfterBreak="0">
    <w:nsid w:val="66883A2D"/>
    <w:multiLevelType w:val="multilevel"/>
    <w:tmpl w:val="8C10DA9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35" w15:restartNumberingAfterBreak="0">
    <w:nsid w:val="67602228"/>
    <w:multiLevelType w:val="multilevel"/>
    <w:tmpl w:val="128C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2510E8"/>
    <w:multiLevelType w:val="multilevel"/>
    <w:tmpl w:val="8C10DA9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37" w15:restartNumberingAfterBreak="0">
    <w:nsid w:val="6FA97227"/>
    <w:multiLevelType w:val="hybridMultilevel"/>
    <w:tmpl w:val="1BF03E2E"/>
    <w:lvl w:ilvl="0" w:tplc="D73A42F0">
      <w:start w:val="1"/>
      <w:numFmt w:val="lowerLetter"/>
      <w:lvlText w:val="%1)"/>
      <w:lvlJc w:val="left"/>
      <w:pPr>
        <w:ind w:left="522" w:hanging="281"/>
      </w:pPr>
      <w:rPr>
        <w:rFonts w:ascii="Arial" w:eastAsia="Arial" w:hAnsi="Arial" w:cs="Arial" w:hint="default"/>
        <w:b/>
        <w:bCs/>
        <w:i/>
        <w:iCs/>
        <w:w w:val="99"/>
        <w:sz w:val="24"/>
        <w:szCs w:val="24"/>
        <w:lang w:val="pt-PT" w:eastAsia="en-US" w:bidi="ar-SA"/>
      </w:rPr>
    </w:lvl>
    <w:lvl w:ilvl="1" w:tplc="5ECAF6E6">
      <w:numFmt w:val="bullet"/>
      <w:lvlText w:val="•"/>
      <w:lvlJc w:val="left"/>
      <w:pPr>
        <w:ind w:left="1410" w:hanging="281"/>
      </w:pPr>
      <w:rPr>
        <w:rFonts w:hint="default"/>
        <w:lang w:val="pt-PT" w:eastAsia="en-US" w:bidi="ar-SA"/>
      </w:rPr>
    </w:lvl>
    <w:lvl w:ilvl="2" w:tplc="561E402C">
      <w:numFmt w:val="bullet"/>
      <w:lvlText w:val="•"/>
      <w:lvlJc w:val="left"/>
      <w:pPr>
        <w:ind w:left="2301" w:hanging="281"/>
      </w:pPr>
      <w:rPr>
        <w:rFonts w:hint="default"/>
        <w:lang w:val="pt-PT" w:eastAsia="en-US" w:bidi="ar-SA"/>
      </w:rPr>
    </w:lvl>
    <w:lvl w:ilvl="3" w:tplc="5456CF44">
      <w:numFmt w:val="bullet"/>
      <w:lvlText w:val="•"/>
      <w:lvlJc w:val="left"/>
      <w:pPr>
        <w:ind w:left="3191" w:hanging="281"/>
      </w:pPr>
      <w:rPr>
        <w:rFonts w:hint="default"/>
        <w:lang w:val="pt-PT" w:eastAsia="en-US" w:bidi="ar-SA"/>
      </w:rPr>
    </w:lvl>
    <w:lvl w:ilvl="4" w:tplc="E3D29F30">
      <w:numFmt w:val="bullet"/>
      <w:lvlText w:val="•"/>
      <w:lvlJc w:val="left"/>
      <w:pPr>
        <w:ind w:left="4082" w:hanging="281"/>
      </w:pPr>
      <w:rPr>
        <w:rFonts w:hint="default"/>
        <w:lang w:val="pt-PT" w:eastAsia="en-US" w:bidi="ar-SA"/>
      </w:rPr>
    </w:lvl>
    <w:lvl w:ilvl="5" w:tplc="842AB506">
      <w:numFmt w:val="bullet"/>
      <w:lvlText w:val="•"/>
      <w:lvlJc w:val="left"/>
      <w:pPr>
        <w:ind w:left="4973" w:hanging="281"/>
      </w:pPr>
      <w:rPr>
        <w:rFonts w:hint="default"/>
        <w:lang w:val="pt-PT" w:eastAsia="en-US" w:bidi="ar-SA"/>
      </w:rPr>
    </w:lvl>
    <w:lvl w:ilvl="6" w:tplc="55249B4C">
      <w:numFmt w:val="bullet"/>
      <w:lvlText w:val="•"/>
      <w:lvlJc w:val="left"/>
      <w:pPr>
        <w:ind w:left="5863" w:hanging="281"/>
      </w:pPr>
      <w:rPr>
        <w:rFonts w:hint="default"/>
        <w:lang w:val="pt-PT" w:eastAsia="en-US" w:bidi="ar-SA"/>
      </w:rPr>
    </w:lvl>
    <w:lvl w:ilvl="7" w:tplc="5762C296">
      <w:numFmt w:val="bullet"/>
      <w:lvlText w:val="•"/>
      <w:lvlJc w:val="left"/>
      <w:pPr>
        <w:ind w:left="6754" w:hanging="281"/>
      </w:pPr>
      <w:rPr>
        <w:rFonts w:hint="default"/>
        <w:lang w:val="pt-PT" w:eastAsia="en-US" w:bidi="ar-SA"/>
      </w:rPr>
    </w:lvl>
    <w:lvl w:ilvl="8" w:tplc="85326F38">
      <w:numFmt w:val="bullet"/>
      <w:lvlText w:val="•"/>
      <w:lvlJc w:val="left"/>
      <w:pPr>
        <w:ind w:left="7645" w:hanging="281"/>
      </w:pPr>
      <w:rPr>
        <w:rFonts w:hint="default"/>
        <w:lang w:val="pt-PT" w:eastAsia="en-US" w:bidi="ar-SA"/>
      </w:rPr>
    </w:lvl>
  </w:abstractNum>
  <w:abstractNum w:abstractNumId="38" w15:restartNumberingAfterBreak="0">
    <w:nsid w:val="71E065E9"/>
    <w:multiLevelType w:val="hybridMultilevel"/>
    <w:tmpl w:val="849A7BD0"/>
    <w:lvl w:ilvl="0" w:tplc="E6FE5230">
      <w:start w:val="1"/>
      <w:numFmt w:val="lowerLetter"/>
      <w:lvlText w:val="%1)"/>
      <w:lvlJc w:val="left"/>
      <w:pPr>
        <w:ind w:left="502" w:hanging="360"/>
      </w:pPr>
      <w:rPr>
        <w:rFonts w:ascii="Arial" w:eastAsia="Arial" w:hAnsi="Arial" w:cs="Arial" w:hint="default"/>
        <w:b/>
        <w:bCs/>
        <w:w w:val="99"/>
        <w:sz w:val="24"/>
        <w:szCs w:val="24"/>
        <w:lang w:val="pt-PT" w:eastAsia="en-US" w:bidi="ar-SA"/>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9" w15:restartNumberingAfterBreak="0">
    <w:nsid w:val="78906D50"/>
    <w:multiLevelType w:val="multilevel"/>
    <w:tmpl w:val="6EB6967E"/>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40" w15:restartNumberingAfterBreak="0">
    <w:nsid w:val="78CE43B4"/>
    <w:multiLevelType w:val="hybridMultilevel"/>
    <w:tmpl w:val="D40664A4"/>
    <w:lvl w:ilvl="0" w:tplc="E6FE5230">
      <w:start w:val="1"/>
      <w:numFmt w:val="lowerLetter"/>
      <w:lvlText w:val="%1)"/>
      <w:lvlJc w:val="left"/>
      <w:pPr>
        <w:ind w:left="502" w:hanging="360"/>
      </w:pPr>
      <w:rPr>
        <w:rFonts w:ascii="Arial" w:eastAsia="Arial" w:hAnsi="Arial" w:cs="Arial" w:hint="default"/>
        <w:b/>
        <w:bCs/>
        <w:w w:val="99"/>
        <w:sz w:val="24"/>
        <w:szCs w:val="24"/>
        <w:lang w:val="pt-PT" w:eastAsia="en-US" w:bidi="ar-SA"/>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1" w15:restartNumberingAfterBreak="0">
    <w:nsid w:val="79946DA7"/>
    <w:multiLevelType w:val="hybridMultilevel"/>
    <w:tmpl w:val="48D21D50"/>
    <w:lvl w:ilvl="0" w:tplc="02DE7C9E">
      <w:start w:val="1"/>
      <w:numFmt w:val="lowerLetter"/>
      <w:lvlText w:val="%1."/>
      <w:lvlJc w:val="left"/>
      <w:pPr>
        <w:ind w:left="720" w:hanging="360"/>
      </w:pPr>
      <w:rPr>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BFB1405"/>
    <w:multiLevelType w:val="multilevel"/>
    <w:tmpl w:val="5930E960"/>
    <w:lvl w:ilvl="0">
      <w:start w:val="1"/>
      <w:numFmt w:val="decimal"/>
      <w:lvlText w:val="%1."/>
      <w:lvlJc w:val="left"/>
      <w:pPr>
        <w:tabs>
          <w:tab w:val="num" w:pos="720"/>
        </w:tabs>
        <w:ind w:left="720" w:hanging="360"/>
      </w:pPr>
    </w:lvl>
    <w:lvl w:ilvl="1">
      <w:start w:val="1"/>
      <w:numFmt w:val="lowerLetter"/>
      <w:lvlText w:val="%2."/>
      <w:lvlJc w:val="left"/>
      <w:pPr>
        <w:ind w:left="1080" w:hanging="720"/>
      </w:pPr>
      <w:rPr>
        <w:rFonts w:hint="default"/>
        <w:b/>
        <w:bCs/>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43" w15:restartNumberingAfterBreak="0">
    <w:nsid w:val="7D42218A"/>
    <w:multiLevelType w:val="multilevel"/>
    <w:tmpl w:val="6EB6967E"/>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eastAsia="Times New Roman" w:hint="default"/>
        <w:b/>
        <w:bCs/>
        <w:color w:val="auto"/>
      </w:rPr>
    </w:lvl>
    <w:lvl w:ilvl="2">
      <w:start w:val="1"/>
      <w:numFmt w:val="decimal"/>
      <w:isLgl/>
      <w:lvlText w:val="%1.%2.%3."/>
      <w:lvlJc w:val="left"/>
      <w:pPr>
        <w:ind w:left="1080" w:hanging="720"/>
      </w:pPr>
      <w:rPr>
        <w:rFonts w:eastAsia="Times New Roman" w:hint="default"/>
        <w:b/>
        <w:bCs/>
        <w:color w:val="auto"/>
      </w:rPr>
    </w:lvl>
    <w:lvl w:ilvl="3">
      <w:start w:val="1"/>
      <w:numFmt w:val="decimal"/>
      <w:isLgl/>
      <w:lvlText w:val="%1.%2.%3.%4."/>
      <w:lvlJc w:val="left"/>
      <w:pPr>
        <w:ind w:left="1440" w:hanging="108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800" w:hanging="144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2160" w:hanging="1800"/>
      </w:pPr>
      <w:rPr>
        <w:rFonts w:eastAsia="Times New Roman" w:hint="default"/>
        <w:color w:val="auto"/>
      </w:rPr>
    </w:lvl>
    <w:lvl w:ilvl="8">
      <w:start w:val="1"/>
      <w:numFmt w:val="decimal"/>
      <w:isLgl/>
      <w:lvlText w:val="%1.%2.%3.%4.%5.%6.%7.%8.%9."/>
      <w:lvlJc w:val="left"/>
      <w:pPr>
        <w:ind w:left="2520" w:hanging="2160"/>
      </w:pPr>
      <w:rPr>
        <w:rFonts w:eastAsia="Times New Roman" w:hint="default"/>
        <w:color w:val="auto"/>
      </w:rPr>
    </w:lvl>
  </w:abstractNum>
  <w:abstractNum w:abstractNumId="44" w15:restartNumberingAfterBreak="0">
    <w:nsid w:val="7F842D93"/>
    <w:multiLevelType w:val="hybridMultilevel"/>
    <w:tmpl w:val="5FC81654"/>
    <w:lvl w:ilvl="0" w:tplc="E6FE5230">
      <w:start w:val="1"/>
      <w:numFmt w:val="lowerLetter"/>
      <w:lvlText w:val="%1)"/>
      <w:lvlJc w:val="left"/>
      <w:pPr>
        <w:ind w:left="242" w:hanging="351"/>
      </w:pPr>
      <w:rPr>
        <w:rFonts w:ascii="Arial" w:eastAsia="Arial" w:hAnsi="Arial" w:cs="Arial" w:hint="default"/>
        <w:b/>
        <w:bCs/>
        <w:w w:val="99"/>
        <w:sz w:val="24"/>
        <w:szCs w:val="24"/>
        <w:lang w:val="pt-PT" w:eastAsia="en-US" w:bidi="ar-SA"/>
      </w:rPr>
    </w:lvl>
    <w:lvl w:ilvl="1" w:tplc="01DCBE0C">
      <w:numFmt w:val="bullet"/>
      <w:lvlText w:val="•"/>
      <w:lvlJc w:val="left"/>
      <w:pPr>
        <w:ind w:left="1158" w:hanging="351"/>
      </w:pPr>
      <w:rPr>
        <w:rFonts w:hint="default"/>
        <w:lang w:val="pt-PT" w:eastAsia="en-US" w:bidi="ar-SA"/>
      </w:rPr>
    </w:lvl>
    <w:lvl w:ilvl="2" w:tplc="48347BBA">
      <w:numFmt w:val="bullet"/>
      <w:lvlText w:val="•"/>
      <w:lvlJc w:val="left"/>
      <w:pPr>
        <w:ind w:left="2077" w:hanging="351"/>
      </w:pPr>
      <w:rPr>
        <w:rFonts w:hint="default"/>
        <w:lang w:val="pt-PT" w:eastAsia="en-US" w:bidi="ar-SA"/>
      </w:rPr>
    </w:lvl>
    <w:lvl w:ilvl="3" w:tplc="09C4153C">
      <w:numFmt w:val="bullet"/>
      <w:lvlText w:val="•"/>
      <w:lvlJc w:val="left"/>
      <w:pPr>
        <w:ind w:left="2995" w:hanging="351"/>
      </w:pPr>
      <w:rPr>
        <w:rFonts w:hint="default"/>
        <w:lang w:val="pt-PT" w:eastAsia="en-US" w:bidi="ar-SA"/>
      </w:rPr>
    </w:lvl>
    <w:lvl w:ilvl="4" w:tplc="E4F8BFB4">
      <w:numFmt w:val="bullet"/>
      <w:lvlText w:val="•"/>
      <w:lvlJc w:val="left"/>
      <w:pPr>
        <w:ind w:left="3914" w:hanging="351"/>
      </w:pPr>
      <w:rPr>
        <w:rFonts w:hint="default"/>
        <w:lang w:val="pt-PT" w:eastAsia="en-US" w:bidi="ar-SA"/>
      </w:rPr>
    </w:lvl>
    <w:lvl w:ilvl="5" w:tplc="03D09C60">
      <w:numFmt w:val="bullet"/>
      <w:lvlText w:val="•"/>
      <w:lvlJc w:val="left"/>
      <w:pPr>
        <w:ind w:left="4833" w:hanging="351"/>
      </w:pPr>
      <w:rPr>
        <w:rFonts w:hint="default"/>
        <w:lang w:val="pt-PT" w:eastAsia="en-US" w:bidi="ar-SA"/>
      </w:rPr>
    </w:lvl>
    <w:lvl w:ilvl="6" w:tplc="A4AABB96">
      <w:numFmt w:val="bullet"/>
      <w:lvlText w:val="•"/>
      <w:lvlJc w:val="left"/>
      <w:pPr>
        <w:ind w:left="5751" w:hanging="351"/>
      </w:pPr>
      <w:rPr>
        <w:rFonts w:hint="default"/>
        <w:lang w:val="pt-PT" w:eastAsia="en-US" w:bidi="ar-SA"/>
      </w:rPr>
    </w:lvl>
    <w:lvl w:ilvl="7" w:tplc="DA90686E">
      <w:numFmt w:val="bullet"/>
      <w:lvlText w:val="•"/>
      <w:lvlJc w:val="left"/>
      <w:pPr>
        <w:ind w:left="6670" w:hanging="351"/>
      </w:pPr>
      <w:rPr>
        <w:rFonts w:hint="default"/>
        <w:lang w:val="pt-PT" w:eastAsia="en-US" w:bidi="ar-SA"/>
      </w:rPr>
    </w:lvl>
    <w:lvl w:ilvl="8" w:tplc="C66A55F4">
      <w:numFmt w:val="bullet"/>
      <w:lvlText w:val="•"/>
      <w:lvlJc w:val="left"/>
      <w:pPr>
        <w:ind w:left="7589" w:hanging="351"/>
      </w:pPr>
      <w:rPr>
        <w:rFonts w:hint="default"/>
        <w:lang w:val="pt-PT" w:eastAsia="en-US" w:bidi="ar-SA"/>
      </w:rPr>
    </w:lvl>
  </w:abstractNum>
  <w:num w:numId="1" w16cid:durableId="1993634381">
    <w:abstractNumId w:val="1"/>
  </w:num>
  <w:num w:numId="2" w16cid:durableId="726610146">
    <w:abstractNumId w:val="4"/>
  </w:num>
  <w:num w:numId="3" w16cid:durableId="1564758875">
    <w:abstractNumId w:val="19"/>
  </w:num>
  <w:num w:numId="4" w16cid:durableId="132140675">
    <w:abstractNumId w:val="30"/>
  </w:num>
  <w:num w:numId="5" w16cid:durableId="2106684741">
    <w:abstractNumId w:val="22"/>
  </w:num>
  <w:num w:numId="6" w16cid:durableId="454786902">
    <w:abstractNumId w:val="44"/>
  </w:num>
  <w:num w:numId="7" w16cid:durableId="2084378253">
    <w:abstractNumId w:val="40"/>
  </w:num>
  <w:num w:numId="8" w16cid:durableId="237330729">
    <w:abstractNumId w:val="9"/>
  </w:num>
  <w:num w:numId="9" w16cid:durableId="843781462">
    <w:abstractNumId w:val="14"/>
  </w:num>
  <w:num w:numId="10" w16cid:durableId="1780375783">
    <w:abstractNumId w:val="38"/>
  </w:num>
  <w:num w:numId="11" w16cid:durableId="1160658418">
    <w:abstractNumId w:val="12"/>
  </w:num>
  <w:num w:numId="12" w16cid:durableId="1343623946">
    <w:abstractNumId w:val="31"/>
  </w:num>
  <w:num w:numId="13" w16cid:durableId="1171991179">
    <w:abstractNumId w:val="36"/>
  </w:num>
  <w:num w:numId="14" w16cid:durableId="1901793542">
    <w:abstractNumId w:val="33"/>
  </w:num>
  <w:num w:numId="15" w16cid:durableId="2080979755">
    <w:abstractNumId w:val="43"/>
  </w:num>
  <w:num w:numId="16" w16cid:durableId="1063988346">
    <w:abstractNumId w:val="11"/>
  </w:num>
  <w:num w:numId="17" w16cid:durableId="756363047">
    <w:abstractNumId w:val="15"/>
  </w:num>
  <w:num w:numId="18" w16cid:durableId="657881788">
    <w:abstractNumId w:val="37"/>
  </w:num>
  <w:num w:numId="19" w16cid:durableId="225646809">
    <w:abstractNumId w:val="16"/>
  </w:num>
  <w:num w:numId="20" w16cid:durableId="2074501857">
    <w:abstractNumId w:val="41"/>
  </w:num>
  <w:num w:numId="21" w16cid:durableId="1880241468">
    <w:abstractNumId w:val="18"/>
  </w:num>
  <w:num w:numId="22" w16cid:durableId="321084512">
    <w:abstractNumId w:val="42"/>
  </w:num>
  <w:num w:numId="23" w16cid:durableId="518935584">
    <w:abstractNumId w:val="23"/>
  </w:num>
  <w:num w:numId="24" w16cid:durableId="495999037">
    <w:abstractNumId w:val="29"/>
  </w:num>
  <w:num w:numId="25" w16cid:durableId="465052246">
    <w:abstractNumId w:val="28"/>
  </w:num>
  <w:num w:numId="26" w16cid:durableId="1950313908">
    <w:abstractNumId w:val="39"/>
  </w:num>
  <w:num w:numId="27" w16cid:durableId="1869024923">
    <w:abstractNumId w:val="34"/>
  </w:num>
  <w:num w:numId="28" w16cid:durableId="1626157368">
    <w:abstractNumId w:val="0"/>
  </w:num>
  <w:num w:numId="29" w16cid:durableId="1973171020">
    <w:abstractNumId w:val="26"/>
  </w:num>
  <w:num w:numId="30" w16cid:durableId="2039546168">
    <w:abstractNumId w:val="25"/>
  </w:num>
  <w:num w:numId="31" w16cid:durableId="19056765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5536584">
    <w:abstractNumId w:val="8"/>
  </w:num>
  <w:num w:numId="33" w16cid:durableId="955284967">
    <w:abstractNumId w:val="27"/>
  </w:num>
  <w:num w:numId="34" w16cid:durableId="887299971">
    <w:abstractNumId w:val="20"/>
  </w:num>
  <w:num w:numId="35" w16cid:durableId="1154643501">
    <w:abstractNumId w:val="32"/>
  </w:num>
  <w:num w:numId="36" w16cid:durableId="1738749212">
    <w:abstractNumId w:val="24"/>
  </w:num>
  <w:num w:numId="37" w16cid:durableId="1135413608">
    <w:abstractNumId w:val="35"/>
  </w:num>
  <w:num w:numId="38" w16cid:durableId="1159268291">
    <w:abstractNumId w:val="17"/>
  </w:num>
  <w:num w:numId="39" w16cid:durableId="152835725">
    <w:abstractNumId w:val="10"/>
  </w:num>
  <w:num w:numId="40" w16cid:durableId="1234658132">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A7E"/>
    <w:rsid w:val="000722C7"/>
    <w:rsid w:val="00074338"/>
    <w:rsid w:val="00085797"/>
    <w:rsid w:val="000873EB"/>
    <w:rsid w:val="000878FF"/>
    <w:rsid w:val="000A1C6F"/>
    <w:rsid w:val="000B7B27"/>
    <w:rsid w:val="000E635E"/>
    <w:rsid w:val="000F4072"/>
    <w:rsid w:val="00110086"/>
    <w:rsid w:val="00142F62"/>
    <w:rsid w:val="0014480C"/>
    <w:rsid w:val="00165D8F"/>
    <w:rsid w:val="00193657"/>
    <w:rsid w:val="001B79ED"/>
    <w:rsid w:val="001E0C3E"/>
    <w:rsid w:val="00206AE5"/>
    <w:rsid w:val="0021380A"/>
    <w:rsid w:val="00254BA0"/>
    <w:rsid w:val="00275C68"/>
    <w:rsid w:val="00292EB5"/>
    <w:rsid w:val="002930AE"/>
    <w:rsid w:val="002A3FE3"/>
    <w:rsid w:val="002B68BB"/>
    <w:rsid w:val="002C1AC1"/>
    <w:rsid w:val="002D2334"/>
    <w:rsid w:val="002E5124"/>
    <w:rsid w:val="0030022E"/>
    <w:rsid w:val="00303BAB"/>
    <w:rsid w:val="003159CE"/>
    <w:rsid w:val="00350062"/>
    <w:rsid w:val="00385083"/>
    <w:rsid w:val="003A3EEA"/>
    <w:rsid w:val="00414846"/>
    <w:rsid w:val="00432A7E"/>
    <w:rsid w:val="004410B8"/>
    <w:rsid w:val="00445F49"/>
    <w:rsid w:val="004468DD"/>
    <w:rsid w:val="00487564"/>
    <w:rsid w:val="004B09AA"/>
    <w:rsid w:val="004E704F"/>
    <w:rsid w:val="00506851"/>
    <w:rsid w:val="005161FD"/>
    <w:rsid w:val="00517A15"/>
    <w:rsid w:val="0053407F"/>
    <w:rsid w:val="00547AD9"/>
    <w:rsid w:val="00550462"/>
    <w:rsid w:val="0057396C"/>
    <w:rsid w:val="00592E92"/>
    <w:rsid w:val="005A329E"/>
    <w:rsid w:val="005A3627"/>
    <w:rsid w:val="005C00C3"/>
    <w:rsid w:val="005D0759"/>
    <w:rsid w:val="005D2A0F"/>
    <w:rsid w:val="005E2DB5"/>
    <w:rsid w:val="005F1D83"/>
    <w:rsid w:val="00603508"/>
    <w:rsid w:val="00667FAA"/>
    <w:rsid w:val="00672253"/>
    <w:rsid w:val="0069168A"/>
    <w:rsid w:val="006A4216"/>
    <w:rsid w:val="006C1C73"/>
    <w:rsid w:val="006C5FB2"/>
    <w:rsid w:val="006D35DD"/>
    <w:rsid w:val="006D3A40"/>
    <w:rsid w:val="006D3BE1"/>
    <w:rsid w:val="006F7F69"/>
    <w:rsid w:val="0081610C"/>
    <w:rsid w:val="00822707"/>
    <w:rsid w:val="008337DD"/>
    <w:rsid w:val="00866294"/>
    <w:rsid w:val="0089446E"/>
    <w:rsid w:val="008A7355"/>
    <w:rsid w:val="008C2A55"/>
    <w:rsid w:val="008C7039"/>
    <w:rsid w:val="008D5F7A"/>
    <w:rsid w:val="008F7855"/>
    <w:rsid w:val="00923081"/>
    <w:rsid w:val="0092618C"/>
    <w:rsid w:val="00942928"/>
    <w:rsid w:val="009605AF"/>
    <w:rsid w:val="00973574"/>
    <w:rsid w:val="0097584D"/>
    <w:rsid w:val="009765BC"/>
    <w:rsid w:val="009A3109"/>
    <w:rsid w:val="009A6C05"/>
    <w:rsid w:val="009B79F0"/>
    <w:rsid w:val="009C1DFC"/>
    <w:rsid w:val="009C797D"/>
    <w:rsid w:val="009D4CC9"/>
    <w:rsid w:val="00A166B0"/>
    <w:rsid w:val="00A22AEC"/>
    <w:rsid w:val="00A5428C"/>
    <w:rsid w:val="00A558A3"/>
    <w:rsid w:val="00A61675"/>
    <w:rsid w:val="00A74EE8"/>
    <w:rsid w:val="00A771B2"/>
    <w:rsid w:val="00A92774"/>
    <w:rsid w:val="00A958A2"/>
    <w:rsid w:val="00A96FD8"/>
    <w:rsid w:val="00AB5210"/>
    <w:rsid w:val="00AB72E5"/>
    <w:rsid w:val="00AE23EA"/>
    <w:rsid w:val="00B04A39"/>
    <w:rsid w:val="00B170E9"/>
    <w:rsid w:val="00B3128C"/>
    <w:rsid w:val="00B62954"/>
    <w:rsid w:val="00B82829"/>
    <w:rsid w:val="00BC1AF7"/>
    <w:rsid w:val="00C10354"/>
    <w:rsid w:val="00C2071F"/>
    <w:rsid w:val="00C53D40"/>
    <w:rsid w:val="00C74069"/>
    <w:rsid w:val="00CA6B3D"/>
    <w:rsid w:val="00CB5ABC"/>
    <w:rsid w:val="00CE6678"/>
    <w:rsid w:val="00CF7074"/>
    <w:rsid w:val="00D006AD"/>
    <w:rsid w:val="00D12ED4"/>
    <w:rsid w:val="00D1632C"/>
    <w:rsid w:val="00D42FFB"/>
    <w:rsid w:val="00D80494"/>
    <w:rsid w:val="00DD6B1B"/>
    <w:rsid w:val="00DF1C23"/>
    <w:rsid w:val="00E030AE"/>
    <w:rsid w:val="00E363C3"/>
    <w:rsid w:val="00E377BF"/>
    <w:rsid w:val="00E71F85"/>
    <w:rsid w:val="00E72774"/>
    <w:rsid w:val="00E73548"/>
    <w:rsid w:val="00E96431"/>
    <w:rsid w:val="00EC1FB5"/>
    <w:rsid w:val="00EC5597"/>
    <w:rsid w:val="00EC572F"/>
    <w:rsid w:val="00F532EB"/>
    <w:rsid w:val="00F5333A"/>
    <w:rsid w:val="00FD1467"/>
    <w:rsid w:val="00FD5233"/>
    <w:rsid w:val="00FD52EF"/>
    <w:rsid w:val="00FE1A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456E95"/>
  <w15:chartTrackingRefBased/>
  <w15:docId w15:val="{5AC44EF8-0769-4748-86A7-4EB2C3F6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294"/>
  </w:style>
  <w:style w:type="paragraph" w:styleId="Ttulo1">
    <w:name w:val="heading 1"/>
    <w:basedOn w:val="Normal"/>
    <w:next w:val="Normal"/>
    <w:link w:val="Ttulo1Char"/>
    <w:qFormat/>
    <w:rsid w:val="00432A7E"/>
    <w:pPr>
      <w:keepNext/>
      <w:numPr>
        <w:numId w:val="1"/>
      </w:numPr>
      <w:pBdr>
        <w:top w:val="single" w:sz="6" w:space="1" w:color="000000"/>
        <w:left w:val="single" w:sz="6" w:space="1" w:color="000000"/>
        <w:bottom w:val="single" w:sz="6" w:space="1" w:color="000000"/>
        <w:right w:val="single" w:sz="6" w:space="1" w:color="000000"/>
      </w:pBdr>
      <w:shd w:val="clear" w:color="auto" w:fill="DFDFDF"/>
      <w:suppressAutoHyphens/>
      <w:spacing w:after="0" w:line="240" w:lineRule="auto"/>
      <w:jc w:val="center"/>
      <w:outlineLvl w:val="0"/>
    </w:pPr>
    <w:rPr>
      <w:rFonts w:ascii="Times New Roman" w:eastAsia="Times New Roman" w:hAnsi="Times New Roman" w:cs="Times New Roman"/>
      <w:b/>
      <w:color w:val="0000FF"/>
      <w:sz w:val="40"/>
      <w:szCs w:val="20"/>
      <w:lang w:eastAsia="zh-CN"/>
    </w:rPr>
  </w:style>
  <w:style w:type="paragraph" w:styleId="Ttulo2">
    <w:name w:val="heading 2"/>
    <w:basedOn w:val="Normal"/>
    <w:next w:val="Normal"/>
    <w:link w:val="Ttulo2Char"/>
    <w:qFormat/>
    <w:rsid w:val="00432A7E"/>
    <w:pPr>
      <w:keepNext/>
      <w:numPr>
        <w:ilvl w:val="1"/>
        <w:numId w:val="1"/>
      </w:numPr>
      <w:suppressAutoHyphens/>
      <w:spacing w:after="0" w:line="240" w:lineRule="auto"/>
      <w:jc w:val="both"/>
      <w:outlineLvl w:val="1"/>
    </w:pPr>
    <w:rPr>
      <w:rFonts w:ascii="Arial" w:eastAsia="Times New Roman" w:hAnsi="Arial" w:cs="Arial"/>
      <w:sz w:val="28"/>
      <w:szCs w:val="20"/>
      <w:lang w:eastAsia="zh-CN"/>
    </w:rPr>
  </w:style>
  <w:style w:type="paragraph" w:styleId="Ttulo3">
    <w:name w:val="heading 3"/>
    <w:basedOn w:val="Normal"/>
    <w:next w:val="Normal"/>
    <w:link w:val="Ttulo3Char"/>
    <w:qFormat/>
    <w:rsid w:val="00432A7E"/>
    <w:pPr>
      <w:keepNext/>
      <w:numPr>
        <w:ilvl w:val="2"/>
        <w:numId w:val="1"/>
      </w:numPr>
      <w:suppressAutoHyphens/>
      <w:spacing w:before="240" w:after="60" w:line="240" w:lineRule="auto"/>
      <w:outlineLvl w:val="2"/>
    </w:pPr>
    <w:rPr>
      <w:rFonts w:ascii="Arial" w:eastAsia="Times New Roman" w:hAnsi="Arial" w:cs="Arial"/>
      <w:b/>
      <w:bCs/>
      <w:sz w:val="26"/>
      <w:szCs w:val="26"/>
      <w:lang w:eastAsia="zh-CN"/>
    </w:rPr>
  </w:style>
  <w:style w:type="paragraph" w:styleId="Ttulo4">
    <w:name w:val="heading 4"/>
    <w:basedOn w:val="Normal"/>
    <w:next w:val="Normal"/>
    <w:link w:val="Ttulo4Char"/>
    <w:qFormat/>
    <w:rsid w:val="00432A7E"/>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zh-CN"/>
    </w:rPr>
  </w:style>
  <w:style w:type="paragraph" w:styleId="Ttulo5">
    <w:name w:val="heading 5"/>
    <w:basedOn w:val="Normal"/>
    <w:next w:val="Normal"/>
    <w:link w:val="Ttulo5Char"/>
    <w:qFormat/>
    <w:rsid w:val="00432A7E"/>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zh-CN"/>
    </w:rPr>
  </w:style>
  <w:style w:type="paragraph" w:styleId="Ttulo6">
    <w:name w:val="heading 6"/>
    <w:basedOn w:val="Normal"/>
    <w:next w:val="Normal"/>
    <w:link w:val="Ttulo6Char"/>
    <w:qFormat/>
    <w:rsid w:val="00432A7E"/>
    <w:pPr>
      <w:numPr>
        <w:ilvl w:val="5"/>
        <w:numId w:val="1"/>
      </w:numPr>
      <w:suppressAutoHyphens/>
      <w:spacing w:before="240" w:after="60" w:line="240" w:lineRule="auto"/>
      <w:outlineLvl w:val="5"/>
    </w:pPr>
    <w:rPr>
      <w:rFonts w:ascii="Times New Roman" w:eastAsia="Times New Roman" w:hAnsi="Times New Roman" w:cs="Times New Roman"/>
      <w:b/>
      <w:bCs/>
      <w:lang w:eastAsia="zh-CN"/>
    </w:rPr>
  </w:style>
  <w:style w:type="paragraph" w:styleId="Ttulo7">
    <w:name w:val="heading 7"/>
    <w:basedOn w:val="Normal"/>
    <w:next w:val="Normal"/>
    <w:link w:val="Ttulo7Char"/>
    <w:qFormat/>
    <w:rsid w:val="00432A7E"/>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suppressAutoHyphens/>
      <w:spacing w:after="0" w:line="240" w:lineRule="auto"/>
      <w:jc w:val="center"/>
      <w:outlineLvl w:val="6"/>
    </w:pPr>
    <w:rPr>
      <w:rFonts w:ascii="Arial" w:eastAsia="Times New Roman" w:hAnsi="Arial" w:cs="Arial"/>
      <w:b/>
      <w:color w:val="0000FF"/>
      <w:sz w:val="36"/>
      <w:szCs w:val="20"/>
      <w:lang w:eastAsia="zh-CN"/>
    </w:rPr>
  </w:style>
  <w:style w:type="paragraph" w:styleId="Ttulo8">
    <w:name w:val="heading 8"/>
    <w:basedOn w:val="Normal"/>
    <w:next w:val="Normal"/>
    <w:link w:val="Ttulo8Char"/>
    <w:qFormat/>
    <w:rsid w:val="00432A7E"/>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zh-CN"/>
    </w:rPr>
  </w:style>
  <w:style w:type="paragraph" w:styleId="Ttulo9">
    <w:name w:val="heading 9"/>
    <w:basedOn w:val="Normal"/>
    <w:next w:val="Normal"/>
    <w:link w:val="Ttulo9Char"/>
    <w:qFormat/>
    <w:rsid w:val="00432A7E"/>
    <w:pPr>
      <w:keepNext/>
      <w:numPr>
        <w:ilvl w:val="8"/>
        <w:numId w:val="1"/>
      </w:numPr>
      <w:suppressAutoHyphens/>
      <w:spacing w:after="0" w:line="240" w:lineRule="auto"/>
      <w:outlineLvl w:val="8"/>
    </w:pPr>
    <w:rPr>
      <w:rFonts w:ascii="Arial" w:eastAsia="Times New Roman" w:hAnsi="Arial" w:cs="Arial"/>
      <w:b/>
      <w:color w:val="000000"/>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32A7E"/>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432A7E"/>
    <w:rPr>
      <w:rFonts w:ascii="Arial" w:eastAsia="Times New Roman" w:hAnsi="Arial" w:cs="Arial"/>
      <w:sz w:val="28"/>
      <w:szCs w:val="20"/>
      <w:lang w:eastAsia="zh-CN"/>
    </w:rPr>
  </w:style>
  <w:style w:type="character" w:customStyle="1" w:styleId="Ttulo3Char">
    <w:name w:val="Título 3 Char"/>
    <w:basedOn w:val="Fontepargpadro"/>
    <w:link w:val="Ttulo3"/>
    <w:rsid w:val="00432A7E"/>
    <w:rPr>
      <w:rFonts w:ascii="Arial" w:eastAsia="Times New Roman" w:hAnsi="Arial" w:cs="Arial"/>
      <w:b/>
      <w:bCs/>
      <w:sz w:val="26"/>
      <w:szCs w:val="26"/>
      <w:lang w:eastAsia="zh-CN"/>
    </w:rPr>
  </w:style>
  <w:style w:type="character" w:customStyle="1" w:styleId="Ttulo4Char">
    <w:name w:val="Título 4 Char"/>
    <w:basedOn w:val="Fontepargpadro"/>
    <w:link w:val="Ttulo4"/>
    <w:rsid w:val="00432A7E"/>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432A7E"/>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432A7E"/>
    <w:rPr>
      <w:rFonts w:ascii="Times New Roman" w:eastAsia="Times New Roman" w:hAnsi="Times New Roman" w:cs="Times New Roman"/>
      <w:b/>
      <w:bCs/>
      <w:lang w:eastAsia="zh-CN"/>
    </w:rPr>
  </w:style>
  <w:style w:type="character" w:customStyle="1" w:styleId="Ttulo7Char">
    <w:name w:val="Título 7 Char"/>
    <w:basedOn w:val="Fontepargpadro"/>
    <w:link w:val="Ttulo7"/>
    <w:rsid w:val="00432A7E"/>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432A7E"/>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432A7E"/>
    <w:rPr>
      <w:rFonts w:ascii="Arial" w:eastAsia="Times New Roman" w:hAnsi="Arial" w:cs="Arial"/>
      <w:b/>
      <w:color w:val="000000"/>
      <w:sz w:val="24"/>
      <w:szCs w:val="24"/>
      <w:lang w:eastAsia="zh-CN"/>
    </w:rPr>
  </w:style>
  <w:style w:type="character" w:customStyle="1" w:styleId="WW8Num1z0">
    <w:name w:val="WW8Num1z0"/>
    <w:rsid w:val="00432A7E"/>
  </w:style>
  <w:style w:type="character" w:customStyle="1" w:styleId="WW8Num2z0">
    <w:name w:val="WW8Num2z0"/>
    <w:rsid w:val="00432A7E"/>
  </w:style>
  <w:style w:type="character" w:customStyle="1" w:styleId="WW8Num2z1">
    <w:name w:val="WW8Num2z1"/>
    <w:rsid w:val="00432A7E"/>
  </w:style>
  <w:style w:type="character" w:customStyle="1" w:styleId="WW8Num2z2">
    <w:name w:val="WW8Num2z2"/>
    <w:rsid w:val="00432A7E"/>
  </w:style>
  <w:style w:type="character" w:customStyle="1" w:styleId="WW8Num2z3">
    <w:name w:val="WW8Num2z3"/>
    <w:rsid w:val="00432A7E"/>
  </w:style>
  <w:style w:type="character" w:customStyle="1" w:styleId="WW8Num2z4">
    <w:name w:val="WW8Num2z4"/>
    <w:rsid w:val="00432A7E"/>
  </w:style>
  <w:style w:type="character" w:customStyle="1" w:styleId="WW8Num2z5">
    <w:name w:val="WW8Num2z5"/>
    <w:rsid w:val="00432A7E"/>
  </w:style>
  <w:style w:type="character" w:customStyle="1" w:styleId="WW8Num2z6">
    <w:name w:val="WW8Num2z6"/>
    <w:rsid w:val="00432A7E"/>
  </w:style>
  <w:style w:type="character" w:customStyle="1" w:styleId="WW8Num2z7">
    <w:name w:val="WW8Num2z7"/>
    <w:rsid w:val="00432A7E"/>
  </w:style>
  <w:style w:type="character" w:customStyle="1" w:styleId="WW8Num2z8">
    <w:name w:val="WW8Num2z8"/>
    <w:rsid w:val="00432A7E"/>
  </w:style>
  <w:style w:type="character" w:customStyle="1" w:styleId="WW8Num3z0">
    <w:name w:val="WW8Num3z0"/>
    <w:rsid w:val="00432A7E"/>
    <w:rPr>
      <w:rFonts w:ascii="Symbol" w:hAnsi="Symbol" w:cs="Symbol" w:hint="default"/>
    </w:rPr>
  </w:style>
  <w:style w:type="character" w:customStyle="1" w:styleId="WW8Num3z1">
    <w:name w:val="WW8Num3z1"/>
    <w:rsid w:val="00432A7E"/>
  </w:style>
  <w:style w:type="character" w:customStyle="1" w:styleId="WW8Num3z2">
    <w:name w:val="WW8Num3z2"/>
    <w:rsid w:val="00432A7E"/>
  </w:style>
  <w:style w:type="character" w:customStyle="1" w:styleId="WW8Num3z3">
    <w:name w:val="WW8Num3z3"/>
    <w:rsid w:val="00432A7E"/>
  </w:style>
  <w:style w:type="character" w:customStyle="1" w:styleId="WW8Num3z4">
    <w:name w:val="WW8Num3z4"/>
    <w:rsid w:val="00432A7E"/>
  </w:style>
  <w:style w:type="character" w:customStyle="1" w:styleId="WW8Num3z5">
    <w:name w:val="WW8Num3z5"/>
    <w:rsid w:val="00432A7E"/>
  </w:style>
  <w:style w:type="character" w:customStyle="1" w:styleId="WW8Num3z6">
    <w:name w:val="WW8Num3z6"/>
    <w:rsid w:val="00432A7E"/>
  </w:style>
  <w:style w:type="character" w:customStyle="1" w:styleId="WW8Num3z7">
    <w:name w:val="WW8Num3z7"/>
    <w:rsid w:val="00432A7E"/>
  </w:style>
  <w:style w:type="character" w:customStyle="1" w:styleId="WW8Num3z8">
    <w:name w:val="WW8Num3z8"/>
    <w:rsid w:val="00432A7E"/>
  </w:style>
  <w:style w:type="character" w:customStyle="1" w:styleId="WW8Num4z0">
    <w:name w:val="WW8Num4z0"/>
    <w:rsid w:val="00432A7E"/>
    <w:rPr>
      <w:rFonts w:ascii="Symbol" w:hAnsi="Symbol" w:cs="Symbol" w:hint="default"/>
      <w:sz w:val="28"/>
      <w:szCs w:val="28"/>
    </w:rPr>
  </w:style>
  <w:style w:type="character" w:customStyle="1" w:styleId="WW8Num4z1">
    <w:name w:val="WW8Num4z1"/>
    <w:rsid w:val="00432A7E"/>
    <w:rPr>
      <w:rFonts w:ascii="Courier New" w:hAnsi="Courier New" w:cs="Courier New" w:hint="default"/>
    </w:rPr>
  </w:style>
  <w:style w:type="character" w:customStyle="1" w:styleId="WW8Num4z2">
    <w:name w:val="WW8Num4z2"/>
    <w:rsid w:val="00432A7E"/>
    <w:rPr>
      <w:rFonts w:ascii="Wingdings" w:hAnsi="Wingdings" w:cs="Wingdings" w:hint="default"/>
    </w:rPr>
  </w:style>
  <w:style w:type="character" w:customStyle="1" w:styleId="WW8Num5z0">
    <w:name w:val="WW8Num5z0"/>
    <w:rsid w:val="00432A7E"/>
    <w:rPr>
      <w:rFonts w:hint="default"/>
    </w:rPr>
  </w:style>
  <w:style w:type="character" w:customStyle="1" w:styleId="WW8Num6z0">
    <w:name w:val="WW8Num6z0"/>
    <w:rsid w:val="00432A7E"/>
    <w:rPr>
      <w:rFonts w:hint="default"/>
    </w:rPr>
  </w:style>
  <w:style w:type="character" w:customStyle="1" w:styleId="WW8Num6z1">
    <w:name w:val="WW8Num6z1"/>
    <w:rsid w:val="00432A7E"/>
  </w:style>
  <w:style w:type="character" w:customStyle="1" w:styleId="WW8Num6z2">
    <w:name w:val="WW8Num6z2"/>
    <w:rsid w:val="00432A7E"/>
  </w:style>
  <w:style w:type="character" w:customStyle="1" w:styleId="WW8Num6z3">
    <w:name w:val="WW8Num6z3"/>
    <w:rsid w:val="00432A7E"/>
  </w:style>
  <w:style w:type="character" w:customStyle="1" w:styleId="WW8Num6z4">
    <w:name w:val="WW8Num6z4"/>
    <w:rsid w:val="00432A7E"/>
  </w:style>
  <w:style w:type="character" w:customStyle="1" w:styleId="WW8Num6z5">
    <w:name w:val="WW8Num6z5"/>
    <w:rsid w:val="00432A7E"/>
  </w:style>
  <w:style w:type="character" w:customStyle="1" w:styleId="WW8Num6z6">
    <w:name w:val="WW8Num6z6"/>
    <w:rsid w:val="00432A7E"/>
  </w:style>
  <w:style w:type="character" w:customStyle="1" w:styleId="WW8Num6z7">
    <w:name w:val="WW8Num6z7"/>
    <w:rsid w:val="00432A7E"/>
  </w:style>
  <w:style w:type="character" w:customStyle="1" w:styleId="WW8Num6z8">
    <w:name w:val="WW8Num6z8"/>
    <w:rsid w:val="00432A7E"/>
  </w:style>
  <w:style w:type="character" w:customStyle="1" w:styleId="WW8Num7z0">
    <w:name w:val="WW8Num7z0"/>
    <w:rsid w:val="00432A7E"/>
  </w:style>
  <w:style w:type="character" w:customStyle="1" w:styleId="WW8Num7z1">
    <w:name w:val="WW8Num7z1"/>
    <w:rsid w:val="00432A7E"/>
  </w:style>
  <w:style w:type="character" w:customStyle="1" w:styleId="WW8Num7z2">
    <w:name w:val="WW8Num7z2"/>
    <w:rsid w:val="00432A7E"/>
  </w:style>
  <w:style w:type="character" w:customStyle="1" w:styleId="WW8Num7z3">
    <w:name w:val="WW8Num7z3"/>
    <w:rsid w:val="00432A7E"/>
  </w:style>
  <w:style w:type="character" w:customStyle="1" w:styleId="WW8Num7z4">
    <w:name w:val="WW8Num7z4"/>
    <w:rsid w:val="00432A7E"/>
  </w:style>
  <w:style w:type="character" w:customStyle="1" w:styleId="WW8Num7z5">
    <w:name w:val="WW8Num7z5"/>
    <w:rsid w:val="00432A7E"/>
  </w:style>
  <w:style w:type="character" w:customStyle="1" w:styleId="WW8Num7z6">
    <w:name w:val="WW8Num7z6"/>
    <w:rsid w:val="00432A7E"/>
  </w:style>
  <w:style w:type="character" w:customStyle="1" w:styleId="WW8Num7z7">
    <w:name w:val="WW8Num7z7"/>
    <w:rsid w:val="00432A7E"/>
  </w:style>
  <w:style w:type="character" w:customStyle="1" w:styleId="WW8Num7z8">
    <w:name w:val="WW8Num7z8"/>
    <w:rsid w:val="00432A7E"/>
  </w:style>
  <w:style w:type="character" w:customStyle="1" w:styleId="WW8Num8z0">
    <w:name w:val="WW8Num8z0"/>
    <w:rsid w:val="00432A7E"/>
    <w:rPr>
      <w:rFonts w:ascii="Symbol" w:hAnsi="Symbol" w:cs="Symbol" w:hint="default"/>
    </w:rPr>
  </w:style>
  <w:style w:type="character" w:customStyle="1" w:styleId="WW8Num8z1">
    <w:name w:val="WW8Num8z1"/>
    <w:rsid w:val="00432A7E"/>
  </w:style>
  <w:style w:type="character" w:customStyle="1" w:styleId="WW8Num8z2">
    <w:name w:val="WW8Num8z2"/>
    <w:rsid w:val="00432A7E"/>
  </w:style>
  <w:style w:type="character" w:customStyle="1" w:styleId="WW8Num8z3">
    <w:name w:val="WW8Num8z3"/>
    <w:rsid w:val="00432A7E"/>
  </w:style>
  <w:style w:type="character" w:customStyle="1" w:styleId="WW8Num8z4">
    <w:name w:val="WW8Num8z4"/>
    <w:rsid w:val="00432A7E"/>
  </w:style>
  <w:style w:type="character" w:customStyle="1" w:styleId="WW8Num8z5">
    <w:name w:val="WW8Num8z5"/>
    <w:rsid w:val="00432A7E"/>
  </w:style>
  <w:style w:type="character" w:customStyle="1" w:styleId="WW8Num8z6">
    <w:name w:val="WW8Num8z6"/>
    <w:rsid w:val="00432A7E"/>
  </w:style>
  <w:style w:type="character" w:customStyle="1" w:styleId="WW8Num8z7">
    <w:name w:val="WW8Num8z7"/>
    <w:rsid w:val="00432A7E"/>
  </w:style>
  <w:style w:type="character" w:customStyle="1" w:styleId="WW8Num8z8">
    <w:name w:val="WW8Num8z8"/>
    <w:rsid w:val="00432A7E"/>
  </w:style>
  <w:style w:type="character" w:customStyle="1" w:styleId="WW8Num9z0">
    <w:name w:val="WW8Num9z0"/>
    <w:rsid w:val="00432A7E"/>
    <w:rPr>
      <w:rFonts w:hint="default"/>
    </w:rPr>
  </w:style>
  <w:style w:type="character" w:customStyle="1" w:styleId="WW8Num10z0">
    <w:name w:val="WW8Num10z0"/>
    <w:rsid w:val="00432A7E"/>
    <w:rPr>
      <w:rFonts w:hint="default"/>
    </w:rPr>
  </w:style>
  <w:style w:type="character" w:customStyle="1" w:styleId="WW8Num11z0">
    <w:name w:val="WW8Num11z0"/>
    <w:rsid w:val="00432A7E"/>
    <w:rPr>
      <w:rFonts w:hint="default"/>
    </w:rPr>
  </w:style>
  <w:style w:type="character" w:customStyle="1" w:styleId="WW8Num11z1">
    <w:name w:val="WW8Num11z1"/>
    <w:rsid w:val="00432A7E"/>
  </w:style>
  <w:style w:type="character" w:customStyle="1" w:styleId="WW8Num11z2">
    <w:name w:val="WW8Num11z2"/>
    <w:rsid w:val="00432A7E"/>
  </w:style>
  <w:style w:type="character" w:customStyle="1" w:styleId="WW8Num11z3">
    <w:name w:val="WW8Num11z3"/>
    <w:rsid w:val="00432A7E"/>
  </w:style>
  <w:style w:type="character" w:customStyle="1" w:styleId="WW8Num11z4">
    <w:name w:val="WW8Num11z4"/>
    <w:rsid w:val="00432A7E"/>
  </w:style>
  <w:style w:type="character" w:customStyle="1" w:styleId="WW8Num11z5">
    <w:name w:val="WW8Num11z5"/>
    <w:rsid w:val="00432A7E"/>
  </w:style>
  <w:style w:type="character" w:customStyle="1" w:styleId="WW8Num11z6">
    <w:name w:val="WW8Num11z6"/>
    <w:rsid w:val="00432A7E"/>
  </w:style>
  <w:style w:type="character" w:customStyle="1" w:styleId="WW8Num11z7">
    <w:name w:val="WW8Num11z7"/>
    <w:rsid w:val="00432A7E"/>
  </w:style>
  <w:style w:type="character" w:customStyle="1" w:styleId="WW8Num11z8">
    <w:name w:val="WW8Num11z8"/>
    <w:rsid w:val="00432A7E"/>
  </w:style>
  <w:style w:type="character" w:customStyle="1" w:styleId="WW8Num12z0">
    <w:name w:val="WW8Num12z0"/>
    <w:rsid w:val="00432A7E"/>
    <w:rPr>
      <w:rFonts w:ascii="Symbol" w:hAnsi="Symbol" w:cs="Symbol" w:hint="default"/>
    </w:rPr>
  </w:style>
  <w:style w:type="character" w:customStyle="1" w:styleId="WW8Num12z1">
    <w:name w:val="WW8Num12z1"/>
    <w:rsid w:val="00432A7E"/>
  </w:style>
  <w:style w:type="character" w:customStyle="1" w:styleId="WW8Num12z2">
    <w:name w:val="WW8Num12z2"/>
    <w:rsid w:val="00432A7E"/>
  </w:style>
  <w:style w:type="character" w:customStyle="1" w:styleId="WW8Num12z3">
    <w:name w:val="WW8Num12z3"/>
    <w:rsid w:val="00432A7E"/>
  </w:style>
  <w:style w:type="character" w:customStyle="1" w:styleId="WW8Num12z4">
    <w:name w:val="WW8Num12z4"/>
    <w:rsid w:val="00432A7E"/>
  </w:style>
  <w:style w:type="character" w:customStyle="1" w:styleId="WW8Num12z5">
    <w:name w:val="WW8Num12z5"/>
    <w:rsid w:val="00432A7E"/>
  </w:style>
  <w:style w:type="character" w:customStyle="1" w:styleId="WW8Num12z6">
    <w:name w:val="WW8Num12z6"/>
    <w:rsid w:val="00432A7E"/>
  </w:style>
  <w:style w:type="character" w:customStyle="1" w:styleId="WW8Num12z7">
    <w:name w:val="WW8Num12z7"/>
    <w:rsid w:val="00432A7E"/>
  </w:style>
  <w:style w:type="character" w:customStyle="1" w:styleId="WW8Num12z8">
    <w:name w:val="WW8Num12z8"/>
    <w:rsid w:val="00432A7E"/>
  </w:style>
  <w:style w:type="character" w:customStyle="1" w:styleId="WW8Num13z0">
    <w:name w:val="WW8Num13z0"/>
    <w:rsid w:val="00432A7E"/>
    <w:rPr>
      <w:rFonts w:hint="default"/>
    </w:rPr>
  </w:style>
  <w:style w:type="character" w:customStyle="1" w:styleId="WW8Num13z1">
    <w:name w:val="WW8Num13z1"/>
    <w:rsid w:val="00432A7E"/>
  </w:style>
  <w:style w:type="character" w:customStyle="1" w:styleId="WW8Num13z2">
    <w:name w:val="WW8Num13z2"/>
    <w:rsid w:val="00432A7E"/>
  </w:style>
  <w:style w:type="character" w:customStyle="1" w:styleId="WW8Num13z3">
    <w:name w:val="WW8Num13z3"/>
    <w:rsid w:val="00432A7E"/>
  </w:style>
  <w:style w:type="character" w:customStyle="1" w:styleId="WW8Num13z4">
    <w:name w:val="WW8Num13z4"/>
    <w:rsid w:val="00432A7E"/>
  </w:style>
  <w:style w:type="character" w:customStyle="1" w:styleId="WW8Num13z5">
    <w:name w:val="WW8Num13z5"/>
    <w:rsid w:val="00432A7E"/>
  </w:style>
  <w:style w:type="character" w:customStyle="1" w:styleId="WW8Num13z6">
    <w:name w:val="WW8Num13z6"/>
    <w:rsid w:val="00432A7E"/>
  </w:style>
  <w:style w:type="character" w:customStyle="1" w:styleId="WW8Num13z7">
    <w:name w:val="WW8Num13z7"/>
    <w:rsid w:val="00432A7E"/>
  </w:style>
  <w:style w:type="character" w:customStyle="1" w:styleId="WW8Num13z8">
    <w:name w:val="WW8Num13z8"/>
    <w:rsid w:val="00432A7E"/>
  </w:style>
  <w:style w:type="character" w:customStyle="1" w:styleId="WW8Num14z0">
    <w:name w:val="WW8Num14z0"/>
    <w:rsid w:val="00432A7E"/>
    <w:rPr>
      <w:rFonts w:hint="default"/>
      <w:b/>
    </w:rPr>
  </w:style>
  <w:style w:type="character" w:customStyle="1" w:styleId="WW8Num14z1">
    <w:name w:val="WW8Num14z1"/>
    <w:rsid w:val="00432A7E"/>
    <w:rPr>
      <w:rFonts w:hint="default"/>
    </w:rPr>
  </w:style>
  <w:style w:type="character" w:customStyle="1" w:styleId="WW8Num15z0">
    <w:name w:val="WW8Num15z0"/>
    <w:rsid w:val="00432A7E"/>
    <w:rPr>
      <w:rFonts w:ascii="Symbol" w:hAnsi="Symbol" w:cs="Symbol" w:hint="default"/>
    </w:rPr>
  </w:style>
  <w:style w:type="character" w:customStyle="1" w:styleId="WW8Num15z1">
    <w:name w:val="WW8Num15z1"/>
    <w:rsid w:val="00432A7E"/>
  </w:style>
  <w:style w:type="character" w:customStyle="1" w:styleId="WW8Num15z2">
    <w:name w:val="WW8Num15z2"/>
    <w:rsid w:val="00432A7E"/>
  </w:style>
  <w:style w:type="character" w:customStyle="1" w:styleId="WW8Num15z3">
    <w:name w:val="WW8Num15z3"/>
    <w:rsid w:val="00432A7E"/>
  </w:style>
  <w:style w:type="character" w:customStyle="1" w:styleId="WW8Num15z4">
    <w:name w:val="WW8Num15z4"/>
    <w:rsid w:val="00432A7E"/>
  </w:style>
  <w:style w:type="character" w:customStyle="1" w:styleId="WW8Num15z5">
    <w:name w:val="WW8Num15z5"/>
    <w:rsid w:val="00432A7E"/>
  </w:style>
  <w:style w:type="character" w:customStyle="1" w:styleId="WW8Num15z6">
    <w:name w:val="WW8Num15z6"/>
    <w:rsid w:val="00432A7E"/>
  </w:style>
  <w:style w:type="character" w:customStyle="1" w:styleId="WW8Num15z7">
    <w:name w:val="WW8Num15z7"/>
    <w:rsid w:val="00432A7E"/>
  </w:style>
  <w:style w:type="character" w:customStyle="1" w:styleId="WW8Num15z8">
    <w:name w:val="WW8Num15z8"/>
    <w:rsid w:val="00432A7E"/>
  </w:style>
  <w:style w:type="character" w:customStyle="1" w:styleId="WW8Num16z0">
    <w:name w:val="WW8Num16z0"/>
    <w:rsid w:val="00432A7E"/>
    <w:rPr>
      <w:rFonts w:hint="default"/>
    </w:rPr>
  </w:style>
  <w:style w:type="character" w:customStyle="1" w:styleId="WW8Num17z0">
    <w:name w:val="WW8Num17z0"/>
    <w:rsid w:val="00432A7E"/>
    <w:rPr>
      <w:rFonts w:hint="default"/>
    </w:rPr>
  </w:style>
  <w:style w:type="character" w:customStyle="1" w:styleId="WW8Num18z0">
    <w:name w:val="WW8Num18z0"/>
    <w:rsid w:val="00432A7E"/>
    <w:rPr>
      <w:rFonts w:hint="default"/>
    </w:rPr>
  </w:style>
  <w:style w:type="character" w:customStyle="1" w:styleId="WW8Num19z0">
    <w:name w:val="WW8Num19z0"/>
    <w:rsid w:val="00432A7E"/>
    <w:rPr>
      <w:rFonts w:ascii="Symbol" w:hAnsi="Symbol" w:cs="Symbol" w:hint="default"/>
    </w:rPr>
  </w:style>
  <w:style w:type="character" w:customStyle="1" w:styleId="WW8Num19z1">
    <w:name w:val="WW8Num19z1"/>
    <w:rsid w:val="00432A7E"/>
  </w:style>
  <w:style w:type="character" w:customStyle="1" w:styleId="WW8Num19z2">
    <w:name w:val="WW8Num19z2"/>
    <w:rsid w:val="00432A7E"/>
  </w:style>
  <w:style w:type="character" w:customStyle="1" w:styleId="WW8Num19z3">
    <w:name w:val="WW8Num19z3"/>
    <w:rsid w:val="00432A7E"/>
  </w:style>
  <w:style w:type="character" w:customStyle="1" w:styleId="WW8Num19z4">
    <w:name w:val="WW8Num19z4"/>
    <w:rsid w:val="00432A7E"/>
  </w:style>
  <w:style w:type="character" w:customStyle="1" w:styleId="WW8Num19z5">
    <w:name w:val="WW8Num19z5"/>
    <w:rsid w:val="00432A7E"/>
  </w:style>
  <w:style w:type="character" w:customStyle="1" w:styleId="WW8Num19z6">
    <w:name w:val="WW8Num19z6"/>
    <w:rsid w:val="00432A7E"/>
  </w:style>
  <w:style w:type="character" w:customStyle="1" w:styleId="WW8Num19z7">
    <w:name w:val="WW8Num19z7"/>
    <w:rsid w:val="00432A7E"/>
  </w:style>
  <w:style w:type="character" w:customStyle="1" w:styleId="WW8Num19z8">
    <w:name w:val="WW8Num19z8"/>
    <w:rsid w:val="00432A7E"/>
  </w:style>
  <w:style w:type="character" w:customStyle="1" w:styleId="WW8Num20z0">
    <w:name w:val="WW8Num20z0"/>
    <w:rsid w:val="00432A7E"/>
    <w:rPr>
      <w:rFonts w:hint="default"/>
    </w:rPr>
  </w:style>
  <w:style w:type="character" w:customStyle="1" w:styleId="WW8Num20z1">
    <w:name w:val="WW8Num20z1"/>
    <w:rsid w:val="00432A7E"/>
  </w:style>
  <w:style w:type="character" w:customStyle="1" w:styleId="WW8Num20z2">
    <w:name w:val="WW8Num20z2"/>
    <w:rsid w:val="00432A7E"/>
  </w:style>
  <w:style w:type="character" w:customStyle="1" w:styleId="WW8Num20z3">
    <w:name w:val="WW8Num20z3"/>
    <w:rsid w:val="00432A7E"/>
  </w:style>
  <w:style w:type="character" w:customStyle="1" w:styleId="WW8Num20z4">
    <w:name w:val="WW8Num20z4"/>
    <w:rsid w:val="00432A7E"/>
  </w:style>
  <w:style w:type="character" w:customStyle="1" w:styleId="WW8Num20z5">
    <w:name w:val="WW8Num20z5"/>
    <w:rsid w:val="00432A7E"/>
  </w:style>
  <w:style w:type="character" w:customStyle="1" w:styleId="WW8Num20z6">
    <w:name w:val="WW8Num20z6"/>
    <w:rsid w:val="00432A7E"/>
  </w:style>
  <w:style w:type="character" w:customStyle="1" w:styleId="WW8Num20z7">
    <w:name w:val="WW8Num20z7"/>
    <w:rsid w:val="00432A7E"/>
  </w:style>
  <w:style w:type="character" w:customStyle="1" w:styleId="WW8Num20z8">
    <w:name w:val="WW8Num20z8"/>
    <w:rsid w:val="00432A7E"/>
  </w:style>
  <w:style w:type="character" w:customStyle="1" w:styleId="WW8Num21z0">
    <w:name w:val="WW8Num21z0"/>
    <w:rsid w:val="00432A7E"/>
    <w:rPr>
      <w:rFonts w:cs="Arial" w:hint="default"/>
    </w:rPr>
  </w:style>
  <w:style w:type="character" w:customStyle="1" w:styleId="WW8Num21z1">
    <w:name w:val="WW8Num21z1"/>
    <w:rsid w:val="00432A7E"/>
  </w:style>
  <w:style w:type="character" w:customStyle="1" w:styleId="WW8Num21z2">
    <w:name w:val="WW8Num21z2"/>
    <w:rsid w:val="00432A7E"/>
  </w:style>
  <w:style w:type="character" w:customStyle="1" w:styleId="WW8Num21z3">
    <w:name w:val="WW8Num21z3"/>
    <w:rsid w:val="00432A7E"/>
  </w:style>
  <w:style w:type="character" w:customStyle="1" w:styleId="WW8Num21z4">
    <w:name w:val="WW8Num21z4"/>
    <w:rsid w:val="00432A7E"/>
  </w:style>
  <w:style w:type="character" w:customStyle="1" w:styleId="WW8Num21z5">
    <w:name w:val="WW8Num21z5"/>
    <w:rsid w:val="00432A7E"/>
  </w:style>
  <w:style w:type="character" w:customStyle="1" w:styleId="WW8Num21z6">
    <w:name w:val="WW8Num21z6"/>
    <w:rsid w:val="00432A7E"/>
  </w:style>
  <w:style w:type="character" w:customStyle="1" w:styleId="WW8Num21z7">
    <w:name w:val="WW8Num21z7"/>
    <w:rsid w:val="00432A7E"/>
  </w:style>
  <w:style w:type="character" w:customStyle="1" w:styleId="WW8Num21z8">
    <w:name w:val="WW8Num21z8"/>
    <w:rsid w:val="00432A7E"/>
  </w:style>
  <w:style w:type="character" w:customStyle="1" w:styleId="WW8Num22z0">
    <w:name w:val="WW8Num22z0"/>
    <w:rsid w:val="00432A7E"/>
    <w:rPr>
      <w:rFonts w:ascii="Symbol" w:hAnsi="Symbol" w:cs="Symbol" w:hint="default"/>
    </w:rPr>
  </w:style>
  <w:style w:type="character" w:customStyle="1" w:styleId="WW8Num22z1">
    <w:name w:val="WW8Num22z1"/>
    <w:rsid w:val="00432A7E"/>
  </w:style>
  <w:style w:type="character" w:customStyle="1" w:styleId="WW8Num22z2">
    <w:name w:val="WW8Num22z2"/>
    <w:rsid w:val="00432A7E"/>
  </w:style>
  <w:style w:type="character" w:customStyle="1" w:styleId="WW8Num22z3">
    <w:name w:val="WW8Num22z3"/>
    <w:rsid w:val="00432A7E"/>
  </w:style>
  <w:style w:type="character" w:customStyle="1" w:styleId="WW8Num22z4">
    <w:name w:val="WW8Num22z4"/>
    <w:rsid w:val="00432A7E"/>
  </w:style>
  <w:style w:type="character" w:customStyle="1" w:styleId="WW8Num22z5">
    <w:name w:val="WW8Num22z5"/>
    <w:rsid w:val="00432A7E"/>
  </w:style>
  <w:style w:type="character" w:customStyle="1" w:styleId="WW8Num22z6">
    <w:name w:val="WW8Num22z6"/>
    <w:rsid w:val="00432A7E"/>
  </w:style>
  <w:style w:type="character" w:customStyle="1" w:styleId="WW8Num22z7">
    <w:name w:val="WW8Num22z7"/>
    <w:rsid w:val="00432A7E"/>
  </w:style>
  <w:style w:type="character" w:customStyle="1" w:styleId="WW8Num22z8">
    <w:name w:val="WW8Num22z8"/>
    <w:rsid w:val="00432A7E"/>
  </w:style>
  <w:style w:type="character" w:customStyle="1" w:styleId="WW8Num23z0">
    <w:name w:val="WW8Num23z0"/>
    <w:rsid w:val="00432A7E"/>
    <w:rPr>
      <w:rFonts w:hint="default"/>
    </w:rPr>
  </w:style>
  <w:style w:type="character" w:customStyle="1" w:styleId="WW8Num23z1">
    <w:name w:val="WW8Num23z1"/>
    <w:rsid w:val="00432A7E"/>
  </w:style>
  <w:style w:type="character" w:customStyle="1" w:styleId="WW8Num23z2">
    <w:name w:val="WW8Num23z2"/>
    <w:rsid w:val="00432A7E"/>
  </w:style>
  <w:style w:type="character" w:customStyle="1" w:styleId="WW8Num23z3">
    <w:name w:val="WW8Num23z3"/>
    <w:rsid w:val="00432A7E"/>
  </w:style>
  <w:style w:type="character" w:customStyle="1" w:styleId="WW8Num23z4">
    <w:name w:val="WW8Num23z4"/>
    <w:rsid w:val="00432A7E"/>
  </w:style>
  <w:style w:type="character" w:customStyle="1" w:styleId="WW8Num23z5">
    <w:name w:val="WW8Num23z5"/>
    <w:rsid w:val="00432A7E"/>
  </w:style>
  <w:style w:type="character" w:customStyle="1" w:styleId="WW8Num23z6">
    <w:name w:val="WW8Num23z6"/>
    <w:rsid w:val="00432A7E"/>
  </w:style>
  <w:style w:type="character" w:customStyle="1" w:styleId="WW8Num23z7">
    <w:name w:val="WW8Num23z7"/>
    <w:rsid w:val="00432A7E"/>
  </w:style>
  <w:style w:type="character" w:customStyle="1" w:styleId="WW8Num23z8">
    <w:name w:val="WW8Num23z8"/>
    <w:rsid w:val="00432A7E"/>
  </w:style>
  <w:style w:type="character" w:customStyle="1" w:styleId="WW8Num24z0">
    <w:name w:val="WW8Num24z0"/>
    <w:rsid w:val="00432A7E"/>
    <w:rPr>
      <w:rFonts w:hint="default"/>
    </w:rPr>
  </w:style>
  <w:style w:type="character" w:customStyle="1" w:styleId="WW8Num24z1">
    <w:name w:val="WW8Num24z1"/>
    <w:rsid w:val="00432A7E"/>
  </w:style>
  <w:style w:type="character" w:customStyle="1" w:styleId="WW8Num24z2">
    <w:name w:val="WW8Num24z2"/>
    <w:rsid w:val="00432A7E"/>
  </w:style>
  <w:style w:type="character" w:customStyle="1" w:styleId="WW8Num24z3">
    <w:name w:val="WW8Num24z3"/>
    <w:rsid w:val="00432A7E"/>
  </w:style>
  <w:style w:type="character" w:customStyle="1" w:styleId="WW8Num24z4">
    <w:name w:val="WW8Num24z4"/>
    <w:rsid w:val="00432A7E"/>
  </w:style>
  <w:style w:type="character" w:customStyle="1" w:styleId="WW8Num24z5">
    <w:name w:val="WW8Num24z5"/>
    <w:rsid w:val="00432A7E"/>
  </w:style>
  <w:style w:type="character" w:customStyle="1" w:styleId="WW8Num24z6">
    <w:name w:val="WW8Num24z6"/>
    <w:rsid w:val="00432A7E"/>
  </w:style>
  <w:style w:type="character" w:customStyle="1" w:styleId="WW8Num24z7">
    <w:name w:val="WW8Num24z7"/>
    <w:rsid w:val="00432A7E"/>
  </w:style>
  <w:style w:type="character" w:customStyle="1" w:styleId="WW8Num24z8">
    <w:name w:val="WW8Num24z8"/>
    <w:rsid w:val="00432A7E"/>
  </w:style>
  <w:style w:type="character" w:customStyle="1" w:styleId="WW8Num25z0">
    <w:name w:val="WW8Num25z0"/>
    <w:rsid w:val="00432A7E"/>
    <w:rPr>
      <w:rFonts w:hint="default"/>
    </w:rPr>
  </w:style>
  <w:style w:type="character" w:customStyle="1" w:styleId="WW8Num26z0">
    <w:name w:val="WW8Num26z0"/>
    <w:rsid w:val="00432A7E"/>
    <w:rPr>
      <w:rFonts w:ascii="Symbol" w:hAnsi="Symbol" w:cs="Symbol" w:hint="default"/>
    </w:rPr>
  </w:style>
  <w:style w:type="character" w:customStyle="1" w:styleId="WW8Num26z1">
    <w:name w:val="WW8Num26z1"/>
    <w:rsid w:val="00432A7E"/>
  </w:style>
  <w:style w:type="character" w:customStyle="1" w:styleId="WW8Num26z2">
    <w:name w:val="WW8Num26z2"/>
    <w:rsid w:val="00432A7E"/>
  </w:style>
  <w:style w:type="character" w:customStyle="1" w:styleId="WW8Num26z3">
    <w:name w:val="WW8Num26z3"/>
    <w:rsid w:val="00432A7E"/>
  </w:style>
  <w:style w:type="character" w:customStyle="1" w:styleId="WW8Num26z4">
    <w:name w:val="WW8Num26z4"/>
    <w:rsid w:val="00432A7E"/>
  </w:style>
  <w:style w:type="character" w:customStyle="1" w:styleId="WW8Num26z5">
    <w:name w:val="WW8Num26z5"/>
    <w:rsid w:val="00432A7E"/>
  </w:style>
  <w:style w:type="character" w:customStyle="1" w:styleId="WW8Num26z6">
    <w:name w:val="WW8Num26z6"/>
    <w:rsid w:val="00432A7E"/>
  </w:style>
  <w:style w:type="character" w:customStyle="1" w:styleId="WW8Num26z7">
    <w:name w:val="WW8Num26z7"/>
    <w:rsid w:val="00432A7E"/>
  </w:style>
  <w:style w:type="character" w:customStyle="1" w:styleId="WW8Num26z8">
    <w:name w:val="WW8Num26z8"/>
    <w:rsid w:val="00432A7E"/>
  </w:style>
  <w:style w:type="character" w:customStyle="1" w:styleId="WW8Num27z0">
    <w:name w:val="WW8Num27z0"/>
    <w:rsid w:val="00432A7E"/>
    <w:rPr>
      <w:rFonts w:hint="default"/>
    </w:rPr>
  </w:style>
  <w:style w:type="character" w:customStyle="1" w:styleId="WW8Num27z1">
    <w:name w:val="WW8Num27z1"/>
    <w:rsid w:val="00432A7E"/>
  </w:style>
  <w:style w:type="character" w:customStyle="1" w:styleId="WW8Num27z2">
    <w:name w:val="WW8Num27z2"/>
    <w:rsid w:val="00432A7E"/>
  </w:style>
  <w:style w:type="character" w:customStyle="1" w:styleId="WW8Num27z3">
    <w:name w:val="WW8Num27z3"/>
    <w:rsid w:val="00432A7E"/>
  </w:style>
  <w:style w:type="character" w:customStyle="1" w:styleId="WW8Num27z4">
    <w:name w:val="WW8Num27z4"/>
    <w:rsid w:val="00432A7E"/>
  </w:style>
  <w:style w:type="character" w:customStyle="1" w:styleId="WW8Num27z5">
    <w:name w:val="WW8Num27z5"/>
    <w:rsid w:val="00432A7E"/>
  </w:style>
  <w:style w:type="character" w:customStyle="1" w:styleId="WW8Num27z6">
    <w:name w:val="WW8Num27z6"/>
    <w:rsid w:val="00432A7E"/>
  </w:style>
  <w:style w:type="character" w:customStyle="1" w:styleId="WW8Num27z7">
    <w:name w:val="WW8Num27z7"/>
    <w:rsid w:val="00432A7E"/>
  </w:style>
  <w:style w:type="character" w:customStyle="1" w:styleId="WW8Num27z8">
    <w:name w:val="WW8Num27z8"/>
    <w:rsid w:val="00432A7E"/>
  </w:style>
  <w:style w:type="character" w:customStyle="1" w:styleId="WW8Num28z0">
    <w:name w:val="WW8Num28z0"/>
    <w:rsid w:val="00432A7E"/>
    <w:rPr>
      <w:rFonts w:hint="default"/>
    </w:rPr>
  </w:style>
  <w:style w:type="character" w:customStyle="1" w:styleId="WW8Num28z1">
    <w:name w:val="WW8Num28z1"/>
    <w:rsid w:val="00432A7E"/>
  </w:style>
  <w:style w:type="character" w:customStyle="1" w:styleId="WW8Num28z2">
    <w:name w:val="WW8Num28z2"/>
    <w:rsid w:val="00432A7E"/>
  </w:style>
  <w:style w:type="character" w:customStyle="1" w:styleId="WW8Num28z3">
    <w:name w:val="WW8Num28z3"/>
    <w:rsid w:val="00432A7E"/>
  </w:style>
  <w:style w:type="character" w:customStyle="1" w:styleId="WW8Num28z4">
    <w:name w:val="WW8Num28z4"/>
    <w:rsid w:val="00432A7E"/>
  </w:style>
  <w:style w:type="character" w:customStyle="1" w:styleId="WW8Num28z5">
    <w:name w:val="WW8Num28z5"/>
    <w:rsid w:val="00432A7E"/>
  </w:style>
  <w:style w:type="character" w:customStyle="1" w:styleId="WW8Num28z6">
    <w:name w:val="WW8Num28z6"/>
    <w:rsid w:val="00432A7E"/>
  </w:style>
  <w:style w:type="character" w:customStyle="1" w:styleId="WW8Num28z7">
    <w:name w:val="WW8Num28z7"/>
    <w:rsid w:val="00432A7E"/>
  </w:style>
  <w:style w:type="character" w:customStyle="1" w:styleId="WW8Num28z8">
    <w:name w:val="WW8Num28z8"/>
    <w:rsid w:val="00432A7E"/>
  </w:style>
  <w:style w:type="character" w:customStyle="1" w:styleId="WW8Num29z0">
    <w:name w:val="WW8Num29z0"/>
    <w:rsid w:val="00432A7E"/>
    <w:rPr>
      <w:rFonts w:hint="default"/>
    </w:rPr>
  </w:style>
  <w:style w:type="character" w:customStyle="1" w:styleId="WW8Num30z0">
    <w:name w:val="WW8Num30z0"/>
    <w:rsid w:val="00432A7E"/>
    <w:rPr>
      <w:rFonts w:hint="default"/>
    </w:rPr>
  </w:style>
  <w:style w:type="character" w:customStyle="1" w:styleId="WW8Num31z0">
    <w:name w:val="WW8Num31z0"/>
    <w:rsid w:val="00432A7E"/>
  </w:style>
  <w:style w:type="character" w:customStyle="1" w:styleId="WW8Num31z1">
    <w:name w:val="WW8Num31z1"/>
    <w:rsid w:val="00432A7E"/>
  </w:style>
  <w:style w:type="character" w:customStyle="1" w:styleId="WW8Num31z2">
    <w:name w:val="WW8Num31z2"/>
    <w:rsid w:val="00432A7E"/>
  </w:style>
  <w:style w:type="character" w:customStyle="1" w:styleId="WW8Num31z3">
    <w:name w:val="WW8Num31z3"/>
    <w:rsid w:val="00432A7E"/>
  </w:style>
  <w:style w:type="character" w:customStyle="1" w:styleId="WW8Num31z4">
    <w:name w:val="WW8Num31z4"/>
    <w:rsid w:val="00432A7E"/>
  </w:style>
  <w:style w:type="character" w:customStyle="1" w:styleId="WW8Num31z5">
    <w:name w:val="WW8Num31z5"/>
    <w:rsid w:val="00432A7E"/>
  </w:style>
  <w:style w:type="character" w:customStyle="1" w:styleId="WW8Num31z6">
    <w:name w:val="WW8Num31z6"/>
    <w:rsid w:val="00432A7E"/>
  </w:style>
  <w:style w:type="character" w:customStyle="1" w:styleId="WW8Num31z7">
    <w:name w:val="WW8Num31z7"/>
    <w:rsid w:val="00432A7E"/>
  </w:style>
  <w:style w:type="character" w:customStyle="1" w:styleId="WW8Num31z8">
    <w:name w:val="WW8Num31z8"/>
    <w:rsid w:val="00432A7E"/>
  </w:style>
  <w:style w:type="character" w:customStyle="1" w:styleId="WW8Num32z0">
    <w:name w:val="WW8Num32z0"/>
    <w:rsid w:val="00432A7E"/>
    <w:rPr>
      <w:rFonts w:hint="default"/>
    </w:rPr>
  </w:style>
  <w:style w:type="character" w:customStyle="1" w:styleId="WW8Num33z0">
    <w:name w:val="WW8Num33z0"/>
    <w:rsid w:val="00432A7E"/>
  </w:style>
  <w:style w:type="character" w:customStyle="1" w:styleId="WW8Num33z1">
    <w:name w:val="WW8Num33z1"/>
    <w:rsid w:val="00432A7E"/>
  </w:style>
  <w:style w:type="character" w:customStyle="1" w:styleId="WW8Num33z2">
    <w:name w:val="WW8Num33z2"/>
    <w:rsid w:val="00432A7E"/>
  </w:style>
  <w:style w:type="character" w:customStyle="1" w:styleId="WW8Num33z3">
    <w:name w:val="WW8Num33z3"/>
    <w:rsid w:val="00432A7E"/>
  </w:style>
  <w:style w:type="character" w:customStyle="1" w:styleId="WW8Num33z4">
    <w:name w:val="WW8Num33z4"/>
    <w:rsid w:val="00432A7E"/>
  </w:style>
  <w:style w:type="character" w:customStyle="1" w:styleId="WW8Num33z5">
    <w:name w:val="WW8Num33z5"/>
    <w:rsid w:val="00432A7E"/>
  </w:style>
  <w:style w:type="character" w:customStyle="1" w:styleId="WW8Num33z6">
    <w:name w:val="WW8Num33z6"/>
    <w:rsid w:val="00432A7E"/>
  </w:style>
  <w:style w:type="character" w:customStyle="1" w:styleId="WW8Num33z7">
    <w:name w:val="WW8Num33z7"/>
    <w:rsid w:val="00432A7E"/>
  </w:style>
  <w:style w:type="character" w:customStyle="1" w:styleId="WW8Num33z8">
    <w:name w:val="WW8Num33z8"/>
    <w:rsid w:val="00432A7E"/>
  </w:style>
  <w:style w:type="character" w:customStyle="1" w:styleId="WW8NumSt14z0">
    <w:name w:val="WW8NumSt14z0"/>
    <w:rsid w:val="00432A7E"/>
    <w:rPr>
      <w:rFonts w:ascii="Symbol" w:hAnsi="Symbol" w:cs="Symbol" w:hint="default"/>
    </w:rPr>
  </w:style>
  <w:style w:type="character" w:customStyle="1" w:styleId="Fontepargpadro1">
    <w:name w:val="Fonte parág. padrão1"/>
    <w:rsid w:val="00432A7E"/>
  </w:style>
  <w:style w:type="character" w:styleId="Nmerodepgina">
    <w:name w:val="page number"/>
    <w:basedOn w:val="Fontepargpadro1"/>
    <w:rsid w:val="00432A7E"/>
  </w:style>
  <w:style w:type="character" w:styleId="Hyperlink">
    <w:name w:val="Hyperlink"/>
    <w:rsid w:val="00432A7E"/>
    <w:rPr>
      <w:color w:val="0000FF"/>
      <w:u w:val="single"/>
    </w:rPr>
  </w:style>
  <w:style w:type="character" w:customStyle="1" w:styleId="CabealhoChar">
    <w:name w:val="Cabeçalho Char"/>
    <w:aliases w:val="encabezado Char,encabezado Char1"/>
    <w:basedOn w:val="Fontepargpadro1"/>
    <w:rsid w:val="00432A7E"/>
  </w:style>
  <w:style w:type="character" w:customStyle="1" w:styleId="Corpodetexto3Char">
    <w:name w:val="Corpo de texto 3 Char"/>
    <w:rsid w:val="00432A7E"/>
    <w:rPr>
      <w:rFonts w:ascii="Arial" w:hAnsi="Arial" w:cs="Arial"/>
      <w:b/>
      <w:sz w:val="24"/>
    </w:rPr>
  </w:style>
  <w:style w:type="character" w:customStyle="1" w:styleId="RodapChar">
    <w:name w:val="Rodapé Char"/>
    <w:rsid w:val="00432A7E"/>
  </w:style>
  <w:style w:type="character" w:customStyle="1" w:styleId="CorpodetextoChar">
    <w:name w:val="Corpo de texto Char"/>
    <w:rsid w:val="00432A7E"/>
  </w:style>
  <w:style w:type="character" w:customStyle="1" w:styleId="Recuodecorpodetexto2Char">
    <w:name w:val="Recuo de corpo de texto 2 Char"/>
    <w:link w:val="Recuodecorpodetexto2"/>
    <w:rsid w:val="00432A7E"/>
    <w:rPr>
      <w:sz w:val="24"/>
      <w:szCs w:val="24"/>
    </w:rPr>
  </w:style>
  <w:style w:type="paragraph" w:customStyle="1" w:styleId="Ttulo10">
    <w:name w:val="Título1"/>
    <w:basedOn w:val="Normal"/>
    <w:next w:val="Corpodetexto"/>
    <w:rsid w:val="00432A7E"/>
    <w:pPr>
      <w:suppressAutoHyphens/>
      <w:spacing w:after="0" w:line="240" w:lineRule="auto"/>
      <w:jc w:val="center"/>
    </w:pPr>
    <w:rPr>
      <w:rFonts w:ascii="Courier New" w:eastAsia="Times New Roman" w:hAnsi="Courier New" w:cs="Courier New"/>
      <w:b/>
      <w:sz w:val="28"/>
      <w:szCs w:val="20"/>
      <w:lang w:eastAsia="zh-CN"/>
    </w:rPr>
  </w:style>
  <w:style w:type="paragraph" w:styleId="Corpodetexto">
    <w:name w:val="Body Text"/>
    <w:basedOn w:val="Normal"/>
    <w:link w:val="CorpodetextoChar1"/>
    <w:rsid w:val="00432A7E"/>
    <w:pPr>
      <w:suppressAutoHyphens/>
      <w:spacing w:after="120" w:line="240" w:lineRule="auto"/>
    </w:pPr>
    <w:rPr>
      <w:rFonts w:ascii="Times New Roman" w:eastAsia="Times New Roman" w:hAnsi="Times New Roman" w:cs="Times New Roman"/>
      <w:sz w:val="20"/>
      <w:szCs w:val="20"/>
      <w:lang w:eastAsia="zh-CN"/>
    </w:rPr>
  </w:style>
  <w:style w:type="character" w:customStyle="1" w:styleId="CorpodetextoChar1">
    <w:name w:val="Corpo de texto Char1"/>
    <w:basedOn w:val="Fontepargpadro"/>
    <w:link w:val="Corpodetexto"/>
    <w:rsid w:val="00432A7E"/>
    <w:rPr>
      <w:rFonts w:ascii="Times New Roman" w:eastAsia="Times New Roman" w:hAnsi="Times New Roman" w:cs="Times New Roman"/>
      <w:sz w:val="20"/>
      <w:szCs w:val="20"/>
      <w:lang w:eastAsia="zh-CN"/>
    </w:rPr>
  </w:style>
  <w:style w:type="paragraph" w:styleId="Lista">
    <w:name w:val="List"/>
    <w:basedOn w:val="Corpodetexto"/>
    <w:rsid w:val="00432A7E"/>
  </w:style>
  <w:style w:type="paragraph" w:styleId="Legenda">
    <w:name w:val="caption"/>
    <w:basedOn w:val="Normal"/>
    <w:next w:val="Normal"/>
    <w:qFormat/>
    <w:rsid w:val="00432A7E"/>
    <w:pPr>
      <w:suppressAutoHyphens/>
      <w:spacing w:after="0" w:line="240" w:lineRule="auto"/>
      <w:jc w:val="center"/>
    </w:pPr>
    <w:rPr>
      <w:rFonts w:ascii="Arial" w:eastAsia="Times New Roman" w:hAnsi="Arial" w:cs="Arial"/>
      <w:b/>
      <w:color w:val="000000"/>
      <w:sz w:val="24"/>
      <w:szCs w:val="24"/>
      <w:lang w:eastAsia="zh-CN"/>
    </w:rPr>
  </w:style>
  <w:style w:type="paragraph" w:customStyle="1" w:styleId="ndice">
    <w:name w:val="Índice"/>
    <w:basedOn w:val="Normal"/>
    <w:rsid w:val="00432A7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EditalNormal">
    <w:name w:val="Edital Normal"/>
    <w:basedOn w:val="Normal"/>
    <w:rsid w:val="00432A7E"/>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EditalNvel1">
    <w:name w:val="Edital Nível 1"/>
    <w:basedOn w:val="EditalNormal"/>
    <w:next w:val="EditalNormal"/>
    <w:rsid w:val="00432A7E"/>
    <w:pPr>
      <w:numPr>
        <w:numId w:val="2"/>
      </w:numPr>
      <w:tabs>
        <w:tab w:val="left" w:pos="567"/>
      </w:tabs>
      <w:spacing w:before="120" w:after="120"/>
      <w:ind w:left="0" w:hanging="717"/>
    </w:pPr>
    <w:rPr>
      <w:b/>
      <w:caps/>
    </w:rPr>
  </w:style>
  <w:style w:type="paragraph" w:customStyle="1" w:styleId="bodytext2">
    <w:name w:val="bodytext2"/>
    <w:basedOn w:val="Normal"/>
    <w:rsid w:val="00432A7E"/>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cabealhoencabezado">
    <w:name w:val="cabealhoencabezado"/>
    <w:basedOn w:val="Normal"/>
    <w:rsid w:val="00432A7E"/>
    <w:pPr>
      <w:tabs>
        <w:tab w:val="center" w:pos="4419"/>
        <w:tab w:val="right" w:pos="8838"/>
      </w:tabs>
      <w:suppressAutoHyphens/>
      <w:spacing w:after="0" w:line="240" w:lineRule="auto"/>
    </w:pPr>
    <w:rPr>
      <w:rFonts w:ascii="Arial" w:eastAsia="Times New Roman" w:hAnsi="Arial" w:cs="Arial"/>
      <w:sz w:val="24"/>
      <w:szCs w:val="24"/>
      <w:lang w:eastAsia="zh-CN"/>
    </w:rPr>
  </w:style>
  <w:style w:type="paragraph" w:customStyle="1" w:styleId="Corpodetexto31">
    <w:name w:val="Corpo de texto 31"/>
    <w:basedOn w:val="Normal"/>
    <w:rsid w:val="00432A7E"/>
    <w:pPr>
      <w:suppressAutoHyphens/>
      <w:spacing w:after="0" w:line="240" w:lineRule="auto"/>
      <w:jc w:val="both"/>
    </w:pPr>
    <w:rPr>
      <w:rFonts w:ascii="Arial" w:eastAsia="Times New Roman" w:hAnsi="Arial" w:cs="Arial"/>
      <w:b/>
      <w:sz w:val="24"/>
      <w:szCs w:val="20"/>
      <w:lang w:val="x-none" w:eastAsia="zh-CN"/>
    </w:rPr>
  </w:style>
  <w:style w:type="paragraph" w:customStyle="1" w:styleId="Corpodetexto21">
    <w:name w:val="Corpo de texto 21"/>
    <w:basedOn w:val="Normal"/>
    <w:rsid w:val="00432A7E"/>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xtoembloco1">
    <w:name w:val="Texto em bloco1"/>
    <w:basedOn w:val="Normal"/>
    <w:rsid w:val="00432A7E"/>
    <w:pPr>
      <w:suppressAutoHyphens/>
      <w:spacing w:after="0" w:line="240" w:lineRule="auto"/>
      <w:ind w:left="400" w:right="400" w:hanging="567"/>
      <w:jc w:val="both"/>
    </w:pPr>
    <w:rPr>
      <w:rFonts w:ascii="Times New Roman" w:eastAsia="Times New Roman" w:hAnsi="Times New Roman" w:cs="Times New Roman"/>
      <w:sz w:val="24"/>
      <w:szCs w:val="24"/>
      <w:lang w:eastAsia="zh-CN"/>
    </w:rPr>
  </w:style>
  <w:style w:type="paragraph" w:styleId="Cabealho">
    <w:name w:val="header"/>
    <w:aliases w:val="encabezado"/>
    <w:basedOn w:val="Normal"/>
    <w:link w:val="CabealhoChar1"/>
    <w:rsid w:val="00432A7E"/>
    <w:pPr>
      <w:tabs>
        <w:tab w:val="center" w:pos="4419"/>
        <w:tab w:val="right" w:pos="8838"/>
      </w:tabs>
      <w:suppressAutoHyphens/>
      <w:spacing w:after="0" w:line="240" w:lineRule="auto"/>
    </w:pPr>
    <w:rPr>
      <w:rFonts w:ascii="Times New Roman" w:eastAsia="Times New Roman" w:hAnsi="Times New Roman" w:cs="Times New Roman"/>
      <w:sz w:val="20"/>
      <w:szCs w:val="20"/>
      <w:lang w:eastAsia="zh-CN"/>
    </w:rPr>
  </w:style>
  <w:style w:type="character" w:customStyle="1" w:styleId="CabealhoChar1">
    <w:name w:val="Cabeçalho Char1"/>
    <w:aliases w:val="encabezado Char2"/>
    <w:basedOn w:val="Fontepargpadro"/>
    <w:link w:val="Cabealho"/>
    <w:rsid w:val="00432A7E"/>
    <w:rPr>
      <w:rFonts w:ascii="Times New Roman" w:eastAsia="Times New Roman" w:hAnsi="Times New Roman" w:cs="Times New Roman"/>
      <w:sz w:val="20"/>
      <w:szCs w:val="20"/>
      <w:lang w:eastAsia="zh-CN"/>
    </w:rPr>
  </w:style>
  <w:style w:type="paragraph" w:customStyle="1" w:styleId="bodytext20">
    <w:name w:val="bodytext20"/>
    <w:basedOn w:val="Normal"/>
    <w:rsid w:val="00432A7E"/>
    <w:pPr>
      <w:suppressAutoHyphens/>
      <w:spacing w:before="100" w:after="100" w:line="240" w:lineRule="auto"/>
    </w:pPr>
    <w:rPr>
      <w:rFonts w:ascii="Times New Roman" w:eastAsia="Times New Roman" w:hAnsi="Times New Roman" w:cs="Times New Roman"/>
      <w:color w:val="000000"/>
      <w:sz w:val="24"/>
      <w:szCs w:val="24"/>
      <w:lang w:eastAsia="zh-CN"/>
    </w:rPr>
  </w:style>
  <w:style w:type="paragraph" w:styleId="NormalWeb">
    <w:name w:val="Normal (Web)"/>
    <w:basedOn w:val="Normal"/>
    <w:uiPriority w:val="99"/>
    <w:rsid w:val="00432A7E"/>
    <w:pPr>
      <w:suppressAutoHyphens/>
      <w:spacing w:before="100" w:after="100" w:line="240" w:lineRule="auto"/>
    </w:pPr>
    <w:rPr>
      <w:rFonts w:ascii="Times New Roman" w:eastAsia="Times New Roman" w:hAnsi="Times New Roman" w:cs="Times New Roman"/>
      <w:color w:val="000000"/>
      <w:sz w:val="24"/>
      <w:szCs w:val="20"/>
      <w:lang w:eastAsia="zh-CN"/>
    </w:rPr>
  </w:style>
  <w:style w:type="paragraph" w:customStyle="1" w:styleId="bodytextindent2">
    <w:name w:val="bodytextindent2"/>
    <w:basedOn w:val="Normal"/>
    <w:rsid w:val="00432A7E"/>
    <w:pPr>
      <w:suppressAutoHyphens/>
      <w:spacing w:after="0" w:line="240" w:lineRule="auto"/>
      <w:ind w:left="851"/>
      <w:jc w:val="both"/>
    </w:pPr>
    <w:rPr>
      <w:rFonts w:ascii="Times New Roman" w:eastAsia="Times New Roman" w:hAnsi="Times New Roman" w:cs="Times New Roman"/>
      <w:sz w:val="24"/>
      <w:szCs w:val="24"/>
      <w:lang w:eastAsia="zh-CN"/>
    </w:rPr>
  </w:style>
  <w:style w:type="paragraph" w:customStyle="1" w:styleId="cabealhoencabezado0">
    <w:name w:val="cabealhoencabezado0"/>
    <w:basedOn w:val="Normal"/>
    <w:rsid w:val="00432A7E"/>
    <w:pPr>
      <w:suppressAutoHyphens/>
      <w:spacing w:before="100" w:after="100" w:line="240" w:lineRule="auto"/>
    </w:pPr>
    <w:rPr>
      <w:rFonts w:ascii="Times New Roman" w:eastAsia="Times New Roman" w:hAnsi="Times New Roman" w:cs="Times New Roman"/>
      <w:color w:val="000000"/>
      <w:sz w:val="24"/>
      <w:szCs w:val="24"/>
      <w:lang w:eastAsia="zh-CN"/>
    </w:rPr>
  </w:style>
  <w:style w:type="paragraph" w:styleId="Rodap">
    <w:name w:val="footer"/>
    <w:basedOn w:val="Normal"/>
    <w:link w:val="RodapChar1"/>
    <w:rsid w:val="00432A7E"/>
    <w:pPr>
      <w:tabs>
        <w:tab w:val="center" w:pos="4419"/>
        <w:tab w:val="right" w:pos="8838"/>
      </w:tabs>
      <w:suppressAutoHyphens/>
      <w:spacing w:after="0" w:line="240" w:lineRule="auto"/>
    </w:pPr>
    <w:rPr>
      <w:rFonts w:ascii="Times New Roman" w:eastAsia="Times New Roman" w:hAnsi="Times New Roman" w:cs="Times New Roman"/>
      <w:sz w:val="20"/>
      <w:szCs w:val="20"/>
      <w:lang w:eastAsia="zh-CN"/>
    </w:rPr>
  </w:style>
  <w:style w:type="character" w:customStyle="1" w:styleId="RodapChar1">
    <w:name w:val="Rodapé Char1"/>
    <w:basedOn w:val="Fontepargpadro"/>
    <w:link w:val="Rodap"/>
    <w:uiPriority w:val="99"/>
    <w:rsid w:val="00432A7E"/>
    <w:rPr>
      <w:rFonts w:ascii="Times New Roman" w:eastAsia="Times New Roman" w:hAnsi="Times New Roman" w:cs="Times New Roman"/>
      <w:sz w:val="20"/>
      <w:szCs w:val="20"/>
      <w:lang w:eastAsia="zh-CN"/>
    </w:rPr>
  </w:style>
  <w:style w:type="paragraph" w:customStyle="1" w:styleId="Estilo2">
    <w:name w:val="Estilo2"/>
    <w:basedOn w:val="Normal"/>
    <w:rsid w:val="00432A7E"/>
    <w:pPr>
      <w:widowControl w:val="0"/>
      <w:suppressAutoHyphens/>
      <w:spacing w:after="0" w:line="240" w:lineRule="auto"/>
      <w:ind w:left="2694" w:hanging="284"/>
      <w:jc w:val="both"/>
    </w:pPr>
    <w:rPr>
      <w:rFonts w:ascii="Times New Roman" w:eastAsia="Times New Roman" w:hAnsi="Times New Roman" w:cs="Times New Roman"/>
      <w:sz w:val="24"/>
      <w:szCs w:val="20"/>
      <w:lang w:eastAsia="zh-CN"/>
    </w:rPr>
  </w:style>
  <w:style w:type="paragraph" w:styleId="Recuodecorpodetexto">
    <w:name w:val="Body Text Indent"/>
    <w:basedOn w:val="Normal"/>
    <w:link w:val="RecuodecorpodetextoChar"/>
    <w:rsid w:val="00432A7E"/>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RecuodecorpodetextoChar">
    <w:name w:val="Recuo de corpo de texto Char"/>
    <w:basedOn w:val="Fontepargpadro"/>
    <w:link w:val="Recuodecorpodetexto"/>
    <w:rsid w:val="00432A7E"/>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432A7E"/>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Contrato">
    <w:name w:val="Contrato"/>
    <w:basedOn w:val="Normal"/>
    <w:rsid w:val="00432A7E"/>
    <w:pPr>
      <w:suppressAutoHyphens/>
      <w:spacing w:after="240" w:line="240" w:lineRule="auto"/>
      <w:jc w:val="both"/>
    </w:pPr>
    <w:rPr>
      <w:rFonts w:ascii="Times New Roman" w:eastAsia="Times New Roman" w:hAnsi="Times New Roman" w:cs="Times New Roman"/>
      <w:sz w:val="24"/>
      <w:szCs w:val="20"/>
      <w:lang w:eastAsia="zh-CN"/>
    </w:rPr>
  </w:style>
  <w:style w:type="paragraph" w:customStyle="1" w:styleId="Recuodecorpodetexto21">
    <w:name w:val="Recuo de corpo de texto 21"/>
    <w:basedOn w:val="Normal"/>
    <w:rsid w:val="00432A7E"/>
    <w:pPr>
      <w:suppressAutoHyphens/>
      <w:spacing w:after="120" w:line="480" w:lineRule="auto"/>
      <w:ind w:left="283"/>
    </w:pPr>
    <w:rPr>
      <w:rFonts w:ascii="Times New Roman" w:eastAsia="Times New Roman" w:hAnsi="Times New Roman" w:cs="Times New Roman"/>
      <w:sz w:val="24"/>
      <w:szCs w:val="24"/>
      <w:lang w:eastAsia="zh-CN"/>
    </w:rPr>
  </w:style>
  <w:style w:type="paragraph" w:styleId="Subttulo">
    <w:name w:val="Subtitle"/>
    <w:basedOn w:val="Normal"/>
    <w:next w:val="Corpodetexto"/>
    <w:link w:val="SubttuloChar"/>
    <w:qFormat/>
    <w:rsid w:val="00432A7E"/>
    <w:pPr>
      <w:suppressAutoHyphens/>
      <w:spacing w:after="0" w:line="240" w:lineRule="auto"/>
      <w:jc w:val="center"/>
    </w:pPr>
    <w:rPr>
      <w:rFonts w:ascii="Times New Roman" w:eastAsia="Times New Roman" w:hAnsi="Times New Roman" w:cs="Times New Roman"/>
      <w:b/>
      <w:sz w:val="24"/>
      <w:szCs w:val="20"/>
      <w:lang w:eastAsia="zh-CN"/>
    </w:rPr>
  </w:style>
  <w:style w:type="character" w:customStyle="1" w:styleId="SubttuloChar">
    <w:name w:val="Subtítulo Char"/>
    <w:basedOn w:val="Fontepargpadro"/>
    <w:link w:val="Subttulo"/>
    <w:rsid w:val="00432A7E"/>
    <w:rPr>
      <w:rFonts w:ascii="Times New Roman" w:eastAsia="Times New Roman" w:hAnsi="Times New Roman" w:cs="Times New Roman"/>
      <w:b/>
      <w:sz w:val="24"/>
      <w:szCs w:val="20"/>
      <w:lang w:eastAsia="zh-CN"/>
    </w:rPr>
  </w:style>
  <w:style w:type="paragraph" w:styleId="PargrafodaLista">
    <w:name w:val="List Paragraph"/>
    <w:basedOn w:val="Normal"/>
    <w:uiPriority w:val="34"/>
    <w:qFormat/>
    <w:rsid w:val="00432A7E"/>
    <w:pPr>
      <w:suppressAutoHyphens/>
      <w:spacing w:after="0" w:line="240" w:lineRule="auto"/>
      <w:ind w:left="708"/>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432A7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432A7E"/>
    <w:pPr>
      <w:jc w:val="center"/>
    </w:pPr>
    <w:rPr>
      <w:b/>
      <w:bCs/>
    </w:rPr>
  </w:style>
  <w:style w:type="paragraph" w:customStyle="1" w:styleId="Contedodoquadro">
    <w:name w:val="Conteúdo do quadro"/>
    <w:basedOn w:val="Normal"/>
    <w:rsid w:val="00432A7E"/>
    <w:pPr>
      <w:suppressAutoHyphens/>
      <w:spacing w:after="0" w:line="240" w:lineRule="auto"/>
    </w:pPr>
    <w:rPr>
      <w:rFonts w:ascii="Times New Roman" w:eastAsia="Times New Roman" w:hAnsi="Times New Roman" w:cs="Times New Roman"/>
      <w:sz w:val="24"/>
      <w:szCs w:val="24"/>
      <w:lang w:eastAsia="zh-CN"/>
    </w:rPr>
  </w:style>
  <w:style w:type="paragraph" w:styleId="Textodebalo">
    <w:name w:val="Balloon Text"/>
    <w:basedOn w:val="Normal"/>
    <w:link w:val="TextodebaloChar"/>
    <w:uiPriority w:val="99"/>
    <w:semiHidden/>
    <w:unhideWhenUsed/>
    <w:rsid w:val="00432A7E"/>
    <w:pPr>
      <w:suppressAutoHyphens/>
      <w:spacing w:after="0" w:line="240" w:lineRule="auto"/>
    </w:pPr>
    <w:rPr>
      <w:rFonts w:ascii="Tahoma" w:eastAsia="Times New Roman" w:hAnsi="Tahoma" w:cs="Tahoma"/>
      <w:sz w:val="16"/>
      <w:szCs w:val="16"/>
      <w:lang w:eastAsia="zh-CN"/>
    </w:rPr>
  </w:style>
  <w:style w:type="character" w:customStyle="1" w:styleId="TextodebaloChar">
    <w:name w:val="Texto de balão Char"/>
    <w:basedOn w:val="Fontepargpadro"/>
    <w:link w:val="Textodebalo"/>
    <w:uiPriority w:val="99"/>
    <w:semiHidden/>
    <w:rsid w:val="00432A7E"/>
    <w:rPr>
      <w:rFonts w:ascii="Tahoma" w:eastAsia="Times New Roman" w:hAnsi="Tahoma" w:cs="Tahoma"/>
      <w:sz w:val="16"/>
      <w:szCs w:val="16"/>
      <w:lang w:eastAsia="zh-CN"/>
    </w:rPr>
  </w:style>
  <w:style w:type="paragraph" w:styleId="SemEspaamento">
    <w:name w:val="No Spacing"/>
    <w:uiPriority w:val="1"/>
    <w:qFormat/>
    <w:rsid w:val="00432A7E"/>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432A7E"/>
    <w:pPr>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1">
    <w:name w:val="Corpo de texto 3 Char1"/>
    <w:basedOn w:val="Fontepargpadro"/>
    <w:link w:val="Corpodetexto3"/>
    <w:uiPriority w:val="99"/>
    <w:rsid w:val="00432A7E"/>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432A7E"/>
    <w:pPr>
      <w:suppressAutoHyphens/>
      <w:spacing w:after="120" w:line="480" w:lineRule="auto"/>
    </w:pPr>
    <w:rPr>
      <w:rFonts w:ascii="Times New Roman" w:eastAsia="Times New Roman" w:hAnsi="Times New Roman" w:cs="Times New Roman"/>
      <w:sz w:val="24"/>
      <w:szCs w:val="24"/>
      <w:lang w:eastAsia="zh-CN"/>
    </w:rPr>
  </w:style>
  <w:style w:type="character" w:customStyle="1" w:styleId="Corpodetexto2Char">
    <w:name w:val="Corpo de texto 2 Char"/>
    <w:basedOn w:val="Fontepargpadro"/>
    <w:link w:val="Corpodetexto2"/>
    <w:uiPriority w:val="99"/>
    <w:rsid w:val="00432A7E"/>
    <w:rPr>
      <w:rFonts w:ascii="Times New Roman" w:eastAsia="Times New Roman" w:hAnsi="Times New Roman" w:cs="Times New Roman"/>
      <w:sz w:val="24"/>
      <w:szCs w:val="24"/>
      <w:lang w:eastAsia="zh-CN"/>
    </w:rPr>
  </w:style>
  <w:style w:type="paragraph" w:styleId="Recuodecorpodetexto2">
    <w:name w:val="Body Text Indent 2"/>
    <w:basedOn w:val="Normal"/>
    <w:link w:val="Recuodecorpodetexto2Char"/>
    <w:rsid w:val="00432A7E"/>
    <w:pPr>
      <w:spacing w:after="120" w:line="480" w:lineRule="auto"/>
      <w:ind w:left="283"/>
    </w:pPr>
    <w:rPr>
      <w:sz w:val="24"/>
      <w:szCs w:val="24"/>
    </w:rPr>
  </w:style>
  <w:style w:type="character" w:customStyle="1" w:styleId="Recuodecorpodetexto2Char1">
    <w:name w:val="Recuo de corpo de texto 2 Char1"/>
    <w:basedOn w:val="Fontepargpadro"/>
    <w:uiPriority w:val="99"/>
    <w:semiHidden/>
    <w:rsid w:val="00432A7E"/>
  </w:style>
  <w:style w:type="paragraph" w:customStyle="1" w:styleId="Default">
    <w:name w:val="Default"/>
    <w:rsid w:val="00432A7E"/>
    <w:pPr>
      <w:autoSpaceDE w:val="0"/>
      <w:autoSpaceDN w:val="0"/>
      <w:adjustRightInd w:val="0"/>
      <w:spacing w:after="0" w:line="240" w:lineRule="auto"/>
    </w:pPr>
    <w:rPr>
      <w:rFonts w:ascii="Arial" w:eastAsia="Calibri" w:hAnsi="Arial" w:cs="Arial"/>
      <w:color w:val="000000"/>
      <w:sz w:val="24"/>
      <w:szCs w:val="24"/>
    </w:rPr>
  </w:style>
  <w:style w:type="character" w:styleId="Forte">
    <w:name w:val="Strong"/>
    <w:uiPriority w:val="22"/>
    <w:qFormat/>
    <w:rsid w:val="00432A7E"/>
    <w:rPr>
      <w:b/>
      <w:bCs/>
    </w:rPr>
  </w:style>
  <w:style w:type="character" w:customStyle="1" w:styleId="acopre">
    <w:name w:val="acopre"/>
    <w:rsid w:val="00432A7E"/>
  </w:style>
  <w:style w:type="table" w:styleId="Tabelacomgrade">
    <w:name w:val="Table Grid"/>
    <w:basedOn w:val="Tabelanormal"/>
    <w:uiPriority w:val="39"/>
    <w:rsid w:val="00432A7E"/>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32A7E"/>
    <w:rPr>
      <w:color w:val="605E5C"/>
      <w:shd w:val="clear" w:color="auto" w:fill="E1DFDD"/>
    </w:rPr>
  </w:style>
  <w:style w:type="character" w:customStyle="1" w:styleId="uv3um">
    <w:name w:val="uv3um"/>
    <w:basedOn w:val="Fontepargpadro"/>
    <w:rsid w:val="00603508"/>
  </w:style>
  <w:style w:type="paragraph" w:customStyle="1" w:styleId="Padro">
    <w:name w:val="Padrão"/>
    <w:rsid w:val="002B68BB"/>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es-ES_tradnl" w:eastAsia="pt-BR"/>
    </w:rPr>
  </w:style>
  <w:style w:type="paragraph" w:customStyle="1" w:styleId="textojustificadorecuoprimeiralinha">
    <w:name w:val="textojustificadorecuoprimeiralinha"/>
    <w:basedOn w:val="Normal"/>
    <w:rsid w:val="000B7B2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dark-mode-color-black">
    <w:name w:val="dark-mode-color-black"/>
    <w:basedOn w:val="Fontepargpadro"/>
    <w:rsid w:val="000B7B27"/>
  </w:style>
  <w:style w:type="paragraph" w:customStyle="1" w:styleId="CorpoA">
    <w:name w:val="Corpo A"/>
    <w:rsid w:val="005E2DB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pt-BR"/>
      <w14:textOutline w14:w="12700" w14:cap="flat" w14:cmpd="sng" w14:algn="ctr">
        <w14:noFill/>
        <w14:prstDash w14:val="solid"/>
        <w14:miter w14:lim="400000"/>
      </w14:textOutline>
    </w:rPr>
  </w:style>
  <w:style w:type="paragraph" w:customStyle="1" w:styleId="Corpo">
    <w:name w:val="Corpo"/>
    <w:rsid w:val="005E2DB5"/>
    <w:pPr>
      <w:pBdr>
        <w:top w:val="nil"/>
        <w:left w:val="nil"/>
        <w:bottom w:val="nil"/>
        <w:right w:val="nil"/>
        <w:between w:val="nil"/>
        <w:bar w:val="nil"/>
      </w:pBdr>
    </w:pPr>
    <w:rPr>
      <w:rFonts w:ascii="Calibri" w:eastAsia="Arial Unicode MS" w:hAnsi="Calibri" w:cs="Arial Unicode MS"/>
      <w:color w:val="000000"/>
      <w:u w:color="000000"/>
      <w:bdr w:val="nil"/>
      <w:lang w:val="pt-PT" w:eastAsia="pt-BR"/>
      <w14:textOutline w14:w="0" w14:cap="flat" w14:cmpd="sng" w14:algn="ctr">
        <w14:noFill/>
        <w14:prstDash w14:val="solid"/>
        <w14:bevel/>
      </w14:textOutline>
    </w:rPr>
  </w:style>
  <w:style w:type="character" w:customStyle="1" w:styleId="Nenhum">
    <w:name w:val="Nenhum"/>
    <w:rsid w:val="00C2071F"/>
  </w:style>
  <w:style w:type="paragraph" w:customStyle="1" w:styleId="Nivel2">
    <w:name w:val="Nivel 2"/>
    <w:qFormat/>
    <w:rsid w:val="00667FAA"/>
    <w:pPr>
      <w:numPr>
        <w:ilvl w:val="1"/>
        <w:numId w:val="35"/>
      </w:numPr>
      <w:spacing w:before="120" w:after="120" w:line="276" w:lineRule="auto"/>
      <w:jc w:val="both"/>
    </w:pPr>
    <w:rPr>
      <w:rFonts w:ascii="Ecofont_Spranq_eco_Sans" w:eastAsia="Times New Roman" w:hAnsi="Ecofont_Spranq_eco_Sans" w:cs="Times New Roman"/>
      <w:sz w:val="20"/>
      <w:szCs w:val="20"/>
      <w:lang w:eastAsia="pt-BR"/>
    </w:rPr>
  </w:style>
  <w:style w:type="paragraph" w:customStyle="1" w:styleId="Nivel1">
    <w:name w:val="Nivel 1"/>
    <w:basedOn w:val="Nivel2"/>
    <w:next w:val="Nivel2"/>
    <w:qFormat/>
    <w:rsid w:val="00667FAA"/>
    <w:pPr>
      <w:numPr>
        <w:ilvl w:val="2"/>
      </w:numPr>
    </w:pPr>
    <w:rPr>
      <w:rFonts w:cs="Arial"/>
      <w:b/>
    </w:rPr>
  </w:style>
  <w:style w:type="table" w:customStyle="1" w:styleId="TableNormal">
    <w:name w:val="Table Normal"/>
    <w:qFormat/>
    <w:rsid w:val="0094292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paragraph" w:customStyle="1" w:styleId="CorpoB">
    <w:name w:val="Corpo B"/>
    <w:rsid w:val="0094292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601331">
      <w:bodyDiv w:val="1"/>
      <w:marLeft w:val="0"/>
      <w:marRight w:val="0"/>
      <w:marTop w:val="0"/>
      <w:marBottom w:val="0"/>
      <w:divBdr>
        <w:top w:val="none" w:sz="0" w:space="0" w:color="auto"/>
        <w:left w:val="none" w:sz="0" w:space="0" w:color="auto"/>
        <w:bottom w:val="none" w:sz="0" w:space="0" w:color="auto"/>
        <w:right w:val="none" w:sz="0" w:space="0" w:color="auto"/>
      </w:divBdr>
    </w:div>
    <w:div w:id="458493838">
      <w:bodyDiv w:val="1"/>
      <w:marLeft w:val="0"/>
      <w:marRight w:val="0"/>
      <w:marTop w:val="0"/>
      <w:marBottom w:val="0"/>
      <w:divBdr>
        <w:top w:val="none" w:sz="0" w:space="0" w:color="auto"/>
        <w:left w:val="none" w:sz="0" w:space="0" w:color="auto"/>
        <w:bottom w:val="none" w:sz="0" w:space="0" w:color="auto"/>
        <w:right w:val="none" w:sz="0" w:space="0" w:color="auto"/>
      </w:divBdr>
    </w:div>
    <w:div w:id="780152836">
      <w:bodyDiv w:val="1"/>
      <w:marLeft w:val="0"/>
      <w:marRight w:val="0"/>
      <w:marTop w:val="0"/>
      <w:marBottom w:val="0"/>
      <w:divBdr>
        <w:top w:val="none" w:sz="0" w:space="0" w:color="auto"/>
        <w:left w:val="none" w:sz="0" w:space="0" w:color="auto"/>
        <w:bottom w:val="none" w:sz="0" w:space="0" w:color="auto"/>
        <w:right w:val="none" w:sz="0" w:space="0" w:color="auto"/>
      </w:divBdr>
    </w:div>
    <w:div w:id="918246495">
      <w:bodyDiv w:val="1"/>
      <w:marLeft w:val="0"/>
      <w:marRight w:val="0"/>
      <w:marTop w:val="0"/>
      <w:marBottom w:val="0"/>
      <w:divBdr>
        <w:top w:val="none" w:sz="0" w:space="0" w:color="auto"/>
        <w:left w:val="none" w:sz="0" w:space="0" w:color="auto"/>
        <w:bottom w:val="none" w:sz="0" w:space="0" w:color="auto"/>
        <w:right w:val="none" w:sz="0" w:space="0" w:color="auto"/>
      </w:divBdr>
    </w:div>
    <w:div w:id="1029794631">
      <w:bodyDiv w:val="1"/>
      <w:marLeft w:val="0"/>
      <w:marRight w:val="0"/>
      <w:marTop w:val="0"/>
      <w:marBottom w:val="0"/>
      <w:divBdr>
        <w:top w:val="none" w:sz="0" w:space="0" w:color="auto"/>
        <w:left w:val="none" w:sz="0" w:space="0" w:color="auto"/>
        <w:bottom w:val="none" w:sz="0" w:space="0" w:color="auto"/>
        <w:right w:val="none" w:sz="0" w:space="0" w:color="auto"/>
      </w:divBdr>
      <w:divsChild>
        <w:div w:id="446042435">
          <w:marLeft w:val="0"/>
          <w:marRight w:val="0"/>
          <w:marTop w:val="0"/>
          <w:marBottom w:val="0"/>
          <w:divBdr>
            <w:top w:val="none" w:sz="0" w:space="0" w:color="auto"/>
            <w:left w:val="none" w:sz="0" w:space="0" w:color="auto"/>
            <w:bottom w:val="none" w:sz="0" w:space="0" w:color="auto"/>
            <w:right w:val="none" w:sz="0" w:space="0" w:color="auto"/>
          </w:divBdr>
        </w:div>
      </w:divsChild>
    </w:div>
    <w:div w:id="1421371433">
      <w:bodyDiv w:val="1"/>
      <w:marLeft w:val="0"/>
      <w:marRight w:val="0"/>
      <w:marTop w:val="0"/>
      <w:marBottom w:val="0"/>
      <w:divBdr>
        <w:top w:val="none" w:sz="0" w:space="0" w:color="auto"/>
        <w:left w:val="none" w:sz="0" w:space="0" w:color="auto"/>
        <w:bottom w:val="none" w:sz="0" w:space="0" w:color="auto"/>
        <w:right w:val="none" w:sz="0" w:space="0" w:color="auto"/>
      </w:divBdr>
    </w:div>
    <w:div w:id="1502235141">
      <w:bodyDiv w:val="1"/>
      <w:marLeft w:val="0"/>
      <w:marRight w:val="0"/>
      <w:marTop w:val="0"/>
      <w:marBottom w:val="0"/>
      <w:divBdr>
        <w:top w:val="none" w:sz="0" w:space="0" w:color="auto"/>
        <w:left w:val="none" w:sz="0" w:space="0" w:color="auto"/>
        <w:bottom w:val="none" w:sz="0" w:space="0" w:color="auto"/>
        <w:right w:val="none" w:sz="0" w:space="0" w:color="auto"/>
      </w:divBdr>
    </w:div>
    <w:div w:id="1541551174">
      <w:bodyDiv w:val="1"/>
      <w:marLeft w:val="0"/>
      <w:marRight w:val="0"/>
      <w:marTop w:val="0"/>
      <w:marBottom w:val="0"/>
      <w:divBdr>
        <w:top w:val="none" w:sz="0" w:space="0" w:color="auto"/>
        <w:left w:val="none" w:sz="0" w:space="0" w:color="auto"/>
        <w:bottom w:val="none" w:sz="0" w:space="0" w:color="auto"/>
        <w:right w:val="none" w:sz="0" w:space="0" w:color="auto"/>
      </w:divBdr>
      <w:divsChild>
        <w:div w:id="328604125">
          <w:marLeft w:val="0"/>
          <w:marRight w:val="0"/>
          <w:marTop w:val="0"/>
          <w:marBottom w:val="0"/>
          <w:divBdr>
            <w:top w:val="none" w:sz="0" w:space="0" w:color="auto"/>
            <w:left w:val="none" w:sz="0" w:space="0" w:color="auto"/>
            <w:bottom w:val="none" w:sz="0" w:space="0" w:color="auto"/>
            <w:right w:val="none" w:sz="0" w:space="0" w:color="auto"/>
          </w:divBdr>
          <w:divsChild>
            <w:div w:id="495073635">
              <w:marLeft w:val="0"/>
              <w:marRight w:val="0"/>
              <w:marTop w:val="300"/>
              <w:marBottom w:val="150"/>
              <w:divBdr>
                <w:top w:val="none" w:sz="0" w:space="0" w:color="auto"/>
                <w:left w:val="none" w:sz="0" w:space="0" w:color="auto"/>
                <w:bottom w:val="none" w:sz="0" w:space="0" w:color="auto"/>
                <w:right w:val="none" w:sz="0" w:space="0" w:color="auto"/>
              </w:divBdr>
            </w:div>
          </w:divsChild>
        </w:div>
        <w:div w:id="1206675959">
          <w:marLeft w:val="0"/>
          <w:marRight w:val="0"/>
          <w:marTop w:val="0"/>
          <w:marBottom w:val="0"/>
          <w:divBdr>
            <w:top w:val="none" w:sz="0" w:space="0" w:color="auto"/>
            <w:left w:val="none" w:sz="0" w:space="0" w:color="auto"/>
            <w:bottom w:val="none" w:sz="0" w:space="0" w:color="auto"/>
            <w:right w:val="none" w:sz="0" w:space="0" w:color="auto"/>
          </w:divBdr>
          <w:divsChild>
            <w:div w:id="13684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15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hyperlink" Target="http://www.portaltransparencia.gov.br/sancoes/cnep)" TargetMode="External"/><Relationship Id="rId18" Type="http://schemas.openxmlformats.org/officeDocument/2006/relationships/hyperlink" Target="mailto:thiagoborba37@gmail.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icitabonfinopolis@gmail.com" TargetMode="External"/><Relationship Id="rId12" Type="http://schemas.openxmlformats.org/officeDocument/2006/relationships/hyperlink" Target="http://www.portaltransparencia.gov.br/sancoes/cnep)" TargetMode="External"/><Relationship Id="rId17" Type="http://schemas.openxmlformats.org/officeDocument/2006/relationships/hyperlink" Target="mailto:pref.acaosocial@bonfinopolis.mg.gov.br" TargetMode="External"/><Relationship Id="rId2" Type="http://schemas.openxmlformats.org/officeDocument/2006/relationships/styles" Target="styles.xml"/><Relationship Id="rId16" Type="http://schemas.openxmlformats.org/officeDocument/2006/relationships/hyperlink" Target="mailto:nilvesia@yahoo.com.b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transparencia.gov.br/sancoes/ceis)%3B" TargetMode="External"/><Relationship Id="rId5" Type="http://schemas.openxmlformats.org/officeDocument/2006/relationships/footnotes" Target="footnotes.xml"/><Relationship Id="rId15" Type="http://schemas.openxmlformats.org/officeDocument/2006/relationships/hyperlink" Target="mailto:comprasbonfinopolis@gmail.com" TargetMode="External"/><Relationship Id="rId10" Type="http://schemas.openxmlformats.org/officeDocument/2006/relationships/hyperlink" Target="http://www.portaltransparencia.gov.br/sancoes/ceis)%3B"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nalto.gov.br/ccivil_03/LEIS/L6404consol.htm" TargetMode="External"/><Relationship Id="rId14" Type="http://schemas.openxmlformats.org/officeDocument/2006/relationships/hyperlink" Target="mailto:comprasbonfinopolis@gmail.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1595</TotalTime>
  <Pages>31</Pages>
  <Words>9291</Words>
  <Characters>50174</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Martins</dc:creator>
  <cp:keywords/>
  <dc:description/>
  <cp:lastModifiedBy>lic2022</cp:lastModifiedBy>
  <cp:revision>99</cp:revision>
  <cp:lastPrinted>2025-03-25T17:21:00Z</cp:lastPrinted>
  <dcterms:created xsi:type="dcterms:W3CDTF">2025-02-23T22:32:00Z</dcterms:created>
  <dcterms:modified xsi:type="dcterms:W3CDTF">2025-03-25T18:44:00Z</dcterms:modified>
</cp:coreProperties>
</file>