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E74B" w14:textId="77777777" w:rsidR="00556A0C" w:rsidRDefault="00556A0C" w:rsidP="000D789B">
      <w:pPr>
        <w:pStyle w:val="Padro"/>
        <w:spacing w:before="0" w:line="240" w:lineRule="auto"/>
        <w:ind w:left="142" w:right="-710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14:paraId="7DB71654" w14:textId="52A9F6D1" w:rsidR="008E7BD6" w:rsidRPr="00DF074D" w:rsidRDefault="00790F44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shd w:val="clear" w:color="auto" w:fill="D8D8D8"/>
          <w:lang w:val="es-ES_tradnl"/>
        </w:rPr>
      </w:pPr>
      <w:r w:rsidRPr="00DF074D">
        <w:rPr>
          <w:rFonts w:ascii="Arial" w:hAnsi="Arial" w:cs="Arial"/>
          <w:b/>
          <w:shd w:val="clear" w:color="auto" w:fill="D8D8D8"/>
          <w:lang w:val="pt-PT"/>
        </w:rPr>
        <w:t xml:space="preserve">ANEXO II </w:t>
      </w:r>
      <w:r w:rsidRPr="00DF074D">
        <w:rPr>
          <w:rFonts w:ascii="Arial" w:hAnsi="Arial" w:cs="Arial"/>
          <w:b/>
          <w:shd w:val="clear" w:color="auto" w:fill="D8D8D8"/>
        </w:rPr>
        <w:t xml:space="preserve">– </w:t>
      </w:r>
      <w:r w:rsidRPr="00DF074D">
        <w:rPr>
          <w:rFonts w:ascii="Arial" w:hAnsi="Arial" w:cs="Arial"/>
          <w:b/>
          <w:shd w:val="clear" w:color="auto" w:fill="D8D8D8"/>
          <w:lang w:val="es-ES_tradnl"/>
        </w:rPr>
        <w:t>MODELO DE TERMO DE CREDENCIAMENTO</w:t>
      </w:r>
    </w:p>
    <w:p w14:paraId="76EF7B9E" w14:textId="77777777" w:rsidR="007C55E6" w:rsidRPr="00DF074D" w:rsidRDefault="007C55E6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b/>
          <w:shd w:val="clear" w:color="auto" w:fill="D8D8D8"/>
          <w:lang w:val="es-ES_tradnl"/>
        </w:rPr>
      </w:pPr>
    </w:p>
    <w:p w14:paraId="5C666391" w14:textId="77777777" w:rsidR="007C55E6" w:rsidRPr="00DF074D" w:rsidRDefault="007C55E6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b/>
          <w:shd w:val="clear" w:color="auto" w:fill="FFFFFF"/>
        </w:rPr>
      </w:pPr>
    </w:p>
    <w:p w14:paraId="0643B039" w14:textId="3022E941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fr-FR"/>
        </w:rPr>
        <w:t xml:space="preserve">À </w:t>
      </w:r>
      <w:r w:rsidRPr="00DF074D">
        <w:rPr>
          <w:rFonts w:ascii="Arial" w:hAnsi="Arial" w:cs="Arial"/>
          <w:shd w:val="clear" w:color="auto" w:fill="FFFFFF"/>
        </w:rPr>
        <w:t>COMISSÃ</w:t>
      </w:r>
      <w:r w:rsidRPr="00DF074D">
        <w:rPr>
          <w:rFonts w:ascii="Arial" w:hAnsi="Arial" w:cs="Arial"/>
          <w:shd w:val="clear" w:color="auto" w:fill="FFFFFF"/>
          <w:lang w:val="es-ES_tradnl"/>
        </w:rPr>
        <w:t>O DE LICITA</w:t>
      </w:r>
      <w:r w:rsidRPr="00DF074D">
        <w:rPr>
          <w:rFonts w:ascii="Arial" w:hAnsi="Arial" w:cs="Arial"/>
          <w:shd w:val="clear" w:color="auto" w:fill="FFFFFF"/>
        </w:rPr>
        <w:t xml:space="preserve">ÇÃO, _______________________________________________ (pessoa </w:t>
      </w:r>
      <w:r w:rsidRPr="00DF074D">
        <w:rPr>
          <w:rFonts w:ascii="Arial" w:hAnsi="Arial" w:cs="Arial"/>
          <w:shd w:val="clear" w:color="auto" w:fill="FFFFFF"/>
          <w:lang w:val="pt-PT"/>
        </w:rPr>
        <w:t>jur</w:t>
      </w:r>
      <w:proofErr w:type="spellStart"/>
      <w:r w:rsidRPr="00DF074D">
        <w:rPr>
          <w:rFonts w:ascii="Arial" w:hAnsi="Arial" w:cs="Arial"/>
          <w:shd w:val="clear" w:color="auto" w:fill="FFFFFF"/>
        </w:rPr>
        <w:t>ídica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), CNPJ no. __________________________, RG no __________________________, </w:t>
      </w:r>
      <w:r w:rsidR="00274A72">
        <w:rPr>
          <w:rFonts w:ascii="Arial" w:hAnsi="Arial" w:cs="Arial"/>
          <w:shd w:val="clear" w:color="auto" w:fill="FFFFFF"/>
        </w:rPr>
        <w:t xml:space="preserve">com sede a </w:t>
      </w:r>
      <w:r w:rsidRPr="00DF074D">
        <w:rPr>
          <w:rFonts w:ascii="Arial" w:hAnsi="Arial" w:cs="Arial"/>
          <w:shd w:val="clear" w:color="auto" w:fill="FFFFFF"/>
        </w:rPr>
        <w:t xml:space="preserve">__________________________________ _____________ (endereço completo, constando bairro, cidade, UF, CEP), telefone no _________________________, requerer, </w:t>
      </w:r>
      <w:proofErr w:type="spellStart"/>
      <w:r w:rsidRPr="00DF074D">
        <w:rPr>
          <w:rFonts w:ascii="Arial" w:hAnsi="Arial" w:cs="Arial"/>
          <w:shd w:val="clear" w:color="auto" w:fill="FFFFFF"/>
        </w:rPr>
        <w:t>atrav</w:t>
      </w:r>
      <w:proofErr w:type="spellEnd"/>
      <w:r w:rsidRPr="00DF074D">
        <w:rPr>
          <w:rFonts w:ascii="Arial" w:hAnsi="Arial" w:cs="Arial"/>
          <w:shd w:val="clear" w:color="auto" w:fill="FFFFFF"/>
          <w:lang w:val="fr-FR"/>
        </w:rPr>
        <w:t>é</w:t>
      </w:r>
      <w:r w:rsidRPr="00DF074D">
        <w:rPr>
          <w:rFonts w:ascii="Arial" w:hAnsi="Arial" w:cs="Arial"/>
          <w:shd w:val="clear" w:color="auto" w:fill="FFFFFF"/>
          <w:lang w:val="pt-PT"/>
        </w:rPr>
        <w:t>s do presente, o seu credenciamento para prestar servi</w:t>
      </w:r>
      <w:r w:rsidRPr="00DF074D">
        <w:rPr>
          <w:rFonts w:ascii="Arial" w:hAnsi="Arial" w:cs="Arial"/>
          <w:shd w:val="clear" w:color="auto" w:fill="FFFFFF"/>
        </w:rPr>
        <w:t>ç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os especializados na </w:t>
      </w:r>
      <w:r w:rsidRPr="00DF074D">
        <w:rPr>
          <w:rFonts w:ascii="Arial" w:hAnsi="Arial" w:cs="Arial"/>
          <w:shd w:val="clear" w:color="auto" w:fill="FFFFFF"/>
        </w:rPr>
        <w:t>área de ___________</w:t>
      </w:r>
      <w:r w:rsidRPr="00DF074D">
        <w:rPr>
          <w:rFonts w:ascii="Arial" w:hAnsi="Arial" w:cs="Arial"/>
          <w:shd w:val="clear" w:color="auto" w:fill="FFFFFF"/>
          <w:lang w:val="pt-PT"/>
        </w:rPr>
        <w:t>, conforme consta o Anexo I do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 xml:space="preserve"> edital de credenciamento no </w:t>
      </w:r>
      <w:r w:rsidR="002D7EF7">
        <w:rPr>
          <w:rFonts w:ascii="Arial" w:hAnsi="Arial" w:cs="Arial"/>
          <w:shd w:val="clear" w:color="auto" w:fill="FFFFFF"/>
          <w:lang w:val="pt-PT"/>
        </w:rPr>
        <w:t>014/2023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 publicado por este munic</w:t>
      </w:r>
      <w:r w:rsidRPr="00DF074D">
        <w:rPr>
          <w:rFonts w:ascii="Arial" w:hAnsi="Arial" w:cs="Arial"/>
          <w:shd w:val="clear" w:color="auto" w:fill="FFFFFF"/>
        </w:rPr>
        <w:t>í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pio. </w:t>
      </w:r>
    </w:p>
    <w:p w14:paraId="6DCC2CFB" w14:textId="77777777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Para tanto, DECLARA, sob pena de lei, que: </w:t>
      </w:r>
    </w:p>
    <w:p w14:paraId="4CE694D1" w14:textId="77777777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- Conhece os termos do edital de credenciamento e que tomou conhecimento de todas as informações e condições para o cumprimento das obrigações objeto do credenciamento, com os quais concorda. </w:t>
      </w:r>
    </w:p>
    <w:p w14:paraId="44E7E4AD" w14:textId="77777777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Est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de acordo com as normas e tabela de valores definidos no edital. - Realizar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todas as atividades a que se propõ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e. </w:t>
      </w:r>
    </w:p>
    <w:p w14:paraId="0F3C9705" w14:textId="77777777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>ão se encontra suspensa, nem declarada inid</w:t>
      </w:r>
      <w:r w:rsidRPr="00DF074D">
        <w:rPr>
          <w:rFonts w:ascii="Arial" w:hAnsi="Arial" w:cs="Arial"/>
          <w:shd w:val="clear" w:color="auto" w:fill="FFFFFF"/>
        </w:rPr>
        <w:t>ô</w:t>
      </w:r>
      <w:r w:rsidRPr="00DF074D">
        <w:rPr>
          <w:rFonts w:ascii="Arial" w:hAnsi="Arial" w:cs="Arial"/>
          <w:shd w:val="clear" w:color="auto" w:fill="FFFFFF"/>
          <w:lang w:val="es-ES_tradnl"/>
        </w:rPr>
        <w:t>nea para participar de licita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ções ou contratar com </w:t>
      </w:r>
      <w:proofErr w:type="spellStart"/>
      <w:r w:rsidRPr="00DF074D">
        <w:rPr>
          <w:rFonts w:ascii="Arial" w:hAnsi="Arial" w:cs="Arial"/>
          <w:shd w:val="clear" w:color="auto" w:fill="FFFFFF"/>
          <w:lang w:val="es-ES_tradnl"/>
        </w:rPr>
        <w:t>ó</w:t>
      </w:r>
      <w:r w:rsidRPr="00DF074D">
        <w:rPr>
          <w:rFonts w:ascii="Arial" w:hAnsi="Arial" w:cs="Arial"/>
          <w:shd w:val="clear" w:color="auto" w:fill="FFFFFF"/>
        </w:rPr>
        <w:t>rg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ão ou entidades da Administração P</w:t>
      </w:r>
      <w:r w:rsidRPr="00DF074D">
        <w:rPr>
          <w:rFonts w:ascii="Arial" w:hAnsi="Arial" w:cs="Arial"/>
          <w:shd w:val="clear" w:color="auto" w:fill="FFFFFF"/>
        </w:rPr>
        <w:t>ú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blica. </w:t>
      </w:r>
    </w:p>
    <w:p w14:paraId="227A49F3" w14:textId="77777777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ão se enquadra nas situações de impedimentos previstos no edital do credenciamento. </w:t>
      </w:r>
    </w:p>
    <w:p w14:paraId="4873AC6B" w14:textId="77777777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Os servi</w:t>
      </w:r>
      <w:r w:rsidRPr="00DF074D">
        <w:rPr>
          <w:rFonts w:ascii="Arial" w:hAnsi="Arial" w:cs="Arial"/>
          <w:shd w:val="clear" w:color="auto" w:fill="FFFFFF"/>
        </w:rPr>
        <w:t>ç</w:t>
      </w:r>
      <w:r w:rsidRPr="00DF074D">
        <w:rPr>
          <w:rFonts w:ascii="Arial" w:hAnsi="Arial" w:cs="Arial"/>
          <w:shd w:val="clear" w:color="auto" w:fill="FFFFFF"/>
          <w:lang w:val="pt-PT"/>
        </w:rPr>
        <w:t>os pleiteados para credenciamento sã</w:t>
      </w:r>
      <w:r w:rsidRPr="00DF074D">
        <w:rPr>
          <w:rFonts w:ascii="Arial" w:hAnsi="Arial" w:cs="Arial"/>
          <w:shd w:val="clear" w:color="auto" w:fill="FFFFFF"/>
          <w:lang w:val="it-IT"/>
        </w:rPr>
        <w:t>o compat</w:t>
      </w:r>
      <w:r w:rsidRPr="00DF074D">
        <w:rPr>
          <w:rFonts w:ascii="Arial" w:hAnsi="Arial" w:cs="Arial"/>
          <w:shd w:val="clear" w:color="auto" w:fill="FFFFFF"/>
        </w:rPr>
        <w:t>í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veis com suas atribuições, conforme exigidos no edital de credenciamento e nos seus anexos. </w:t>
      </w:r>
    </w:p>
    <w:p w14:paraId="18AA671B" w14:textId="77777777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- As informações prestadas neste pedido de credenciamento são verdadeiras. </w:t>
      </w:r>
    </w:p>
    <w:p w14:paraId="5C422F4E" w14:textId="3142ACD2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>ão se enquadra nas situações de impedimentos prevista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 xml:space="preserve">s no edital de credenciamento </w:t>
      </w:r>
      <w:r w:rsidR="002D7EF7">
        <w:rPr>
          <w:rFonts w:ascii="Arial" w:hAnsi="Arial" w:cs="Arial"/>
          <w:shd w:val="clear" w:color="auto" w:fill="FFFFFF"/>
          <w:lang w:val="pt-PT"/>
        </w:rPr>
        <w:t>014/2023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. </w:t>
      </w:r>
    </w:p>
    <w:p w14:paraId="721D9B86" w14:textId="77777777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Compromete-se a declarar qualquer fato superveniente impeditivo de credenciamento ou de contrataçã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o. </w:t>
      </w:r>
    </w:p>
    <w:p w14:paraId="74E45BDD" w14:textId="450F034E" w:rsidR="008E7BD6" w:rsidRPr="00DF074D" w:rsidRDefault="00790F44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Junto ao presente requerimento est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toda a documentação exigida no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 xml:space="preserve"> Edital de Credenciamento no </w:t>
      </w:r>
      <w:r w:rsidR="002D7EF7">
        <w:rPr>
          <w:rFonts w:ascii="Arial" w:hAnsi="Arial" w:cs="Arial"/>
          <w:shd w:val="clear" w:color="auto" w:fill="FFFFFF"/>
          <w:lang w:val="pt-PT"/>
        </w:rPr>
        <w:t>014/2023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, devidamente assinada e rubricada. </w:t>
      </w:r>
    </w:p>
    <w:p w14:paraId="031E5EAE" w14:textId="77777777" w:rsidR="00CD0A79" w:rsidRDefault="00CD0A79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77A5149C" w14:textId="67466C39" w:rsidR="008E7BD6" w:rsidRPr="00DF074D" w:rsidRDefault="00790F44" w:rsidP="000D789B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___________________________, ____ de _____________ </w:t>
      </w:r>
      <w:proofErr w:type="spellStart"/>
      <w:r w:rsidRPr="00DF074D">
        <w:rPr>
          <w:rFonts w:ascii="Arial" w:hAnsi="Arial" w:cs="Arial"/>
          <w:shd w:val="clear" w:color="auto" w:fill="FFFFFF"/>
        </w:rPr>
        <w:t>de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 </w:t>
      </w:r>
      <w:r w:rsidR="00416F0F">
        <w:rPr>
          <w:rFonts w:ascii="Arial" w:hAnsi="Arial" w:cs="Arial"/>
          <w:shd w:val="clear" w:color="auto" w:fill="FFFFFF"/>
        </w:rPr>
        <w:t>2023</w:t>
      </w:r>
      <w:r w:rsidRPr="00DF074D">
        <w:rPr>
          <w:rFonts w:ascii="Arial" w:hAnsi="Arial" w:cs="Arial"/>
          <w:shd w:val="clear" w:color="auto" w:fill="FFFFFF"/>
        </w:rPr>
        <w:t>.</w:t>
      </w:r>
    </w:p>
    <w:p w14:paraId="3BDBB6B9" w14:textId="77777777" w:rsidR="00CD0A79" w:rsidRDefault="00CD0A79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FFFFFF"/>
        </w:rPr>
      </w:pPr>
    </w:p>
    <w:p w14:paraId="7B0B4739" w14:textId="77777777" w:rsidR="00CD0A79" w:rsidRDefault="00CD0A79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FFFFFF"/>
        </w:rPr>
      </w:pPr>
    </w:p>
    <w:p w14:paraId="7A3926FF" w14:textId="3A9B3838" w:rsidR="00CD0A79" w:rsidRDefault="00790F44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_______________________________________________</w:t>
      </w:r>
    </w:p>
    <w:p w14:paraId="13149119" w14:textId="095AC4B6" w:rsidR="008E7BD6" w:rsidRPr="00DF074D" w:rsidRDefault="00790F44" w:rsidP="000D789B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(assinatura)</w:t>
      </w:r>
    </w:p>
    <w:p w14:paraId="170F1944" w14:textId="77777777" w:rsidR="008E7BD6" w:rsidRPr="00DF074D" w:rsidRDefault="008E7BD6" w:rsidP="000D789B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shd w:val="clear" w:color="auto" w:fill="FFFFFF"/>
        </w:rPr>
      </w:pPr>
    </w:p>
    <w:p w14:paraId="219AE54F" w14:textId="77777777" w:rsidR="00B61477" w:rsidRPr="00DF074D" w:rsidRDefault="00B61477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D8D8D8"/>
          <w:lang w:val="pt-PT"/>
        </w:rPr>
      </w:pPr>
    </w:p>
    <w:p w14:paraId="33B1F648" w14:textId="77777777" w:rsidR="00B61477" w:rsidRPr="00DF074D" w:rsidRDefault="00B61477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7930BB59" w14:textId="77777777" w:rsidR="00B61477" w:rsidRPr="00DF074D" w:rsidRDefault="00B61477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01279D59" w14:textId="77777777" w:rsidR="00B61477" w:rsidRPr="00DF074D" w:rsidRDefault="00B61477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1A9005A9" w14:textId="77777777" w:rsidR="00B61477" w:rsidRPr="00DF074D" w:rsidRDefault="00B61477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2C9FA621" w14:textId="77777777" w:rsidR="00B61477" w:rsidRPr="00DF074D" w:rsidRDefault="00B61477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0A6516B5" w14:textId="09BEB73F" w:rsidR="002A5E03" w:rsidRDefault="002A5E03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7488A355" w14:textId="38EEDD9A" w:rsidR="00274A72" w:rsidRDefault="00274A72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501C6087" w14:textId="77777777" w:rsidR="000D789B" w:rsidRDefault="000D789B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6BB00C1B" w14:textId="77777777" w:rsidR="000D789B" w:rsidRDefault="000D789B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5BCD6BAE" w14:textId="77777777" w:rsidR="000D789B" w:rsidRDefault="000D789B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7EBE6AC9" w14:textId="77777777" w:rsidR="002F13D1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ANEXO 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II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I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 xml:space="preserve">– 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es-ES_tradnl"/>
        </w:rPr>
        <w:t xml:space="preserve">MODELO 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DE INEXIST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Ê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NCIA DE FATO</w:t>
      </w:r>
    </w:p>
    <w:p w14:paraId="1675D65E" w14:textId="6A13A3EB" w:rsidR="002A5E03" w:rsidRPr="00DF074D" w:rsidRDefault="00CD0A79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IMPEDITIVO A HABILITAÇÃO</w:t>
      </w:r>
    </w:p>
    <w:p w14:paraId="4CF67346" w14:textId="70E1DE79" w:rsidR="00D17E1E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b/>
          <w:shd w:val="clear" w:color="auto" w:fill="FFFFFF"/>
        </w:rPr>
      </w:pPr>
    </w:p>
    <w:p w14:paraId="2420AE16" w14:textId="14C34BA6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b/>
          <w:shd w:val="clear" w:color="auto" w:fill="FFFFFF"/>
        </w:rPr>
      </w:pPr>
    </w:p>
    <w:p w14:paraId="2339E7FD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b/>
          <w:shd w:val="clear" w:color="auto" w:fill="FFFFFF"/>
        </w:rPr>
      </w:pPr>
    </w:p>
    <w:p w14:paraId="25B12E01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 empresa ____________, com </w:t>
      </w:r>
      <w:proofErr w:type="spellStart"/>
      <w:r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çã</w:t>
      </w:r>
      <w:proofErr w:type="spellStart"/>
      <w:r w:rsidRPr="00DF074D">
        <w:rPr>
          <w:rFonts w:ascii="Arial" w:hAnsi="Arial" w:cs="Arial"/>
          <w:shd w:val="clear" w:color="auto" w:fill="FFFFFF"/>
        </w:rPr>
        <w:t>o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 no CNPJ n. o ______, sediada na __________ vem declarar sob as penas da Lei, na forma do § </w:t>
      </w:r>
      <w:r w:rsidRPr="00DF074D">
        <w:rPr>
          <w:rFonts w:ascii="Arial" w:hAnsi="Arial" w:cs="Arial"/>
          <w:shd w:val="clear" w:color="auto" w:fill="FFFFFF"/>
          <w:lang w:val="pt-PT"/>
        </w:rPr>
        <w:t>2º, artigo 32, da Lei 8.666/93 e suas alterações posteriores, que at</w:t>
      </w:r>
      <w:r w:rsidRPr="00DF074D">
        <w:rPr>
          <w:rFonts w:ascii="Arial" w:hAnsi="Arial" w:cs="Arial"/>
          <w:shd w:val="clear" w:color="auto" w:fill="FFFFFF"/>
          <w:lang w:val="fr-FR"/>
        </w:rPr>
        <w:t xml:space="preserve">é </w:t>
      </w:r>
      <w:r w:rsidRPr="00DF074D">
        <w:rPr>
          <w:rFonts w:ascii="Arial" w:hAnsi="Arial" w:cs="Arial"/>
          <w:shd w:val="clear" w:color="auto" w:fill="FFFFFF"/>
          <w:lang w:val="pt-PT"/>
        </w:rPr>
        <w:t>a presente data, inexistem fatos supervenientes impeditivos para sua habilitação no presente processo licitat</w:t>
      </w:r>
      <w:proofErr w:type="spellStart"/>
      <w:r w:rsidRPr="00DF074D">
        <w:rPr>
          <w:rFonts w:ascii="Arial" w:hAnsi="Arial" w:cs="Arial"/>
          <w:shd w:val="clear" w:color="auto" w:fill="FFFFFF"/>
          <w:lang w:val="es-ES_tradnl"/>
        </w:rPr>
        <w:t>ó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rio, estando ciente da obrigatoriedade de declarar ocorr</w:t>
      </w:r>
      <w:r w:rsidRPr="00DF074D">
        <w:rPr>
          <w:rFonts w:ascii="Arial" w:hAnsi="Arial" w:cs="Arial"/>
          <w:shd w:val="clear" w:color="auto" w:fill="FFFFFF"/>
        </w:rPr>
        <w:t>ê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ncias posteriores. </w:t>
      </w:r>
    </w:p>
    <w:p w14:paraId="41E7C2F7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193EB395" w14:textId="7F858FBA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7725F167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157C1F17" w14:textId="732F42E3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0999494F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55C18587" w14:textId="05AAEED6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204B4E9F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7C2C7384" w14:textId="633C6DC0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0A32124A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5058893C" w14:textId="0413E482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6F95AD6B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5C2ACDEB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712A8783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079D8FF3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42A80B5C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shd w:val="clear" w:color="auto" w:fill="FFFFFF"/>
        </w:rPr>
      </w:pPr>
    </w:p>
    <w:p w14:paraId="37E2DC12" w14:textId="601115FA" w:rsidR="00237D85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_______________________________________________</w:t>
      </w:r>
    </w:p>
    <w:p w14:paraId="377B849F" w14:textId="228E9738" w:rsidR="00237D85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14:paraId="15215DC8" w14:textId="0A850884" w:rsidR="00237D85" w:rsidRPr="00DF074D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CNPJ:</w:t>
      </w:r>
    </w:p>
    <w:p w14:paraId="3C1780D2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5DAB10B2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06AC6DE2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20003C30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4411C30C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78747361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267B5025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63BE5150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17425AE8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67A63EE2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6FC764AD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4F6E355C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5201F5A5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30399202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322B4994" w14:textId="1B7B4890" w:rsidR="00D17E1E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41B27CF2" w14:textId="77777777" w:rsidR="00D17E1E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7C5E84CA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51192A73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549CB2DF" w14:textId="77777777" w:rsidR="000D789B" w:rsidRDefault="000D789B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5DA7FD0D" w14:textId="77777777" w:rsidR="00C626BF" w:rsidRDefault="00C626BF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10A3CF0A" w14:textId="77777777" w:rsidR="00C626BF" w:rsidRDefault="00C626BF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4D7E5B5D" w14:textId="04B7F5C3" w:rsidR="00237D85" w:rsidRPr="00DF074D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>ANEXO I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V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 xml:space="preserve">– 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es-ES_tradnl"/>
        </w:rPr>
        <w:t xml:space="preserve">MODELO 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</w:t>
      </w:r>
      <w:r>
        <w:rPr>
          <w:rFonts w:ascii="Arial" w:hAnsi="Arial" w:cs="Arial"/>
          <w:b/>
          <w:bCs/>
          <w:shd w:val="clear" w:color="auto" w:fill="D8D8D8"/>
          <w:lang w:val="pt-PT"/>
        </w:rPr>
        <w:t>QUE CONCORDA COM O EDITAL</w:t>
      </w:r>
    </w:p>
    <w:p w14:paraId="77702302" w14:textId="77777777" w:rsidR="00D17E1E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6FC889BE" w14:textId="77777777" w:rsidR="000D789B" w:rsidRDefault="000D789B" w:rsidP="000D789B">
      <w:pPr>
        <w:pStyle w:val="Padro"/>
        <w:spacing w:before="0" w:line="240" w:lineRule="auto"/>
        <w:ind w:left="567" w:right="-143"/>
        <w:jc w:val="both"/>
        <w:rPr>
          <w:rFonts w:ascii="Arial" w:eastAsia="Arial Narrow" w:hAnsi="Arial" w:cs="Arial"/>
          <w:shd w:val="clear" w:color="auto" w:fill="FFFFFF"/>
        </w:rPr>
      </w:pPr>
    </w:p>
    <w:p w14:paraId="2FAD5E32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eastAsia="Arial Narrow" w:hAnsi="Arial" w:cs="Arial"/>
          <w:shd w:val="clear" w:color="auto" w:fill="FFFFFF"/>
        </w:rPr>
        <w:br/>
      </w:r>
      <w:r w:rsidRPr="00DF074D">
        <w:rPr>
          <w:rFonts w:ascii="Arial" w:hAnsi="Arial" w:cs="Arial"/>
          <w:shd w:val="clear" w:color="auto" w:fill="FFFFFF"/>
        </w:rPr>
        <w:t xml:space="preserve">A empresa ____________, com </w:t>
      </w:r>
      <w:proofErr w:type="spellStart"/>
      <w:r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çã</w:t>
      </w:r>
      <w:proofErr w:type="spellStart"/>
      <w:r w:rsidRPr="00DF074D">
        <w:rPr>
          <w:rFonts w:ascii="Arial" w:hAnsi="Arial" w:cs="Arial"/>
          <w:shd w:val="clear" w:color="auto" w:fill="FFFFFF"/>
        </w:rPr>
        <w:t>o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 no CNPJ nº ______, sediada na __________ vem declarar sob as penas da Lei, que concorda com todos os termos estabelecidos neste Edital. </w:t>
      </w:r>
    </w:p>
    <w:p w14:paraId="0222DCD3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1C02AB16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29035E29" w14:textId="0E7E3D4F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5E6FB96E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7F299C68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7A622DC0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23821537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50749933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2426188A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648825E5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5622B222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0C18AA6E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294EFCE7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5648F392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47B51715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shd w:val="clear" w:color="auto" w:fill="FFFFFF"/>
        </w:rPr>
      </w:pPr>
    </w:p>
    <w:p w14:paraId="094361D1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shd w:val="clear" w:color="auto" w:fill="FFFFFF"/>
        </w:rPr>
      </w:pPr>
    </w:p>
    <w:p w14:paraId="790C3297" w14:textId="1A86F5BF" w:rsidR="00237D85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_______________________________________________</w:t>
      </w:r>
    </w:p>
    <w:p w14:paraId="63FDB660" w14:textId="77777777" w:rsidR="00237D85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14:paraId="174A73E5" w14:textId="468E66F8" w:rsidR="00237D85" w:rsidRPr="00DF074D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CNPJ:</w:t>
      </w:r>
    </w:p>
    <w:p w14:paraId="5AB4A059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FFFFFF"/>
        </w:rPr>
      </w:pPr>
    </w:p>
    <w:p w14:paraId="5E785604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4988AF92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1BC43EE5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52AD9C46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69511566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66AEE070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5DE52897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3B530505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7AF45453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0A53E73F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4FDB0F5D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21E93476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0A8E45E6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0F1C306B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477A44A0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38A77A1A" w14:textId="5728CE2B" w:rsidR="00D17E1E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5FBB7DFC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36DD1BD1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5B80F0A6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pt-PT"/>
        </w:rPr>
      </w:pPr>
    </w:p>
    <w:p w14:paraId="7B593036" w14:textId="77777777" w:rsidR="000D789B" w:rsidRDefault="000D789B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279B80EE" w14:textId="77777777" w:rsidR="000D789B" w:rsidRDefault="000D789B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4CE3E3D3" w14:textId="77777777" w:rsidR="00C626BF" w:rsidRDefault="00C626BF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14:paraId="7C9CF455" w14:textId="7E099296" w:rsidR="00237D85" w:rsidRPr="00DF074D" w:rsidRDefault="00237D85" w:rsidP="000D789B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ANEXO </w:t>
      </w:r>
      <w:r w:rsidR="00DF5227">
        <w:rPr>
          <w:rFonts w:ascii="Arial" w:hAnsi="Arial" w:cs="Arial"/>
          <w:b/>
          <w:highlight w:val="lightGray"/>
          <w:shd w:val="clear" w:color="auto" w:fill="D8D8D8"/>
          <w:lang w:val="pt-PT"/>
        </w:rPr>
        <w:t>V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 xml:space="preserve">– 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es-ES_tradnl"/>
        </w:rPr>
        <w:t xml:space="preserve">MODELO 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</w:t>
      </w:r>
      <w:r>
        <w:rPr>
          <w:rFonts w:ascii="Arial" w:hAnsi="Arial" w:cs="Arial"/>
          <w:b/>
          <w:bCs/>
          <w:shd w:val="clear" w:color="auto" w:fill="D8D8D8"/>
          <w:lang w:val="pt-PT"/>
        </w:rPr>
        <w:t>QUE NÃO EMPREGA MENOR</w:t>
      </w:r>
    </w:p>
    <w:p w14:paraId="2C564D87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537A3F0E" w14:textId="13D1EA75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7BD86AEA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b/>
          <w:shd w:val="clear" w:color="auto" w:fill="FFFFFF"/>
        </w:rPr>
      </w:pPr>
    </w:p>
    <w:p w14:paraId="384E605C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  <w:lang w:val="pt-PT"/>
        </w:rPr>
      </w:pPr>
      <w:r w:rsidRPr="00DF074D">
        <w:rPr>
          <w:rFonts w:ascii="Arial" w:hAnsi="Arial" w:cs="Arial"/>
          <w:shd w:val="clear" w:color="auto" w:fill="FFFFFF"/>
        </w:rPr>
        <w:t xml:space="preserve">A empresa ____________, com </w:t>
      </w:r>
      <w:proofErr w:type="spellStart"/>
      <w:r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çã</w:t>
      </w:r>
      <w:proofErr w:type="spellStart"/>
      <w:r w:rsidRPr="00DF074D">
        <w:rPr>
          <w:rFonts w:ascii="Arial" w:hAnsi="Arial" w:cs="Arial"/>
          <w:shd w:val="clear" w:color="auto" w:fill="FFFFFF"/>
        </w:rPr>
        <w:t>o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 no CNPJ nº ______, sediada na __________ vem declarar sob as penas da Lei, para fins do disposto no inciso V do art. 27 da Lei no 8.666, de 21 de junho de 1993, acrescido pela Lei no 9.854, de 27 de outubro de 1999, que n</w:t>
      </w:r>
      <w:r w:rsidRPr="00DF074D">
        <w:rPr>
          <w:rFonts w:ascii="Arial" w:hAnsi="Arial" w:cs="Arial"/>
          <w:shd w:val="clear" w:color="auto" w:fill="FFFFFF"/>
          <w:lang w:val="pt-PT"/>
        </w:rPr>
        <w:t>ão emprega menor de dezoito anos em trabalho noturno, perigoso ou insalubre e não emprega menor de dezesseis anos.</w:t>
      </w:r>
    </w:p>
    <w:p w14:paraId="31D3867C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  <w:lang w:val="pt-PT"/>
        </w:rPr>
      </w:pPr>
      <w:r w:rsidRPr="00DF074D">
        <w:rPr>
          <w:rFonts w:ascii="Arial" w:eastAsia="Arial Narrow" w:hAnsi="Arial" w:cs="Arial"/>
          <w:shd w:val="clear" w:color="auto" w:fill="FFFFFF"/>
        </w:rPr>
        <w:br/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Ressalva: emprega menor, a partir de quatorze anos, na condição de aprendiz ( ) </w:t>
      </w:r>
    </w:p>
    <w:p w14:paraId="3A626BAF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2D6A3BFE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5F8C404F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228C0A04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716903D5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64C4EE0D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71ED434F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363C1EB1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3B7242D8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297B2A71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7517FFF3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</w:p>
    <w:p w14:paraId="34C2F162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35B309DB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308DD473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4C1C1AF7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</w:p>
    <w:p w14:paraId="6D4351BD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4AA3C1F6" w14:textId="77777777" w:rsidR="00237D85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14:paraId="0754CF6A" w14:textId="77777777" w:rsidR="00237D85" w:rsidRPr="00DF074D" w:rsidRDefault="00237D85" w:rsidP="000D789B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CNPJ: </w:t>
      </w:r>
    </w:p>
    <w:p w14:paraId="184F1347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2CA33B93" w14:textId="77777777" w:rsidR="00D17E1E" w:rsidRPr="00DF074D" w:rsidRDefault="00D17E1E" w:rsidP="000D789B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0D313366" w14:textId="77777777" w:rsidR="00D17E1E" w:rsidRPr="00DF074D" w:rsidRDefault="00D17E1E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38D7DFD" w14:textId="77777777" w:rsidR="00D17E1E" w:rsidRPr="00DF074D" w:rsidRDefault="00D17E1E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562713A6" w14:textId="77777777" w:rsidR="00D17E1E" w:rsidRPr="00DF074D" w:rsidRDefault="00D17E1E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4299EBF" w14:textId="77777777" w:rsidR="00D17E1E" w:rsidRPr="00DF074D" w:rsidRDefault="00D17E1E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A63C959" w14:textId="77777777" w:rsidR="002A5E03" w:rsidRPr="00DF074D" w:rsidRDefault="002A5E03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0E2D94A3" w14:textId="77777777" w:rsidR="00B61477" w:rsidRPr="00DF074D" w:rsidRDefault="00B61477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6563E9EE" w14:textId="5BA5CF34" w:rsidR="00DF074D" w:rsidRDefault="00DF074D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b/>
          <w:shd w:val="clear" w:color="auto" w:fill="D8D8D8"/>
          <w:lang w:val="pt-PT"/>
        </w:rPr>
      </w:pPr>
    </w:p>
    <w:p w14:paraId="030AD27D" w14:textId="5139BBA8" w:rsidR="00237D85" w:rsidRDefault="00237D85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b/>
          <w:shd w:val="clear" w:color="auto" w:fill="D8D8D8"/>
          <w:lang w:val="pt-PT"/>
        </w:rPr>
      </w:pPr>
    </w:p>
    <w:p w14:paraId="59B9B649" w14:textId="77777777" w:rsidR="00B1736B" w:rsidRDefault="00B1736B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b/>
          <w:shd w:val="clear" w:color="auto" w:fill="D8D8D8"/>
          <w:lang w:val="pt-PT"/>
        </w:rPr>
      </w:pPr>
    </w:p>
    <w:p w14:paraId="44930761" w14:textId="77777777" w:rsidR="00B1736B" w:rsidRDefault="00B1736B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b/>
          <w:shd w:val="clear" w:color="auto" w:fill="D8D8D8"/>
          <w:lang w:val="pt-PT"/>
        </w:rPr>
      </w:pPr>
    </w:p>
    <w:p w14:paraId="2EE1095B" w14:textId="0A30B311" w:rsidR="00237D85" w:rsidRDefault="00237D85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b/>
          <w:shd w:val="clear" w:color="auto" w:fill="D8D8D8"/>
          <w:lang w:val="pt-PT"/>
        </w:rPr>
      </w:pPr>
    </w:p>
    <w:p w14:paraId="71D8CEDB" w14:textId="77777777" w:rsidR="00286B05" w:rsidRDefault="00286B05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b/>
          <w:shd w:val="clear" w:color="auto" w:fill="D8D8D8"/>
          <w:lang w:val="pt-PT"/>
        </w:rPr>
      </w:pPr>
    </w:p>
    <w:p w14:paraId="25849495" w14:textId="77777777" w:rsidR="00286B05" w:rsidRDefault="00286B05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  <w:b/>
          <w:shd w:val="clear" w:color="auto" w:fill="D8D8D8"/>
          <w:lang w:val="pt-PT"/>
        </w:rPr>
      </w:pPr>
    </w:p>
    <w:p w14:paraId="1CE2ABF8" w14:textId="77777777" w:rsidR="00BA5E95" w:rsidRPr="00A10F9C" w:rsidRDefault="00BA5E95" w:rsidP="00770611">
      <w:pPr>
        <w:tabs>
          <w:tab w:val="right" w:pos="9072"/>
        </w:tabs>
        <w:ind w:left="284" w:right="-710"/>
        <w:jc w:val="both"/>
        <w:rPr>
          <w:rFonts w:ascii="Arial" w:hAnsi="Arial" w:cs="Arial"/>
          <w:b/>
          <w:lang w:val="pt-BR"/>
        </w:rPr>
      </w:pPr>
    </w:p>
    <w:p w14:paraId="1A4A8FA5" w14:textId="250EBADD" w:rsidR="009B2991" w:rsidRPr="00A10F9C" w:rsidRDefault="000D789B" w:rsidP="000D789B">
      <w:pPr>
        <w:shd w:val="clear" w:color="auto" w:fill="E6E6E6"/>
        <w:ind w:left="142" w:right="-710"/>
        <w:jc w:val="center"/>
        <w:rPr>
          <w:rFonts w:ascii="Arial" w:hAnsi="Arial" w:cs="Arial"/>
          <w:b/>
          <w:sz w:val="26"/>
          <w:szCs w:val="26"/>
          <w:lang w:val="pt-BR"/>
        </w:rPr>
      </w:pPr>
      <w:r>
        <w:rPr>
          <w:rFonts w:ascii="Arial" w:hAnsi="Arial" w:cs="Arial"/>
          <w:b/>
          <w:bCs/>
          <w:sz w:val="26"/>
          <w:szCs w:val="26"/>
          <w:lang w:val="pt-BR"/>
        </w:rPr>
        <w:lastRenderedPageBreak/>
        <w:t>A</w:t>
      </w:r>
      <w:r w:rsidR="009B2991" w:rsidRPr="00A10F9C">
        <w:rPr>
          <w:rFonts w:ascii="Arial" w:hAnsi="Arial" w:cs="Arial"/>
          <w:b/>
          <w:bCs/>
          <w:sz w:val="26"/>
          <w:szCs w:val="26"/>
          <w:lang w:val="pt-BR"/>
        </w:rPr>
        <w:t>NEXO VII</w:t>
      </w:r>
    </w:p>
    <w:p w14:paraId="39756237" w14:textId="77777777" w:rsidR="009B2991" w:rsidRPr="00A10F9C" w:rsidRDefault="009B2991" w:rsidP="000D789B">
      <w:pPr>
        <w:shd w:val="clear" w:color="auto" w:fill="E6E6E6"/>
        <w:ind w:left="142" w:right="-710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MODELO DE PROPOSTA DE CREDENCIAMENTO</w:t>
      </w:r>
    </w:p>
    <w:p w14:paraId="6745B770" w14:textId="501B6F3A" w:rsidR="009B2991" w:rsidRPr="00A10F9C" w:rsidRDefault="009B2991" w:rsidP="00770611">
      <w:pPr>
        <w:pStyle w:val="Cabealho"/>
        <w:tabs>
          <w:tab w:val="left" w:pos="708"/>
        </w:tabs>
        <w:ind w:left="142" w:right="-710"/>
        <w:jc w:val="both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 xml:space="preserve">PROCESSO LICITATÓRIO Nº </w:t>
      </w:r>
      <w:r w:rsidR="002D7EF7">
        <w:rPr>
          <w:rFonts w:ascii="Arial" w:hAnsi="Arial" w:cs="Arial"/>
          <w:b/>
          <w:sz w:val="26"/>
          <w:szCs w:val="26"/>
          <w:lang w:val="pt-BR"/>
        </w:rPr>
        <w:t>027/2023</w:t>
      </w:r>
    </w:p>
    <w:p w14:paraId="789B2D42" w14:textId="50A2E785" w:rsidR="009B2991" w:rsidRPr="00A10F9C" w:rsidRDefault="009B2991" w:rsidP="00770611">
      <w:pPr>
        <w:pStyle w:val="Cabealho"/>
        <w:tabs>
          <w:tab w:val="left" w:pos="708"/>
        </w:tabs>
        <w:ind w:left="142" w:right="-710"/>
        <w:jc w:val="both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>INEXIGIBI</w:t>
      </w:r>
      <w:r w:rsidR="00E84E50">
        <w:rPr>
          <w:rFonts w:ascii="Arial" w:hAnsi="Arial" w:cs="Arial"/>
          <w:b/>
          <w:sz w:val="26"/>
          <w:szCs w:val="26"/>
          <w:lang w:val="pt-BR"/>
        </w:rPr>
        <w:t xml:space="preserve">LIDADE POR CREDENCIAMENTO Nº </w:t>
      </w:r>
      <w:r w:rsidR="002D7EF7">
        <w:rPr>
          <w:rFonts w:ascii="Arial" w:hAnsi="Arial" w:cs="Arial"/>
          <w:b/>
          <w:sz w:val="26"/>
          <w:szCs w:val="26"/>
          <w:lang w:val="pt-BR"/>
        </w:rPr>
        <w:t>014/2023</w:t>
      </w:r>
    </w:p>
    <w:p w14:paraId="74243A8E" w14:textId="77777777" w:rsidR="009B2991" w:rsidRPr="00097571" w:rsidRDefault="009B2991" w:rsidP="00770611">
      <w:pPr>
        <w:pStyle w:val="cabealhoencabezado"/>
        <w:ind w:left="142" w:right="-710"/>
        <w:jc w:val="both"/>
        <w:rPr>
          <w:b/>
        </w:rPr>
      </w:pPr>
    </w:p>
    <w:p w14:paraId="2CE743E9" w14:textId="77777777" w:rsidR="009B2991" w:rsidRPr="00097571" w:rsidRDefault="009B2991" w:rsidP="00770611">
      <w:pPr>
        <w:pStyle w:val="cabealhoencabezado"/>
        <w:ind w:left="142" w:right="-710"/>
        <w:jc w:val="both"/>
        <w:rPr>
          <w:b/>
        </w:rPr>
      </w:pPr>
      <w:r w:rsidRPr="00097571">
        <w:rPr>
          <w:b/>
        </w:rPr>
        <w:t>À PREFEITURA MUNICIPAL DE BONFINÓPOLIS DE MINAS-MG</w:t>
      </w:r>
    </w:p>
    <w:p w14:paraId="3F2511E5" w14:textId="77777777" w:rsidR="009B2991" w:rsidRDefault="009B2991" w:rsidP="00770611">
      <w:pPr>
        <w:pStyle w:val="cabealhoencabezado"/>
        <w:ind w:left="142" w:right="-710"/>
        <w:jc w:val="both"/>
        <w:rPr>
          <w:b/>
        </w:rPr>
      </w:pPr>
      <w:r>
        <w:rPr>
          <w:b/>
        </w:rPr>
        <w:t>AC/ Comissão Permanente de Licitação</w:t>
      </w:r>
    </w:p>
    <w:p w14:paraId="0C2C4647" w14:textId="77777777" w:rsidR="009B2991" w:rsidRDefault="009B2991" w:rsidP="00770611">
      <w:pPr>
        <w:pStyle w:val="cabealhoencabezado"/>
        <w:ind w:left="142" w:right="-710"/>
        <w:jc w:val="both"/>
        <w:rPr>
          <w:b/>
        </w:rPr>
      </w:pPr>
    </w:p>
    <w:p w14:paraId="1990BB3B" w14:textId="4F6ECB97" w:rsidR="009B2991" w:rsidRPr="00097571" w:rsidRDefault="009B2991" w:rsidP="00770611">
      <w:pPr>
        <w:pStyle w:val="cabealhoencabezado"/>
        <w:ind w:left="142" w:right="-710"/>
        <w:jc w:val="both"/>
      </w:pPr>
      <w:r w:rsidRPr="00097571">
        <w:rPr>
          <w:b/>
        </w:rPr>
        <w:t>EMPRESA</w:t>
      </w:r>
      <w:r w:rsidRPr="00097571">
        <w:t>: ___________________________________</w:t>
      </w:r>
      <w:r>
        <w:t>______________</w:t>
      </w:r>
      <w:r w:rsidRPr="00097571">
        <w:t>____</w:t>
      </w:r>
      <w:r>
        <w:t>_______</w:t>
      </w:r>
      <w:r w:rsidRPr="00097571">
        <w:t>_____</w:t>
      </w:r>
    </w:p>
    <w:p w14:paraId="606B8B11" w14:textId="68852F81" w:rsidR="009B2991" w:rsidRPr="00097571" w:rsidRDefault="009B2991" w:rsidP="00770611">
      <w:pPr>
        <w:pStyle w:val="cabealhoencabezado"/>
        <w:ind w:left="142" w:right="-710"/>
        <w:jc w:val="both"/>
        <w:rPr>
          <w:b/>
        </w:rPr>
      </w:pPr>
      <w:r w:rsidRPr="00097571">
        <w:rPr>
          <w:b/>
        </w:rPr>
        <w:t>CNPJ/MF</w:t>
      </w:r>
      <w:r>
        <w:t>:___________________________INSCRIÇÃO ESTADUAL:____</w:t>
      </w:r>
      <w:r w:rsidRPr="00097571">
        <w:t>_______</w:t>
      </w:r>
      <w:r>
        <w:t>___</w:t>
      </w:r>
      <w:r w:rsidRPr="00097571">
        <w:t>_____</w:t>
      </w:r>
    </w:p>
    <w:p w14:paraId="18C2F3B4" w14:textId="587C44EC" w:rsidR="009B2991" w:rsidRDefault="009B2991" w:rsidP="00770611">
      <w:pPr>
        <w:pStyle w:val="cabealhoencabezado"/>
        <w:ind w:left="142" w:right="-710"/>
        <w:jc w:val="both"/>
      </w:pPr>
      <w:r w:rsidRPr="00097571">
        <w:rPr>
          <w:b/>
        </w:rPr>
        <w:t>ENDEREÇO:</w:t>
      </w:r>
      <w:r w:rsidRPr="00097571">
        <w:t>___________</w:t>
      </w:r>
      <w:r>
        <w:t>_________</w:t>
      </w:r>
      <w:r w:rsidRPr="00097571">
        <w:t>___________</w:t>
      </w:r>
      <w:r>
        <w:t>_________________________________</w:t>
      </w:r>
    </w:p>
    <w:p w14:paraId="0A0C02C8" w14:textId="77777777" w:rsidR="009B2991" w:rsidRDefault="009B2991" w:rsidP="00770611">
      <w:pPr>
        <w:pStyle w:val="cabealhoencabezado"/>
        <w:ind w:right="-710"/>
        <w:jc w:val="both"/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35"/>
        <w:gridCol w:w="5178"/>
      </w:tblGrid>
      <w:tr w:rsidR="009B2991" w:rsidRPr="00132DD7" w14:paraId="0DA03C6D" w14:textId="77777777" w:rsidTr="009B2991">
        <w:tc>
          <w:tcPr>
            <w:tcW w:w="9781" w:type="dxa"/>
            <w:gridSpan w:val="3"/>
          </w:tcPr>
          <w:p w14:paraId="09D36397" w14:textId="77777777" w:rsidR="009B2991" w:rsidRPr="00132DD7" w:rsidRDefault="009B2991" w:rsidP="00770611">
            <w:pPr>
              <w:pStyle w:val="cabealhoencabezado"/>
              <w:ind w:right="-710"/>
              <w:jc w:val="both"/>
              <w:rPr>
                <w:b/>
              </w:rPr>
            </w:pPr>
            <w:r w:rsidRPr="00132DD7">
              <w:rPr>
                <w:b/>
              </w:rPr>
              <w:t>DADOS BANCÁRIOS DA EMPRESA</w:t>
            </w:r>
          </w:p>
        </w:tc>
      </w:tr>
      <w:tr w:rsidR="009B2991" w:rsidRPr="00132DD7" w14:paraId="249997AA" w14:textId="77777777" w:rsidTr="009B2991">
        <w:tc>
          <w:tcPr>
            <w:tcW w:w="2268" w:type="dxa"/>
            <w:tcBorders>
              <w:bottom w:val="nil"/>
            </w:tcBorders>
          </w:tcPr>
          <w:p w14:paraId="573AC749" w14:textId="77777777" w:rsidR="009B2991" w:rsidRPr="00097571" w:rsidRDefault="009B2991" w:rsidP="00770611">
            <w:pPr>
              <w:pStyle w:val="cabealhoencabezado"/>
              <w:ind w:right="-710"/>
              <w:jc w:val="both"/>
            </w:pPr>
            <w:r w:rsidRPr="00097571">
              <w:t>BANCO</w:t>
            </w:r>
          </w:p>
        </w:tc>
        <w:tc>
          <w:tcPr>
            <w:tcW w:w="2335" w:type="dxa"/>
            <w:tcBorders>
              <w:bottom w:val="nil"/>
            </w:tcBorders>
          </w:tcPr>
          <w:p w14:paraId="04FC2360" w14:textId="77777777" w:rsidR="009B2991" w:rsidRPr="00097571" w:rsidRDefault="009B2991" w:rsidP="00770611">
            <w:pPr>
              <w:pStyle w:val="cabealhoencabezado"/>
              <w:ind w:right="-710"/>
              <w:jc w:val="both"/>
            </w:pPr>
            <w:r w:rsidRPr="00097571">
              <w:t>AGÊNCIA</w:t>
            </w:r>
          </w:p>
        </w:tc>
        <w:tc>
          <w:tcPr>
            <w:tcW w:w="5178" w:type="dxa"/>
            <w:tcBorders>
              <w:bottom w:val="nil"/>
            </w:tcBorders>
          </w:tcPr>
          <w:p w14:paraId="57E5C3E9" w14:textId="77777777" w:rsidR="009B2991" w:rsidRPr="00097571" w:rsidRDefault="009B2991" w:rsidP="00770611">
            <w:pPr>
              <w:pStyle w:val="cabealhoencabezado"/>
              <w:ind w:right="-710"/>
              <w:jc w:val="both"/>
            </w:pPr>
            <w:r w:rsidRPr="00097571">
              <w:t>CONTA CORRENTE</w:t>
            </w:r>
          </w:p>
        </w:tc>
      </w:tr>
      <w:tr w:rsidR="009B2991" w:rsidRPr="00132DD7" w14:paraId="4AC03B30" w14:textId="77777777" w:rsidTr="009B2991">
        <w:tc>
          <w:tcPr>
            <w:tcW w:w="2268" w:type="dxa"/>
            <w:tcBorders>
              <w:top w:val="nil"/>
            </w:tcBorders>
          </w:tcPr>
          <w:p w14:paraId="335C1C51" w14:textId="77777777" w:rsidR="009B2991" w:rsidRPr="00097571" w:rsidRDefault="009B2991" w:rsidP="00770611">
            <w:pPr>
              <w:pStyle w:val="cabealhoencabezado"/>
              <w:ind w:right="-710"/>
              <w:jc w:val="both"/>
            </w:pPr>
          </w:p>
        </w:tc>
        <w:tc>
          <w:tcPr>
            <w:tcW w:w="2335" w:type="dxa"/>
            <w:tcBorders>
              <w:top w:val="nil"/>
            </w:tcBorders>
          </w:tcPr>
          <w:p w14:paraId="6FB714CF" w14:textId="77777777" w:rsidR="009B2991" w:rsidRPr="00097571" w:rsidRDefault="009B2991" w:rsidP="00770611">
            <w:pPr>
              <w:pStyle w:val="cabealhoencabezado"/>
              <w:ind w:right="-710"/>
              <w:jc w:val="both"/>
            </w:pPr>
          </w:p>
        </w:tc>
        <w:tc>
          <w:tcPr>
            <w:tcW w:w="5178" w:type="dxa"/>
            <w:tcBorders>
              <w:top w:val="nil"/>
            </w:tcBorders>
          </w:tcPr>
          <w:p w14:paraId="5DA62AAE" w14:textId="77777777" w:rsidR="009B2991" w:rsidRPr="00097571" w:rsidRDefault="009B2991" w:rsidP="00770611">
            <w:pPr>
              <w:pStyle w:val="cabealhoencabezado"/>
              <w:ind w:right="-710"/>
              <w:jc w:val="both"/>
            </w:pPr>
          </w:p>
        </w:tc>
      </w:tr>
    </w:tbl>
    <w:p w14:paraId="4BAB8271" w14:textId="77777777" w:rsidR="009B2991" w:rsidRDefault="009B2991" w:rsidP="00770611">
      <w:pPr>
        <w:ind w:left="142" w:right="-710"/>
        <w:jc w:val="both"/>
        <w:rPr>
          <w:rFonts w:ascii="Arial" w:hAnsi="Arial" w:cs="Arial"/>
        </w:rPr>
      </w:pPr>
    </w:p>
    <w:p w14:paraId="0DB8195F" w14:textId="77777777" w:rsidR="009B2991" w:rsidRPr="00D36030" w:rsidRDefault="009B2991" w:rsidP="00770611">
      <w:pPr>
        <w:ind w:left="142" w:right="-710"/>
        <w:jc w:val="both"/>
        <w:rPr>
          <w:rFonts w:ascii="Arial" w:hAnsi="Arial" w:cs="Arial"/>
          <w:lang w:val="pt-BR"/>
        </w:rPr>
      </w:pPr>
      <w:r w:rsidRPr="00D36030">
        <w:rPr>
          <w:rFonts w:ascii="Arial" w:hAnsi="Arial" w:cs="Arial"/>
          <w:lang w:val="pt-BR"/>
        </w:rPr>
        <w:t>Prezados Senhores</w:t>
      </w:r>
    </w:p>
    <w:p w14:paraId="6AB20FB3" w14:textId="77777777" w:rsidR="009B2991" w:rsidRPr="00D36030" w:rsidRDefault="009B2991" w:rsidP="00770611">
      <w:pPr>
        <w:ind w:left="142" w:right="-710"/>
        <w:jc w:val="both"/>
        <w:rPr>
          <w:rFonts w:ascii="Arial" w:hAnsi="Arial" w:cs="Arial"/>
          <w:lang w:val="pt-BR"/>
        </w:rPr>
      </w:pPr>
      <w:r w:rsidRPr="00D36030">
        <w:rPr>
          <w:rFonts w:ascii="Arial" w:hAnsi="Arial" w:cs="Arial"/>
          <w:lang w:val="pt-BR"/>
        </w:rPr>
        <w:t>Comissão Permanente de Licitações</w:t>
      </w:r>
    </w:p>
    <w:p w14:paraId="4C113D17" w14:textId="4ABFF33F" w:rsidR="009B2991" w:rsidRPr="00A10F9C" w:rsidRDefault="009B2991" w:rsidP="00770611">
      <w:pPr>
        <w:ind w:left="142" w:right="-710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Apresentamos nossa proposta para o a prestação de serviços abaixo para o Credenciamento:</w:t>
      </w:r>
    </w:p>
    <w:tbl>
      <w:tblPr>
        <w:tblStyle w:val="TableNormal"/>
        <w:tblW w:w="9923" w:type="dxa"/>
        <w:tblInd w:w="1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4192"/>
        <w:gridCol w:w="2835"/>
        <w:gridCol w:w="2127"/>
      </w:tblGrid>
      <w:tr w:rsidR="00E27E49" w:rsidRPr="00DF074D" w14:paraId="11530565" w14:textId="77777777" w:rsidTr="000D789B">
        <w:trPr>
          <w:trHeight w:val="582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5A30FC" w14:textId="77777777" w:rsidR="00E27E49" w:rsidRPr="00243E34" w:rsidRDefault="00E27E49" w:rsidP="000D789B">
            <w:pPr>
              <w:pStyle w:val="EstilodeTabela2"/>
              <w:ind w:right="-102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43E34">
              <w:rPr>
                <w:rFonts w:ascii="Arial" w:hAnsi="Arial" w:cs="Arial"/>
                <w:b/>
                <w:sz w:val="22"/>
                <w:szCs w:val="24"/>
                <w:shd w:val="clear" w:color="auto" w:fill="FFFFFF"/>
              </w:rPr>
              <w:t>ITEM</w:t>
            </w:r>
          </w:p>
        </w:tc>
        <w:tc>
          <w:tcPr>
            <w:tcW w:w="4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15E394" w14:textId="77777777" w:rsidR="00E27E49" w:rsidRPr="00243E34" w:rsidRDefault="00E27E49" w:rsidP="000D789B">
            <w:pPr>
              <w:pStyle w:val="EstilodeTabela2"/>
              <w:ind w:right="121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43E34">
              <w:rPr>
                <w:rFonts w:ascii="Arial" w:hAnsi="Arial" w:cs="Arial"/>
                <w:b/>
                <w:sz w:val="22"/>
                <w:szCs w:val="24"/>
                <w:shd w:val="clear" w:color="auto" w:fill="FFFFFF"/>
              </w:rPr>
              <w:t>DESCRIÇÃO/ ESPECIFICAÇÃO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C868CD" w14:textId="77777777" w:rsidR="00E27E49" w:rsidRPr="00243E34" w:rsidRDefault="00E27E49" w:rsidP="000D789B">
            <w:pPr>
              <w:pStyle w:val="EstilodeTabela2"/>
              <w:ind w:left="142" w:right="121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43E34">
              <w:rPr>
                <w:rFonts w:ascii="Arial" w:hAnsi="Arial" w:cs="Arial"/>
                <w:b/>
                <w:sz w:val="22"/>
                <w:szCs w:val="24"/>
                <w:shd w:val="clear" w:color="auto" w:fill="FFFFFF"/>
              </w:rPr>
              <w:t>REMUNERAÇÃO POR ATENDIMENTO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69579E" w14:textId="77777777" w:rsidR="00E27E49" w:rsidRPr="00243E34" w:rsidRDefault="00E27E49" w:rsidP="000D789B">
            <w:pPr>
              <w:pStyle w:val="EstilodeTabela2"/>
              <w:ind w:left="3" w:right="122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43E34">
              <w:rPr>
                <w:rFonts w:ascii="Arial" w:hAnsi="Arial" w:cs="Arial"/>
                <w:b/>
                <w:sz w:val="22"/>
                <w:szCs w:val="24"/>
                <w:shd w:val="clear" w:color="auto" w:fill="FFFFFF"/>
              </w:rPr>
              <w:t>UN. DE MEDIDA</w:t>
            </w:r>
          </w:p>
        </w:tc>
      </w:tr>
      <w:tr w:rsidR="00E27E49" w:rsidRPr="00F374C8" w14:paraId="6E3FC003" w14:textId="77777777" w:rsidTr="000D789B">
        <w:trPr>
          <w:trHeight w:val="1782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02A1A0" w14:textId="77777777" w:rsidR="00E27E49" w:rsidRPr="00DF074D" w:rsidRDefault="00E27E49" w:rsidP="000D789B">
            <w:pPr>
              <w:ind w:right="-102"/>
              <w:jc w:val="center"/>
              <w:rPr>
                <w:rFonts w:ascii="Arial" w:hAnsi="Arial" w:cs="Arial"/>
                <w:lang w:val="pt-BR"/>
              </w:rPr>
            </w:pPr>
            <w:r w:rsidRPr="00DF074D"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4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FF37DD" w14:textId="5035BAED" w:rsidR="00E27E49" w:rsidRPr="00DF074D" w:rsidRDefault="0097438F" w:rsidP="000D789B">
            <w:pPr>
              <w:pStyle w:val="EstilodeTabela2"/>
              <w:ind w:left="62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3219">
              <w:rPr>
                <w:rFonts w:ascii="Arial" w:hAnsi="Arial" w:cs="Arial"/>
                <w:color w:val="0D0D0D" w:themeColor="text1" w:themeTint="F2"/>
                <w:sz w:val="24"/>
                <w:shd w:val="clear" w:color="auto" w:fill="FFFFFF"/>
              </w:rPr>
              <w:t>C</w:t>
            </w:r>
            <w:r w:rsidRPr="009D3219">
              <w:rPr>
                <w:rFonts w:ascii="Arial" w:hAnsi="Arial" w:cs="Arial"/>
                <w:color w:val="0D0D0D" w:themeColor="text1" w:themeTint="F2"/>
                <w:sz w:val="24"/>
                <w:shd w:val="clear" w:color="auto" w:fill="FFFFFF"/>
                <w:lang w:val="pt-PT"/>
              </w:rPr>
              <w:t>ontrataçã</w:t>
            </w:r>
            <w:r w:rsidRPr="009D3219">
              <w:rPr>
                <w:rFonts w:ascii="Arial" w:hAnsi="Arial" w:cs="Arial"/>
                <w:color w:val="0D0D0D" w:themeColor="text1" w:themeTint="F2"/>
                <w:sz w:val="24"/>
                <w:shd w:val="clear" w:color="auto" w:fill="FFFFFF"/>
                <w:lang w:val="es-ES_tradnl"/>
              </w:rPr>
              <w:t xml:space="preserve">o de empresas especializadas em </w:t>
            </w:r>
            <w:proofErr w:type="spellStart"/>
            <w:r w:rsidRPr="009D3219">
              <w:rPr>
                <w:rFonts w:ascii="Arial" w:hAnsi="Arial" w:cs="Arial"/>
                <w:color w:val="0D0D0D" w:themeColor="text1" w:themeTint="F2"/>
                <w:sz w:val="24"/>
                <w:shd w:val="clear" w:color="auto" w:fill="FFFFFF"/>
                <w:lang w:val="es-ES_tradnl"/>
              </w:rPr>
              <w:t>serviços</w:t>
            </w:r>
            <w:proofErr w:type="spellEnd"/>
            <w:r w:rsidRPr="009D3219">
              <w:rPr>
                <w:rFonts w:ascii="Arial" w:hAnsi="Arial" w:cs="Arial"/>
                <w:color w:val="0D0D0D" w:themeColor="text1" w:themeTint="F2"/>
                <w:sz w:val="24"/>
                <w:shd w:val="clear" w:color="auto" w:fill="FFFFFF"/>
                <w:lang w:val="es-ES_tradnl"/>
              </w:rPr>
              <w:t xml:space="preserve"> médicos de 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P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siquiatria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</w:t>
            </w:r>
            <w:proofErr w:type="gramStart"/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para </w:t>
            </w:r>
            <w:r w:rsidR="00CC367E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atendimento</w:t>
            </w:r>
            <w:proofErr w:type="gramEnd"/>
            <w:r w:rsidR="00CC367E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no CAPS(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Centro de Referênica e Assistência Social)</w:t>
            </w:r>
            <w:r w:rsidR="00AD7E0E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conforme solicitado pela</w:t>
            </w:r>
            <w:r w:rsidRPr="00695890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Sec</w:t>
            </w:r>
            <w:r w:rsidR="00AD7E0E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retaria Municipal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de Saúde.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0EF0BA" w14:textId="77777777" w:rsidR="00E27E49" w:rsidRPr="00BA5E95" w:rsidRDefault="00E27E49" w:rsidP="000D789B">
            <w:pPr>
              <w:ind w:left="142" w:right="121"/>
              <w:jc w:val="center"/>
              <w:rPr>
                <w:rFonts w:ascii="Arial" w:hAnsi="Arial" w:cs="Arial"/>
              </w:rPr>
            </w:pPr>
            <w:r w:rsidRPr="00BA5E95">
              <w:rPr>
                <w:rFonts w:ascii="Arial" w:hAnsi="Arial" w:cs="Arial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</w:t>
            </w:r>
            <w:r w:rsidRPr="00BA5E95">
              <w:rPr>
                <w:rFonts w:ascii="Arial" w:hAnsi="Arial" w:cs="Arial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$18.000,00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35E86F" w14:textId="77777777" w:rsidR="00E27E49" w:rsidRPr="00BA5E95" w:rsidRDefault="00E27E49" w:rsidP="000D789B">
            <w:pPr>
              <w:pStyle w:val="EstilodeTabela2"/>
              <w:ind w:left="3" w:right="122"/>
              <w:jc w:val="center"/>
              <w:rPr>
                <w:rFonts w:ascii="Arial" w:hAnsi="Arial" w:cs="Arial"/>
                <w:color w:val="auto"/>
                <w:sz w:val="24"/>
                <w:szCs w:val="24"/>
                <w:shd w:val="clear" w:color="auto" w:fill="FFFFFF"/>
              </w:rPr>
            </w:pPr>
          </w:p>
          <w:p w14:paraId="5522D47F" w14:textId="77777777" w:rsidR="00E27E49" w:rsidRPr="00BA5E95" w:rsidRDefault="00E27E49" w:rsidP="000D789B">
            <w:pPr>
              <w:pStyle w:val="EstilodeTabela2"/>
              <w:ind w:left="3" w:right="122"/>
              <w:jc w:val="center"/>
              <w:rPr>
                <w:rFonts w:ascii="Arial" w:hAnsi="Arial" w:cs="Arial"/>
                <w:color w:val="auto"/>
                <w:sz w:val="24"/>
                <w:szCs w:val="24"/>
                <w:shd w:val="clear" w:color="auto" w:fill="FFFFFF"/>
              </w:rPr>
            </w:pPr>
            <w:r w:rsidRPr="00BA5E95">
              <w:rPr>
                <w:rFonts w:ascii="Arial" w:hAnsi="Arial" w:cs="Arial"/>
                <w:color w:val="auto"/>
                <w:sz w:val="24"/>
                <w:szCs w:val="24"/>
                <w:shd w:val="clear" w:color="auto" w:fill="FFFFFF"/>
              </w:rPr>
              <w:t>MENSAL</w:t>
            </w:r>
          </w:p>
          <w:p w14:paraId="343EF4BD" w14:textId="77777777" w:rsidR="00E27E49" w:rsidRPr="00BA5E95" w:rsidRDefault="00E27E49" w:rsidP="000D789B">
            <w:pPr>
              <w:pStyle w:val="EstilodeTabela2"/>
              <w:ind w:left="3" w:right="122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14:paraId="1BE3CE84" w14:textId="3747D9BF" w:rsidR="008E7BD6" w:rsidRDefault="0055471E" w:rsidP="00770611">
      <w:pPr>
        <w:pStyle w:val="Padro"/>
        <w:spacing w:before="0" w:line="240" w:lineRule="auto"/>
        <w:ind w:left="142" w:right="-710"/>
        <w:jc w:val="both"/>
        <w:rPr>
          <w:rFonts w:ascii="Arial" w:eastAsia="Times Roman" w:hAnsi="Arial" w:cs="Arial"/>
        </w:rPr>
      </w:pPr>
      <w:r>
        <w:rPr>
          <w:rFonts w:ascii="Arial" w:eastAsia="Times Roman" w:hAnsi="Arial" w:cs="Arial"/>
        </w:rPr>
        <w:t xml:space="preserve">Valor total: </w:t>
      </w:r>
    </w:p>
    <w:p w14:paraId="7B5998CD" w14:textId="77777777" w:rsidR="0055471E" w:rsidRPr="00DF074D" w:rsidRDefault="0055471E" w:rsidP="00770611">
      <w:pPr>
        <w:pStyle w:val="Padro"/>
        <w:spacing w:before="0" w:line="240" w:lineRule="auto"/>
        <w:ind w:left="142" w:right="-710"/>
        <w:jc w:val="both"/>
        <w:rPr>
          <w:rFonts w:ascii="Arial" w:eastAsia="Times Roman" w:hAnsi="Arial" w:cs="Arial"/>
        </w:rPr>
      </w:pPr>
    </w:p>
    <w:p w14:paraId="2E0DCF31" w14:textId="77777777" w:rsidR="009B2991" w:rsidRPr="00A10F9C" w:rsidRDefault="009B2991" w:rsidP="00770611">
      <w:pPr>
        <w:tabs>
          <w:tab w:val="left" w:pos="2355"/>
        </w:tabs>
        <w:ind w:left="142" w:right="-710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bCs/>
          <w:lang w:val="pt-BR"/>
        </w:rPr>
        <w:t>Declaro que</w:t>
      </w:r>
      <w:r w:rsidRPr="00A10F9C">
        <w:rPr>
          <w:rFonts w:ascii="Arial" w:hAnsi="Arial" w:cs="Arial"/>
          <w:lang w:val="pt-BR"/>
        </w:rPr>
        <w:t xml:space="preserve"> nos preços mantidos na proposta escrita e naqueles que porventura vierem a ser ofertados através de lances verbais, estão incluídos todos os encargos trabalhistas, previdenciários, fiscais, comerciais e outros de qualquer natureza que se fizerem indispensáveis à perfeita entrega dos serviços objeto do presente certame. </w:t>
      </w:r>
    </w:p>
    <w:p w14:paraId="448F3AB4" w14:textId="77777777" w:rsidR="009B2991" w:rsidRPr="00A10F9C" w:rsidRDefault="009B2991" w:rsidP="00770611">
      <w:pPr>
        <w:ind w:left="142" w:right="-710"/>
        <w:jc w:val="both"/>
        <w:rPr>
          <w:rFonts w:ascii="Arial" w:hAnsi="Arial" w:cs="Arial"/>
          <w:lang w:val="pt-BR"/>
        </w:rPr>
      </w:pPr>
    </w:p>
    <w:p w14:paraId="62D254FA" w14:textId="29ABF2D2" w:rsidR="009B2991" w:rsidRPr="00A10F9C" w:rsidRDefault="009B2991" w:rsidP="00770611">
      <w:pPr>
        <w:ind w:left="142" w:right="-710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Local/Data:______________________________________________</w:t>
      </w:r>
    </w:p>
    <w:p w14:paraId="3A12F448" w14:textId="77777777" w:rsidR="009B2991" w:rsidRPr="00A10F9C" w:rsidRDefault="009B2991" w:rsidP="00770611">
      <w:pPr>
        <w:ind w:left="142" w:right="-710"/>
        <w:jc w:val="both"/>
        <w:rPr>
          <w:rFonts w:ascii="Arial" w:hAnsi="Arial" w:cs="Arial"/>
          <w:lang w:val="pt-BR"/>
        </w:rPr>
      </w:pPr>
    </w:p>
    <w:p w14:paraId="0432327F" w14:textId="77777777" w:rsidR="009B2991" w:rsidRPr="00A10F9C" w:rsidRDefault="009B2991" w:rsidP="00770611">
      <w:pPr>
        <w:ind w:left="142" w:right="-710"/>
        <w:jc w:val="both"/>
        <w:rPr>
          <w:rFonts w:ascii="Arial" w:hAnsi="Arial" w:cs="Arial"/>
          <w:lang w:val="pt-BR"/>
        </w:rPr>
      </w:pPr>
    </w:p>
    <w:p w14:paraId="14C7D86E" w14:textId="77777777" w:rsidR="009B2991" w:rsidRPr="00A10F9C" w:rsidRDefault="009B2991" w:rsidP="000D789B">
      <w:pPr>
        <w:ind w:left="142" w:right="-710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REPRESENTANTE LEGAL</w:t>
      </w:r>
    </w:p>
    <w:p w14:paraId="51C6A078" w14:textId="77777777" w:rsidR="009B2991" w:rsidRPr="00A10F9C" w:rsidRDefault="009B2991" w:rsidP="000D789B">
      <w:pPr>
        <w:ind w:left="142" w:right="-710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Assinatura</w:t>
      </w:r>
    </w:p>
    <w:p w14:paraId="4C06F163" w14:textId="77777777" w:rsidR="009B2991" w:rsidRPr="00A10F9C" w:rsidRDefault="009B2991" w:rsidP="000D789B">
      <w:pPr>
        <w:ind w:left="142" w:right="-710"/>
        <w:jc w:val="center"/>
        <w:rPr>
          <w:lang w:val="pt-BR"/>
        </w:rPr>
      </w:pPr>
      <w:r w:rsidRPr="00A10F9C">
        <w:rPr>
          <w:rFonts w:ascii="Arial" w:hAnsi="Arial" w:cs="Arial"/>
          <w:lang w:val="pt-BR"/>
        </w:rPr>
        <w:t>Carimbo c/CNPJ</w:t>
      </w:r>
    </w:p>
    <w:p w14:paraId="258B1972" w14:textId="197163C9" w:rsidR="008E7BD6" w:rsidRDefault="008E7BD6" w:rsidP="000D789B">
      <w:pPr>
        <w:pStyle w:val="Padro"/>
        <w:spacing w:before="0" w:line="240" w:lineRule="auto"/>
        <w:ind w:left="142" w:right="-710"/>
        <w:jc w:val="center"/>
        <w:rPr>
          <w:rFonts w:ascii="Arial" w:hAnsi="Arial" w:cs="Arial"/>
        </w:rPr>
      </w:pPr>
    </w:p>
    <w:p w14:paraId="3AA486B6" w14:textId="77777777" w:rsidR="009869E6" w:rsidRDefault="009869E6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</w:rPr>
      </w:pPr>
    </w:p>
    <w:p w14:paraId="54D0D24D" w14:textId="77777777" w:rsidR="009869E6" w:rsidRDefault="009869E6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</w:rPr>
      </w:pPr>
    </w:p>
    <w:p w14:paraId="6A20BA2C" w14:textId="77777777" w:rsidR="009869E6" w:rsidRDefault="009869E6" w:rsidP="00770611">
      <w:pPr>
        <w:pStyle w:val="Padro"/>
        <w:spacing w:before="0" w:line="240" w:lineRule="auto"/>
        <w:ind w:left="142" w:right="-710"/>
        <w:jc w:val="both"/>
        <w:rPr>
          <w:rFonts w:ascii="Arial" w:hAnsi="Arial" w:cs="Arial"/>
        </w:rPr>
      </w:pPr>
    </w:p>
    <w:p w14:paraId="07A4C5CE" w14:textId="77777777" w:rsidR="003546BA" w:rsidRPr="003546BA" w:rsidRDefault="003546BA" w:rsidP="00770611">
      <w:pPr>
        <w:ind w:right="-710"/>
        <w:jc w:val="both"/>
        <w:rPr>
          <w:lang w:val="pt-BR" w:eastAsia="pt-BR"/>
        </w:rPr>
      </w:pPr>
    </w:p>
    <w:sectPr w:rsidR="003546BA" w:rsidRPr="003546BA" w:rsidSect="002F13D1">
      <w:headerReference w:type="default" r:id="rId8"/>
      <w:type w:val="continuous"/>
      <w:pgSz w:w="11906" w:h="16838"/>
      <w:pgMar w:top="532" w:right="1134" w:bottom="1134" w:left="1134" w:header="284" w:footer="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AC2B" w14:textId="77777777" w:rsidR="00644816" w:rsidRDefault="00644816">
      <w:r>
        <w:separator/>
      </w:r>
    </w:p>
  </w:endnote>
  <w:endnote w:type="continuationSeparator" w:id="0">
    <w:p w14:paraId="1FD3A832" w14:textId="77777777" w:rsidR="00644816" w:rsidRDefault="0064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roman"/>
    <w:pitch w:val="default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C329" w14:textId="77777777" w:rsidR="00644816" w:rsidRDefault="00644816">
      <w:r>
        <w:separator/>
      </w:r>
    </w:p>
  </w:footnote>
  <w:footnote w:type="continuationSeparator" w:id="0">
    <w:p w14:paraId="7A94898E" w14:textId="77777777" w:rsidR="00644816" w:rsidRDefault="00644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FC5C" w14:textId="77777777" w:rsidR="00644816" w:rsidRDefault="00644816" w:rsidP="00A41B58">
    <w:pPr>
      <w:pStyle w:val="Cabealho"/>
      <w:ind w:right="425"/>
      <w:jc w:val="center"/>
      <w:rPr>
        <w:b/>
        <w:noProof/>
      </w:rPr>
    </w:pPr>
    <w:r w:rsidRPr="00B345C1">
      <w:rPr>
        <w:b/>
        <w:noProof/>
        <w:lang w:val="pt-BR" w:eastAsia="pt-BR"/>
      </w:rPr>
      <w:drawing>
        <wp:inline distT="0" distB="0" distL="0" distR="0" wp14:anchorId="77438971" wp14:editId="74FCAFFB">
          <wp:extent cx="1661020" cy="942975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946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45C1">
      <w:rPr>
        <w:b/>
        <w:noProof/>
        <w:lang w:val="pt-BR" w:eastAsia="pt-BR"/>
      </w:rPr>
      <w:drawing>
        <wp:inline distT="0" distB="0" distL="0" distR="0" wp14:anchorId="1CF81ACF" wp14:editId="75293CF4">
          <wp:extent cx="3200400" cy="868807"/>
          <wp:effectExtent l="0" t="0" r="0" b="7620"/>
          <wp:docPr id="2" name="Imagem 2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6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22F55" w14:textId="77777777" w:rsidR="00644816" w:rsidRPr="00A864DB" w:rsidRDefault="00644816" w:rsidP="00A41B58">
    <w:pPr>
      <w:pStyle w:val="Cabealho"/>
      <w:jc w:val="center"/>
    </w:pPr>
    <w:r w:rsidRPr="00A864DB">
      <w:rPr>
        <w:rFonts w:ascii="Franklin Gothic Book" w:hAnsi="Franklin Gothic Book"/>
        <w:b/>
        <w:noProof/>
      </w:rPr>
      <w:t xml:space="preserve">                                            </w:t>
    </w: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  <w:r w:rsidRPr="00A864DB">
      <w:t xml:space="preserve"> </w:t>
    </w:r>
  </w:p>
  <w:p w14:paraId="32AECEE2" w14:textId="77777777" w:rsidR="00644816" w:rsidRDefault="006448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825"/>
        </w:tabs>
        <w:ind w:left="825" w:hanging="465"/>
      </w:pPr>
      <w:rPr>
        <w:rFonts w:cs="Arial" w:hint="default"/>
      </w:rPr>
    </w:lvl>
  </w:abstractNum>
  <w:abstractNum w:abstractNumId="2" w15:restartNumberingAfterBreak="0">
    <w:nsid w:val="00000007"/>
    <w:multiLevelType w:val="singleLevel"/>
    <w:tmpl w:val="00000007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98030BA"/>
    <w:multiLevelType w:val="hybridMultilevel"/>
    <w:tmpl w:val="FDA8D020"/>
    <w:lvl w:ilvl="0" w:tplc="0416000F">
      <w:start w:val="1"/>
      <w:numFmt w:val="decimal"/>
      <w:lvlText w:val="%1."/>
      <w:lvlJc w:val="left"/>
      <w:pPr>
        <w:ind w:left="862" w:hanging="360"/>
      </w:p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5846E72"/>
    <w:multiLevelType w:val="hybridMultilevel"/>
    <w:tmpl w:val="85988D48"/>
    <w:numStyleLink w:val="Marcador"/>
  </w:abstractNum>
  <w:abstractNum w:abstractNumId="5" w15:restartNumberingAfterBreak="0">
    <w:nsid w:val="3DDE3C89"/>
    <w:multiLevelType w:val="hybridMultilevel"/>
    <w:tmpl w:val="3ADA4E10"/>
    <w:lvl w:ilvl="0" w:tplc="AD3C7AB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A5ADE"/>
    <w:multiLevelType w:val="hybridMultilevel"/>
    <w:tmpl w:val="85988D48"/>
    <w:styleLink w:val="Marcador"/>
    <w:lvl w:ilvl="0" w:tplc="759441AA">
      <w:start w:val="1"/>
      <w:numFmt w:val="bullet"/>
      <w:lvlText w:val="•"/>
      <w:lvlJc w:val="left"/>
      <w:pPr>
        <w:ind w:left="72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7C79BC">
      <w:start w:val="1"/>
      <w:numFmt w:val="bullet"/>
      <w:lvlText w:val="•"/>
      <w:lvlJc w:val="left"/>
      <w:pPr>
        <w:ind w:left="94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94E22260">
      <w:start w:val="1"/>
      <w:numFmt w:val="bullet"/>
      <w:lvlText w:val="•"/>
      <w:lvlJc w:val="left"/>
      <w:pPr>
        <w:ind w:left="116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0518CE48">
      <w:start w:val="1"/>
      <w:numFmt w:val="bullet"/>
      <w:lvlText w:val="•"/>
      <w:lvlJc w:val="left"/>
      <w:pPr>
        <w:ind w:left="138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51BAD660">
      <w:start w:val="1"/>
      <w:numFmt w:val="bullet"/>
      <w:lvlText w:val="•"/>
      <w:lvlJc w:val="left"/>
      <w:pPr>
        <w:ind w:left="160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CF023A12">
      <w:start w:val="1"/>
      <w:numFmt w:val="bullet"/>
      <w:lvlText w:val="•"/>
      <w:lvlJc w:val="left"/>
      <w:pPr>
        <w:ind w:left="182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300ED17C">
      <w:start w:val="1"/>
      <w:numFmt w:val="bullet"/>
      <w:lvlText w:val="•"/>
      <w:lvlJc w:val="left"/>
      <w:pPr>
        <w:ind w:left="204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00BEBE5E">
      <w:start w:val="1"/>
      <w:numFmt w:val="bullet"/>
      <w:lvlText w:val="•"/>
      <w:lvlJc w:val="left"/>
      <w:pPr>
        <w:ind w:left="226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C136B394">
      <w:start w:val="1"/>
      <w:numFmt w:val="bullet"/>
      <w:lvlText w:val="•"/>
      <w:lvlJc w:val="left"/>
      <w:pPr>
        <w:ind w:left="248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508257205">
    <w:abstractNumId w:val="6"/>
  </w:num>
  <w:num w:numId="2" w16cid:durableId="878056391">
    <w:abstractNumId w:val="4"/>
  </w:num>
  <w:num w:numId="3" w16cid:durableId="255795084">
    <w:abstractNumId w:val="4"/>
    <w:lvlOverride w:ilvl="0">
      <w:lvl w:ilvl="0" w:tplc="19227C04">
        <w:start w:val="1"/>
        <w:numFmt w:val="bullet"/>
        <w:lvlText w:val="•"/>
        <w:lvlJc w:val="left"/>
        <w:pPr>
          <w:ind w:left="72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0607DB6">
        <w:start w:val="1"/>
        <w:numFmt w:val="bullet"/>
        <w:lvlText w:val="•"/>
        <w:lvlJc w:val="left"/>
        <w:pPr>
          <w:ind w:left="94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0AA3412">
        <w:start w:val="1"/>
        <w:numFmt w:val="bullet"/>
        <w:lvlText w:val="•"/>
        <w:lvlJc w:val="left"/>
        <w:pPr>
          <w:ind w:left="116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F71232F6">
        <w:start w:val="1"/>
        <w:numFmt w:val="bullet"/>
        <w:lvlText w:val="•"/>
        <w:lvlJc w:val="left"/>
        <w:pPr>
          <w:ind w:left="138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4743738">
        <w:start w:val="1"/>
        <w:numFmt w:val="bullet"/>
        <w:lvlText w:val="•"/>
        <w:lvlJc w:val="left"/>
        <w:pPr>
          <w:ind w:left="160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BE0DDA6">
        <w:start w:val="1"/>
        <w:numFmt w:val="bullet"/>
        <w:lvlText w:val="•"/>
        <w:lvlJc w:val="left"/>
        <w:pPr>
          <w:ind w:left="182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A3DE14DE">
        <w:start w:val="1"/>
        <w:numFmt w:val="bullet"/>
        <w:lvlText w:val="•"/>
        <w:lvlJc w:val="left"/>
        <w:pPr>
          <w:ind w:left="204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410E86A">
        <w:start w:val="1"/>
        <w:numFmt w:val="bullet"/>
        <w:lvlText w:val="•"/>
        <w:lvlJc w:val="left"/>
        <w:pPr>
          <w:ind w:left="226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0FCB780">
        <w:start w:val="1"/>
        <w:numFmt w:val="bullet"/>
        <w:lvlText w:val="•"/>
        <w:lvlJc w:val="left"/>
        <w:pPr>
          <w:ind w:left="248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 w16cid:durableId="873351207">
    <w:abstractNumId w:val="0"/>
  </w:num>
  <w:num w:numId="5" w16cid:durableId="217325467">
    <w:abstractNumId w:val="5"/>
  </w:num>
  <w:num w:numId="6" w16cid:durableId="1122457791">
    <w:abstractNumId w:val="2"/>
  </w:num>
  <w:num w:numId="7" w16cid:durableId="682392496">
    <w:abstractNumId w:val="3"/>
  </w:num>
  <w:num w:numId="8" w16cid:durableId="1023046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BD6"/>
    <w:rsid w:val="00001C62"/>
    <w:rsid w:val="0003624C"/>
    <w:rsid w:val="000550B1"/>
    <w:rsid w:val="000847D7"/>
    <w:rsid w:val="000D789B"/>
    <w:rsid w:val="001449DC"/>
    <w:rsid w:val="0016596C"/>
    <w:rsid w:val="001703FA"/>
    <w:rsid w:val="001B2DB0"/>
    <w:rsid w:val="001C3CF8"/>
    <w:rsid w:val="0020297E"/>
    <w:rsid w:val="002152E0"/>
    <w:rsid w:val="00223772"/>
    <w:rsid w:val="0023298D"/>
    <w:rsid w:val="00237D85"/>
    <w:rsid w:val="00243E34"/>
    <w:rsid w:val="00274A72"/>
    <w:rsid w:val="00282D9B"/>
    <w:rsid w:val="00286B05"/>
    <w:rsid w:val="002A14C9"/>
    <w:rsid w:val="002A5E03"/>
    <w:rsid w:val="002D2F0E"/>
    <w:rsid w:val="002D7EF7"/>
    <w:rsid w:val="002F13D1"/>
    <w:rsid w:val="003008DC"/>
    <w:rsid w:val="00311EA0"/>
    <w:rsid w:val="0032268F"/>
    <w:rsid w:val="003546BA"/>
    <w:rsid w:val="00365D8E"/>
    <w:rsid w:val="00373188"/>
    <w:rsid w:val="003B5A81"/>
    <w:rsid w:val="003B6B49"/>
    <w:rsid w:val="003F550B"/>
    <w:rsid w:val="0040411C"/>
    <w:rsid w:val="00416F0F"/>
    <w:rsid w:val="00435BB8"/>
    <w:rsid w:val="00470112"/>
    <w:rsid w:val="00477889"/>
    <w:rsid w:val="00477D86"/>
    <w:rsid w:val="00493B61"/>
    <w:rsid w:val="004F3D7E"/>
    <w:rsid w:val="004F4DF5"/>
    <w:rsid w:val="005116F1"/>
    <w:rsid w:val="00523590"/>
    <w:rsid w:val="00530B66"/>
    <w:rsid w:val="00550335"/>
    <w:rsid w:val="0055471E"/>
    <w:rsid w:val="00556A0C"/>
    <w:rsid w:val="005A3524"/>
    <w:rsid w:val="005C1378"/>
    <w:rsid w:val="0064336C"/>
    <w:rsid w:val="00644816"/>
    <w:rsid w:val="00647066"/>
    <w:rsid w:val="00652377"/>
    <w:rsid w:val="006700C8"/>
    <w:rsid w:val="006826B8"/>
    <w:rsid w:val="00695890"/>
    <w:rsid w:val="006C1D79"/>
    <w:rsid w:val="006D1C85"/>
    <w:rsid w:val="006E6BEC"/>
    <w:rsid w:val="00715FEA"/>
    <w:rsid w:val="00721C51"/>
    <w:rsid w:val="0074414E"/>
    <w:rsid w:val="00770611"/>
    <w:rsid w:val="0077391B"/>
    <w:rsid w:val="00790F44"/>
    <w:rsid w:val="007A1FF7"/>
    <w:rsid w:val="007C55E6"/>
    <w:rsid w:val="008312B7"/>
    <w:rsid w:val="00832575"/>
    <w:rsid w:val="0086708B"/>
    <w:rsid w:val="008671FC"/>
    <w:rsid w:val="008809C6"/>
    <w:rsid w:val="00890995"/>
    <w:rsid w:val="008A10C5"/>
    <w:rsid w:val="008C0DFE"/>
    <w:rsid w:val="008C225B"/>
    <w:rsid w:val="008E7BD6"/>
    <w:rsid w:val="008F30A8"/>
    <w:rsid w:val="008F35A0"/>
    <w:rsid w:val="0091439D"/>
    <w:rsid w:val="00922F84"/>
    <w:rsid w:val="00936385"/>
    <w:rsid w:val="00937242"/>
    <w:rsid w:val="00943121"/>
    <w:rsid w:val="009572DF"/>
    <w:rsid w:val="00967454"/>
    <w:rsid w:val="0097438F"/>
    <w:rsid w:val="009869E6"/>
    <w:rsid w:val="0099332D"/>
    <w:rsid w:val="009A3A66"/>
    <w:rsid w:val="009B2991"/>
    <w:rsid w:val="009D3219"/>
    <w:rsid w:val="00A0013E"/>
    <w:rsid w:val="00A10F9C"/>
    <w:rsid w:val="00A311F0"/>
    <w:rsid w:val="00A41B58"/>
    <w:rsid w:val="00A6141E"/>
    <w:rsid w:val="00A63BAC"/>
    <w:rsid w:val="00A85DFF"/>
    <w:rsid w:val="00A869CC"/>
    <w:rsid w:val="00A94430"/>
    <w:rsid w:val="00AA6915"/>
    <w:rsid w:val="00AC5522"/>
    <w:rsid w:val="00AD181F"/>
    <w:rsid w:val="00AD7E0E"/>
    <w:rsid w:val="00AE12A9"/>
    <w:rsid w:val="00B14E98"/>
    <w:rsid w:val="00B1736B"/>
    <w:rsid w:val="00B31CDB"/>
    <w:rsid w:val="00B41FBD"/>
    <w:rsid w:val="00B61477"/>
    <w:rsid w:val="00B76E06"/>
    <w:rsid w:val="00BA1D28"/>
    <w:rsid w:val="00BA5E95"/>
    <w:rsid w:val="00BB3515"/>
    <w:rsid w:val="00BB4B01"/>
    <w:rsid w:val="00C2683B"/>
    <w:rsid w:val="00C53714"/>
    <w:rsid w:val="00C626BF"/>
    <w:rsid w:val="00C66625"/>
    <w:rsid w:val="00CC1EC2"/>
    <w:rsid w:val="00CC367E"/>
    <w:rsid w:val="00CC3836"/>
    <w:rsid w:val="00CD0A79"/>
    <w:rsid w:val="00CF2A6E"/>
    <w:rsid w:val="00CF2CFF"/>
    <w:rsid w:val="00D063B4"/>
    <w:rsid w:val="00D06B82"/>
    <w:rsid w:val="00D16BE8"/>
    <w:rsid w:val="00D17E1E"/>
    <w:rsid w:val="00D24EE9"/>
    <w:rsid w:val="00D25AE1"/>
    <w:rsid w:val="00D36030"/>
    <w:rsid w:val="00D5289A"/>
    <w:rsid w:val="00D71013"/>
    <w:rsid w:val="00D87EE8"/>
    <w:rsid w:val="00DB657B"/>
    <w:rsid w:val="00DE44CE"/>
    <w:rsid w:val="00DE563B"/>
    <w:rsid w:val="00DF074D"/>
    <w:rsid w:val="00DF5227"/>
    <w:rsid w:val="00E1464C"/>
    <w:rsid w:val="00E2347B"/>
    <w:rsid w:val="00E27E49"/>
    <w:rsid w:val="00E33AAA"/>
    <w:rsid w:val="00E83F19"/>
    <w:rsid w:val="00E84E50"/>
    <w:rsid w:val="00EA2CB9"/>
    <w:rsid w:val="00F14657"/>
    <w:rsid w:val="00F17469"/>
    <w:rsid w:val="00F2564D"/>
    <w:rsid w:val="00F342CF"/>
    <w:rsid w:val="00F374C8"/>
    <w:rsid w:val="00F45BDD"/>
    <w:rsid w:val="00F50A0E"/>
    <w:rsid w:val="00F56FAC"/>
    <w:rsid w:val="00F845DA"/>
    <w:rsid w:val="00FA5D8A"/>
    <w:rsid w:val="00FD6562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B01B9"/>
  <w15:docId w15:val="{AB74E675-F16D-41D6-84E2-118BCB69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s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paragraph" w:styleId="Ttulo3">
    <w:name w:val="heading 3"/>
    <w:basedOn w:val="Normal"/>
    <w:next w:val="Normal"/>
    <w:link w:val="Ttulo3Char"/>
    <w:unhideWhenUsed/>
    <w:qFormat/>
    <w:rsid w:val="009869E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bdr w:val="none" w:sz="0" w:space="0" w:color="auto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Marcador">
    <w:name w:val="Marcador"/>
    <w:pPr>
      <w:numPr>
        <w:numId w:val="1"/>
      </w:numPr>
    </w:pPr>
  </w:style>
  <w:style w:type="paragraph" w:customStyle="1" w:styleId="EstilodeTabela2">
    <w:name w:val="Estilo de Tabela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A41B5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41B58"/>
    <w:rPr>
      <w:sz w:val="24"/>
      <w:szCs w:val="24"/>
      <w:lang w:val="en-US" w:eastAsia="en-US" w:bidi="ar-SA"/>
    </w:rPr>
  </w:style>
  <w:style w:type="paragraph" w:styleId="Rodap">
    <w:name w:val="footer"/>
    <w:basedOn w:val="Normal"/>
    <w:link w:val="RodapChar"/>
    <w:unhideWhenUsed/>
    <w:rsid w:val="00A41B5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41B58"/>
    <w:rPr>
      <w:sz w:val="24"/>
      <w:szCs w:val="24"/>
      <w:lang w:val="en-US"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708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708B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CorpoA">
    <w:name w:val="Corpo A"/>
    <w:rsid w:val="00F374C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  <w:bdr w:val="none" w:sz="0" w:space="0" w:color="auto"/>
      <w:lang w:val="pt-PT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cabealhoencabezado0">
    <w:name w:val="cabealhoencabezado0"/>
    <w:basedOn w:val="Normal"/>
    <w:rsid w:val="005235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Times New Roman"/>
      <w:color w:val="000000"/>
      <w:bdr w:val="none" w:sz="0" w:space="0" w:color="auto"/>
      <w:lang w:val="pt-BR" w:eastAsia="zh-CN"/>
    </w:rPr>
  </w:style>
  <w:style w:type="paragraph" w:customStyle="1" w:styleId="cabealhoencabezado">
    <w:name w:val="cabealhoencabezado"/>
    <w:basedOn w:val="Normal"/>
    <w:rsid w:val="009B29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  <w:style w:type="character" w:customStyle="1" w:styleId="CabealhoChar1">
    <w:name w:val="Cabeçalho Char1"/>
    <w:aliases w:val="encabezado Char2"/>
    <w:basedOn w:val="Fontepargpadro"/>
    <w:rsid w:val="009B29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grafodaLista">
    <w:name w:val="List Paragraph"/>
    <w:basedOn w:val="Normal"/>
    <w:uiPriority w:val="34"/>
    <w:qFormat/>
    <w:rsid w:val="001659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paragraph" w:customStyle="1" w:styleId="Recuodecorpodetexto21">
    <w:name w:val="Recuo de corpo de texto 21"/>
    <w:basedOn w:val="Normal"/>
    <w:rsid w:val="00773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  <w:ind w:left="283"/>
    </w:pPr>
    <w:rPr>
      <w:rFonts w:eastAsia="Times New Roman"/>
      <w:bdr w:val="none" w:sz="0" w:space="0" w:color="auto"/>
      <w:lang w:val="pt-BR" w:eastAsia="zh-CN"/>
    </w:rPr>
  </w:style>
  <w:style w:type="paragraph" w:styleId="SemEspaamento">
    <w:name w:val="No Spacing"/>
    <w:uiPriority w:val="1"/>
    <w:qFormat/>
    <w:rsid w:val="00773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sz w:val="24"/>
      <w:szCs w:val="24"/>
      <w:bdr w:val="none" w:sz="0" w:space="0" w:color="auto"/>
      <w:lang w:eastAsia="zh-CN" w:bidi="ar-SA"/>
    </w:rPr>
  </w:style>
  <w:style w:type="character" w:customStyle="1" w:styleId="Ttulo3Char">
    <w:name w:val="Título 3 Char"/>
    <w:basedOn w:val="Fontepargpadro"/>
    <w:link w:val="Ttulo3"/>
    <w:rsid w:val="009869E6"/>
    <w:rPr>
      <w:rFonts w:ascii="Arial" w:eastAsia="Times New Roman" w:hAnsi="Arial" w:cs="Arial"/>
      <w:b/>
      <w:bCs/>
      <w:sz w:val="26"/>
      <w:szCs w:val="26"/>
      <w:bdr w:val="none" w:sz="0" w:space="0" w:color="auto"/>
      <w:lang w:bidi="ar-SA"/>
    </w:rPr>
  </w:style>
  <w:style w:type="table" w:styleId="Tabelacomgrade">
    <w:name w:val="Table Grid"/>
    <w:basedOn w:val="Tabelanormal"/>
    <w:uiPriority w:val="39"/>
    <w:rsid w:val="0098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nhum">
    <w:name w:val="Nenhum"/>
    <w:rsid w:val="009869E6"/>
  </w:style>
  <w:style w:type="paragraph" w:styleId="Corpodetexto3">
    <w:name w:val="Body Text 3"/>
    <w:basedOn w:val="Normal"/>
    <w:link w:val="Corpodetexto3Char"/>
    <w:uiPriority w:val="99"/>
    <w:semiHidden/>
    <w:unhideWhenUsed/>
    <w:rsid w:val="009869E6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869E6"/>
    <w:rPr>
      <w:sz w:val="16"/>
      <w:szCs w:val="16"/>
      <w:lang w:val="en-US" w:eastAsia="en-US" w:bidi="ar-SA"/>
    </w:rPr>
  </w:style>
  <w:style w:type="character" w:styleId="Forte">
    <w:name w:val="Strong"/>
    <w:qFormat/>
    <w:rsid w:val="00AA69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5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344BF-A317-49BE-B8BA-E31F0F62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877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LICITAÇÃO1</dc:creator>
  <cp:lastModifiedBy>Edimar I Fonseca</cp:lastModifiedBy>
  <cp:revision>63</cp:revision>
  <cp:lastPrinted>2023-04-24T12:41:00Z</cp:lastPrinted>
  <dcterms:created xsi:type="dcterms:W3CDTF">2023-03-03T11:20:00Z</dcterms:created>
  <dcterms:modified xsi:type="dcterms:W3CDTF">2023-04-26T15:25:00Z</dcterms:modified>
</cp:coreProperties>
</file>