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43D52E" w14:textId="77777777" w:rsidR="00BE22EC" w:rsidRDefault="00BE22EC" w:rsidP="00A400CB">
      <w:pPr>
        <w:spacing w:line="200" w:lineRule="exact"/>
        <w:ind w:right="-141"/>
        <w:rPr>
          <w:rFonts w:ascii="Arial" w:hAnsi="Arial" w:cs="Arial"/>
        </w:rPr>
      </w:pPr>
    </w:p>
    <w:p w14:paraId="6D56185B" w14:textId="77777777" w:rsidR="00BE22EC" w:rsidRDefault="00BE22EC" w:rsidP="00A400CB">
      <w:pPr>
        <w:spacing w:line="200" w:lineRule="exact"/>
        <w:ind w:right="-141"/>
        <w:rPr>
          <w:rFonts w:ascii="Arial" w:hAnsi="Arial" w:cs="Arial"/>
        </w:rPr>
      </w:pPr>
    </w:p>
    <w:p w14:paraId="1AF14250" w14:textId="77777777" w:rsidR="00BE22EC" w:rsidRDefault="00BE22EC" w:rsidP="00A400CB">
      <w:pPr>
        <w:spacing w:line="200" w:lineRule="exact"/>
        <w:ind w:right="-141"/>
        <w:rPr>
          <w:rFonts w:ascii="Arial" w:hAnsi="Arial" w:cs="Arial"/>
        </w:rPr>
      </w:pPr>
    </w:p>
    <w:p w14:paraId="3489B63A" w14:textId="77777777" w:rsidR="00BE22EC" w:rsidRDefault="00BE22EC" w:rsidP="00A400CB">
      <w:pPr>
        <w:spacing w:line="200" w:lineRule="exact"/>
        <w:ind w:right="-141"/>
        <w:rPr>
          <w:rFonts w:ascii="Arial" w:hAnsi="Arial" w:cs="Arial"/>
        </w:rPr>
      </w:pPr>
    </w:p>
    <w:p w14:paraId="2C28F43E" w14:textId="77777777" w:rsidR="00F146CA" w:rsidRDefault="00F146CA" w:rsidP="00A400CB">
      <w:pPr>
        <w:spacing w:line="200" w:lineRule="exact"/>
        <w:ind w:left="284" w:right="141"/>
        <w:rPr>
          <w:rFonts w:ascii="Arial" w:hAnsi="Arial" w:cs="Arial"/>
        </w:rPr>
      </w:pPr>
    </w:p>
    <w:p w14:paraId="3A2EC7C4" w14:textId="77777777" w:rsidR="00A400CB" w:rsidRDefault="00A400CB" w:rsidP="00A400CB">
      <w:pPr>
        <w:shd w:val="clear" w:color="auto" w:fill="DFDFDF"/>
        <w:ind w:left="284" w:right="141"/>
        <w:jc w:val="center"/>
        <w:rPr>
          <w:rFonts w:ascii="Arial" w:hAnsi="Arial" w:cs="Arial"/>
          <w:b/>
          <w:bCs/>
        </w:rPr>
      </w:pPr>
      <w:r>
        <w:rPr>
          <w:rFonts w:ascii="Arial" w:hAnsi="Arial" w:cs="Arial"/>
          <w:b/>
          <w:bCs/>
        </w:rPr>
        <w:t>ANEXO II</w:t>
      </w:r>
    </w:p>
    <w:p w14:paraId="2FB26A7E" w14:textId="77777777" w:rsidR="00A400CB" w:rsidRDefault="00A400CB" w:rsidP="00A400CB">
      <w:pPr>
        <w:shd w:val="clear" w:color="auto" w:fill="DFDFDF"/>
        <w:ind w:left="284" w:right="141"/>
        <w:jc w:val="center"/>
      </w:pPr>
      <w:r>
        <w:rPr>
          <w:rFonts w:ascii="Arial" w:hAnsi="Arial" w:cs="Arial"/>
          <w:b/>
          <w:bCs/>
        </w:rPr>
        <w:t xml:space="preserve">CREDENCIAMENTO </w:t>
      </w:r>
      <w:r w:rsidR="00BE22EC" w:rsidRPr="00BE22EC">
        <w:rPr>
          <w:rFonts w:ascii="Arial" w:hAnsi="Arial" w:cs="Arial"/>
          <w:b/>
          <w:bCs/>
        </w:rPr>
        <w:t>008/2021</w:t>
      </w:r>
    </w:p>
    <w:p w14:paraId="6AAC37C4" w14:textId="77777777" w:rsidR="00A400CB" w:rsidRDefault="00A400CB" w:rsidP="00A400CB">
      <w:pPr>
        <w:shd w:val="clear" w:color="auto" w:fill="DFDFDF"/>
        <w:ind w:left="284" w:right="141"/>
        <w:jc w:val="center"/>
      </w:pPr>
      <w:r>
        <w:rPr>
          <w:rFonts w:ascii="Arial" w:hAnsi="Arial" w:cs="Arial"/>
          <w:b/>
          <w:bCs/>
        </w:rPr>
        <w:t>REQUERIMENTO DE CREDENCIAMENTO</w:t>
      </w:r>
    </w:p>
    <w:p w14:paraId="6BE44BCB" w14:textId="77777777" w:rsidR="00A400CB" w:rsidRDefault="00A400CB" w:rsidP="00A400CB">
      <w:pPr>
        <w:ind w:left="284" w:right="141"/>
        <w:jc w:val="both"/>
        <w:rPr>
          <w:rFonts w:ascii="Arial" w:hAnsi="Arial" w:cs="Arial"/>
          <w:b/>
          <w:bCs/>
        </w:rPr>
      </w:pPr>
    </w:p>
    <w:tbl>
      <w:tblPr>
        <w:tblW w:w="0" w:type="auto"/>
        <w:tblInd w:w="392" w:type="dxa"/>
        <w:tblLayout w:type="fixed"/>
        <w:tblLook w:val="0000" w:firstRow="0" w:lastRow="0" w:firstColumn="0" w:lastColumn="0" w:noHBand="0" w:noVBand="0"/>
      </w:tblPr>
      <w:tblGrid>
        <w:gridCol w:w="2835"/>
        <w:gridCol w:w="6804"/>
      </w:tblGrid>
      <w:tr w:rsidR="00A400CB" w14:paraId="1ED3A7EE" w14:textId="77777777" w:rsidTr="00B41676">
        <w:tc>
          <w:tcPr>
            <w:tcW w:w="9639" w:type="dxa"/>
            <w:gridSpan w:val="2"/>
            <w:tcBorders>
              <w:top w:val="single" w:sz="4" w:space="0" w:color="000000"/>
              <w:left w:val="single" w:sz="4" w:space="0" w:color="000000"/>
              <w:bottom w:val="single" w:sz="4" w:space="0" w:color="000000"/>
              <w:right w:val="single" w:sz="4" w:space="0" w:color="000000"/>
            </w:tcBorders>
            <w:shd w:val="clear" w:color="auto" w:fill="auto"/>
          </w:tcPr>
          <w:p w14:paraId="303C92AC" w14:textId="77777777" w:rsidR="00A400CB" w:rsidRDefault="00A400CB" w:rsidP="00BE22EC">
            <w:pPr>
              <w:ind w:left="284" w:right="141"/>
              <w:jc w:val="center"/>
            </w:pPr>
            <w:r>
              <w:rPr>
                <w:rFonts w:ascii="Arial" w:hAnsi="Arial" w:cs="Arial"/>
                <w:b/>
                <w:bCs/>
              </w:rPr>
              <w:t>DADOS DO REQUERENTE</w:t>
            </w:r>
          </w:p>
        </w:tc>
      </w:tr>
      <w:tr w:rsidR="00A400CB" w14:paraId="2A3F60BC" w14:textId="77777777" w:rsidTr="00B41676">
        <w:tc>
          <w:tcPr>
            <w:tcW w:w="2835" w:type="dxa"/>
            <w:tcBorders>
              <w:top w:val="single" w:sz="4" w:space="0" w:color="000000"/>
              <w:left w:val="single" w:sz="4" w:space="0" w:color="000000"/>
              <w:bottom w:val="single" w:sz="4" w:space="0" w:color="000000"/>
            </w:tcBorders>
            <w:shd w:val="clear" w:color="auto" w:fill="auto"/>
          </w:tcPr>
          <w:p w14:paraId="38DE07F7" w14:textId="77777777" w:rsidR="00A400CB" w:rsidRDefault="00A400CB" w:rsidP="00BE22EC">
            <w:pPr>
              <w:ind w:left="-108" w:right="-108"/>
              <w:jc w:val="both"/>
            </w:pPr>
            <w:r>
              <w:rPr>
                <w:rFonts w:ascii="Arial" w:hAnsi="Arial" w:cs="Arial"/>
                <w:b/>
                <w:bCs/>
              </w:rPr>
              <w:t>NOME/RAZÃO SOCIAL:</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38E4528B" w14:textId="77777777" w:rsidR="00A400CB" w:rsidRDefault="00A400CB" w:rsidP="00BE22EC">
            <w:pPr>
              <w:snapToGrid w:val="0"/>
              <w:ind w:left="284" w:right="141"/>
              <w:jc w:val="both"/>
              <w:rPr>
                <w:rFonts w:ascii="Arial" w:hAnsi="Arial" w:cs="Arial"/>
                <w:b/>
                <w:bCs/>
              </w:rPr>
            </w:pPr>
          </w:p>
        </w:tc>
      </w:tr>
      <w:tr w:rsidR="00A400CB" w14:paraId="67691568" w14:textId="77777777" w:rsidTr="00B41676">
        <w:tc>
          <w:tcPr>
            <w:tcW w:w="2835" w:type="dxa"/>
            <w:tcBorders>
              <w:top w:val="single" w:sz="4" w:space="0" w:color="000000"/>
              <w:left w:val="single" w:sz="4" w:space="0" w:color="000000"/>
              <w:bottom w:val="single" w:sz="4" w:space="0" w:color="000000"/>
            </w:tcBorders>
            <w:shd w:val="clear" w:color="auto" w:fill="auto"/>
          </w:tcPr>
          <w:p w14:paraId="5C6ED5A6" w14:textId="77777777" w:rsidR="00A400CB" w:rsidRDefault="00A400CB" w:rsidP="00BE22EC">
            <w:pPr>
              <w:ind w:left="-108" w:right="-108"/>
              <w:jc w:val="both"/>
            </w:pPr>
            <w:r>
              <w:rPr>
                <w:rFonts w:ascii="Arial" w:hAnsi="Arial" w:cs="Arial"/>
                <w:b/>
                <w:bCs/>
              </w:rPr>
              <w:t>CNPJ/CPF/MF...............:</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23073AD7" w14:textId="77777777" w:rsidR="00A400CB" w:rsidRDefault="00A400CB" w:rsidP="00BE22EC">
            <w:pPr>
              <w:snapToGrid w:val="0"/>
              <w:ind w:left="284" w:right="141"/>
              <w:jc w:val="both"/>
              <w:rPr>
                <w:rFonts w:ascii="Arial" w:hAnsi="Arial" w:cs="Arial"/>
                <w:b/>
                <w:bCs/>
              </w:rPr>
            </w:pPr>
          </w:p>
        </w:tc>
      </w:tr>
      <w:tr w:rsidR="00A400CB" w14:paraId="77F137FD" w14:textId="77777777" w:rsidTr="00B41676">
        <w:tc>
          <w:tcPr>
            <w:tcW w:w="2835" w:type="dxa"/>
            <w:tcBorders>
              <w:top w:val="single" w:sz="4" w:space="0" w:color="000000"/>
              <w:left w:val="single" w:sz="4" w:space="0" w:color="000000"/>
              <w:bottom w:val="single" w:sz="4" w:space="0" w:color="000000"/>
            </w:tcBorders>
            <w:shd w:val="clear" w:color="auto" w:fill="auto"/>
          </w:tcPr>
          <w:p w14:paraId="456725AD" w14:textId="77777777" w:rsidR="00A400CB" w:rsidRDefault="00A400CB" w:rsidP="00BE22EC">
            <w:pPr>
              <w:ind w:left="-108" w:right="-108"/>
              <w:jc w:val="both"/>
            </w:pPr>
            <w:r>
              <w:rPr>
                <w:rFonts w:ascii="Arial" w:hAnsi="Arial" w:cs="Arial"/>
                <w:b/>
                <w:bCs/>
              </w:rPr>
              <w:t>ENDEREÇO...................:</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211D3118" w14:textId="77777777" w:rsidR="00A400CB" w:rsidRDefault="00A400CB" w:rsidP="00BE22EC">
            <w:pPr>
              <w:snapToGrid w:val="0"/>
              <w:ind w:left="284" w:right="141"/>
              <w:jc w:val="both"/>
              <w:rPr>
                <w:rFonts w:ascii="Arial" w:hAnsi="Arial" w:cs="Arial"/>
                <w:b/>
                <w:bCs/>
              </w:rPr>
            </w:pPr>
          </w:p>
        </w:tc>
      </w:tr>
    </w:tbl>
    <w:p w14:paraId="7BFDCFAE" w14:textId="77777777" w:rsidR="00A400CB" w:rsidRDefault="00A400CB" w:rsidP="00A400CB">
      <w:pPr>
        <w:ind w:left="284" w:right="141"/>
        <w:jc w:val="both"/>
        <w:rPr>
          <w:rFonts w:ascii="Arial" w:hAnsi="Arial" w:cs="Arial"/>
          <w:bCs/>
        </w:rPr>
      </w:pPr>
    </w:p>
    <w:p w14:paraId="53154045" w14:textId="77777777" w:rsidR="00A400CB" w:rsidRDefault="00A400CB" w:rsidP="00A400CB">
      <w:pPr>
        <w:ind w:left="284" w:right="141"/>
        <w:jc w:val="both"/>
      </w:pPr>
      <w:r>
        <w:rPr>
          <w:rFonts w:ascii="Arial" w:hAnsi="Arial" w:cs="Arial"/>
          <w:bCs/>
        </w:rPr>
        <w:t xml:space="preserve">Venho pelo presente requerer o meu credenciamento, para a prestação de </w:t>
      </w:r>
      <w:r>
        <w:rPr>
          <w:rFonts w:ascii="Arial" w:hAnsi="Arial" w:cs="Arial"/>
        </w:rPr>
        <w:t>Serviços de taxistas para viagens de urgência para saúde</w:t>
      </w:r>
      <w:r>
        <w:rPr>
          <w:rFonts w:ascii="Arial" w:hAnsi="Arial" w:cs="Arial"/>
          <w:bCs/>
        </w:rPr>
        <w:t xml:space="preserve">, nos termos e condições previstas no Edital de Credenciamento nº </w:t>
      </w:r>
      <w:r w:rsidR="00BE22EC" w:rsidRPr="00BE22EC">
        <w:rPr>
          <w:rFonts w:ascii="Arial" w:hAnsi="Arial" w:cs="Arial"/>
          <w:bCs/>
        </w:rPr>
        <w:t>008/2021</w:t>
      </w:r>
      <w:r w:rsidRPr="00132890">
        <w:rPr>
          <w:rFonts w:ascii="Arial" w:hAnsi="Arial" w:cs="Arial"/>
          <w:bCs/>
        </w:rPr>
        <w:t>,</w:t>
      </w:r>
      <w:r>
        <w:rPr>
          <w:rFonts w:ascii="Arial" w:hAnsi="Arial" w:cs="Arial"/>
          <w:bCs/>
        </w:rPr>
        <w:t xml:space="preserve"> concordando com todas as condições previstas, inclusive com os valores a serem pagos.</w:t>
      </w:r>
    </w:p>
    <w:p w14:paraId="714F6CDB" w14:textId="77777777" w:rsidR="00A400CB" w:rsidRDefault="00A400CB" w:rsidP="00A400CB">
      <w:pPr>
        <w:ind w:left="284" w:right="141"/>
        <w:jc w:val="both"/>
        <w:rPr>
          <w:rFonts w:ascii="Arial" w:hAnsi="Arial" w:cs="Arial"/>
          <w:bCs/>
        </w:rPr>
      </w:pPr>
    </w:p>
    <w:p w14:paraId="0F100CF1" w14:textId="77777777" w:rsidR="00A400CB" w:rsidRDefault="00A400CB" w:rsidP="00A400CB">
      <w:pPr>
        <w:ind w:left="284" w:right="141"/>
        <w:jc w:val="both"/>
      </w:pPr>
      <w:r>
        <w:rPr>
          <w:rFonts w:ascii="Arial" w:hAnsi="Arial" w:cs="Arial"/>
          <w:bCs/>
        </w:rPr>
        <w:t>Na oportunidade, encaminho a documentação necessária ao credenciamento.</w:t>
      </w:r>
    </w:p>
    <w:p w14:paraId="75CD24EE" w14:textId="77777777" w:rsidR="00A400CB" w:rsidRDefault="00A400CB" w:rsidP="00A400CB">
      <w:pPr>
        <w:ind w:left="284" w:right="141"/>
        <w:jc w:val="both"/>
        <w:rPr>
          <w:rFonts w:ascii="Arial" w:hAnsi="Arial" w:cs="Arial"/>
          <w:bCs/>
        </w:rPr>
      </w:pPr>
    </w:p>
    <w:p w14:paraId="5A0EC52E" w14:textId="77777777" w:rsidR="00A400CB" w:rsidRDefault="00A400CB" w:rsidP="00A400CB">
      <w:pPr>
        <w:ind w:left="284" w:right="141"/>
        <w:jc w:val="both"/>
      </w:pPr>
      <w:r>
        <w:rPr>
          <w:rFonts w:ascii="Arial" w:hAnsi="Arial" w:cs="Arial"/>
          <w:bCs/>
        </w:rPr>
        <w:t>Termos em que peço e aguardo deferimento.</w:t>
      </w:r>
    </w:p>
    <w:p w14:paraId="03AF6655" w14:textId="77777777" w:rsidR="00A400CB" w:rsidRDefault="00A400CB" w:rsidP="00A400CB">
      <w:pPr>
        <w:ind w:left="284" w:right="141"/>
        <w:jc w:val="both"/>
        <w:rPr>
          <w:rFonts w:ascii="Arial" w:hAnsi="Arial" w:cs="Arial"/>
          <w:bCs/>
        </w:rPr>
      </w:pPr>
    </w:p>
    <w:p w14:paraId="7AF57E93" w14:textId="77777777" w:rsidR="00A400CB" w:rsidRDefault="00A400CB" w:rsidP="00A400CB">
      <w:pPr>
        <w:ind w:left="284" w:right="141"/>
        <w:jc w:val="both"/>
      </w:pPr>
      <w:r>
        <w:rPr>
          <w:rFonts w:ascii="Arial" w:hAnsi="Arial" w:cs="Arial"/>
          <w:bCs/>
        </w:rPr>
        <w:t>Bonfinópolis de Minas, ___/___/______.</w:t>
      </w:r>
    </w:p>
    <w:p w14:paraId="3705DA58" w14:textId="77777777" w:rsidR="00A400CB" w:rsidRDefault="00A400CB" w:rsidP="00A400CB">
      <w:pPr>
        <w:ind w:left="284" w:right="141"/>
        <w:jc w:val="both"/>
        <w:rPr>
          <w:rFonts w:ascii="Arial" w:hAnsi="Arial" w:cs="Arial"/>
          <w:bCs/>
        </w:rPr>
      </w:pPr>
    </w:p>
    <w:p w14:paraId="76962F11" w14:textId="77777777" w:rsidR="00A400CB" w:rsidRDefault="00A400CB" w:rsidP="00A400CB">
      <w:pPr>
        <w:ind w:left="284" w:right="141"/>
        <w:jc w:val="both"/>
        <w:rPr>
          <w:rFonts w:ascii="Arial" w:hAnsi="Arial" w:cs="Arial"/>
          <w:bCs/>
        </w:rPr>
      </w:pPr>
    </w:p>
    <w:p w14:paraId="7A989BDA" w14:textId="77777777" w:rsidR="00A400CB" w:rsidRDefault="00A400CB" w:rsidP="00A400CB">
      <w:pPr>
        <w:ind w:left="284" w:right="141"/>
        <w:jc w:val="both"/>
        <w:rPr>
          <w:rFonts w:ascii="Arial" w:hAnsi="Arial" w:cs="Arial"/>
          <w:bCs/>
        </w:rPr>
      </w:pPr>
    </w:p>
    <w:p w14:paraId="4BA003FD" w14:textId="77777777" w:rsidR="00A400CB" w:rsidRDefault="00A400CB" w:rsidP="00A400CB">
      <w:pPr>
        <w:ind w:left="284" w:right="141"/>
        <w:jc w:val="center"/>
      </w:pPr>
      <w:r>
        <w:rPr>
          <w:rFonts w:ascii="Arial" w:hAnsi="Arial" w:cs="Arial"/>
          <w:bCs/>
        </w:rPr>
        <w:t>________________________________________</w:t>
      </w:r>
    </w:p>
    <w:p w14:paraId="54C5DC3F" w14:textId="77777777" w:rsidR="00A400CB" w:rsidRDefault="00A400CB" w:rsidP="00A400CB">
      <w:pPr>
        <w:ind w:left="284" w:right="141"/>
        <w:jc w:val="center"/>
      </w:pPr>
      <w:r>
        <w:rPr>
          <w:rFonts w:ascii="Arial" w:hAnsi="Arial" w:cs="Arial"/>
          <w:b/>
          <w:bCs/>
        </w:rPr>
        <w:t>REQUERENTE</w:t>
      </w:r>
    </w:p>
    <w:p w14:paraId="459F46D6" w14:textId="77777777" w:rsidR="00A400CB" w:rsidRDefault="00A400CB" w:rsidP="00A400CB">
      <w:pPr>
        <w:ind w:left="284" w:right="141"/>
        <w:jc w:val="both"/>
        <w:rPr>
          <w:rFonts w:ascii="Arial" w:hAnsi="Arial" w:cs="Arial"/>
          <w:b/>
          <w:bCs/>
        </w:rPr>
      </w:pPr>
    </w:p>
    <w:p w14:paraId="0A6D5371" w14:textId="77777777" w:rsidR="00A400CB" w:rsidRDefault="00A400CB" w:rsidP="00A400CB">
      <w:pPr>
        <w:ind w:left="284" w:right="141"/>
        <w:jc w:val="both"/>
        <w:rPr>
          <w:rFonts w:ascii="Arial" w:hAnsi="Arial" w:cs="Arial"/>
          <w:bCs/>
        </w:rPr>
      </w:pPr>
    </w:p>
    <w:p w14:paraId="1F26C568" w14:textId="77777777" w:rsidR="00A400CB" w:rsidRDefault="00A400CB" w:rsidP="00A400CB">
      <w:pPr>
        <w:ind w:right="-141"/>
        <w:jc w:val="both"/>
        <w:rPr>
          <w:rFonts w:ascii="Arial" w:hAnsi="Arial" w:cs="Arial"/>
          <w:bCs/>
        </w:rPr>
      </w:pPr>
    </w:p>
    <w:p w14:paraId="2D6FF8D4" w14:textId="77777777" w:rsidR="00A400CB" w:rsidRDefault="00A400CB" w:rsidP="00A400CB">
      <w:pPr>
        <w:ind w:right="-141"/>
        <w:jc w:val="both"/>
        <w:rPr>
          <w:rFonts w:ascii="Arial" w:hAnsi="Arial" w:cs="Arial"/>
          <w:bCs/>
        </w:rPr>
      </w:pPr>
    </w:p>
    <w:p w14:paraId="3BA9B2E2" w14:textId="77777777" w:rsidR="00A400CB" w:rsidRDefault="00A400CB" w:rsidP="00A400CB">
      <w:pPr>
        <w:ind w:right="-141"/>
        <w:jc w:val="both"/>
        <w:rPr>
          <w:rFonts w:ascii="Arial" w:hAnsi="Arial" w:cs="Arial"/>
          <w:bCs/>
        </w:rPr>
      </w:pPr>
    </w:p>
    <w:p w14:paraId="78406815" w14:textId="77777777" w:rsidR="00A400CB" w:rsidRDefault="00A400CB" w:rsidP="00A400CB">
      <w:pPr>
        <w:ind w:right="-141"/>
        <w:jc w:val="both"/>
        <w:rPr>
          <w:rFonts w:ascii="Arial" w:hAnsi="Arial" w:cs="Arial"/>
          <w:bCs/>
        </w:rPr>
      </w:pPr>
    </w:p>
    <w:p w14:paraId="59E5E19E" w14:textId="77777777" w:rsidR="00A400CB" w:rsidRDefault="00A400CB" w:rsidP="00A400CB">
      <w:pPr>
        <w:ind w:right="-141"/>
        <w:jc w:val="both"/>
        <w:rPr>
          <w:rFonts w:ascii="Arial" w:hAnsi="Arial" w:cs="Arial"/>
          <w:bCs/>
        </w:rPr>
      </w:pPr>
    </w:p>
    <w:p w14:paraId="630D4B21" w14:textId="77777777" w:rsidR="00A400CB" w:rsidRDefault="00A400CB" w:rsidP="00A400CB">
      <w:pPr>
        <w:ind w:right="-141"/>
        <w:jc w:val="both"/>
        <w:rPr>
          <w:rFonts w:ascii="Arial" w:hAnsi="Arial" w:cs="Arial"/>
          <w:bCs/>
        </w:rPr>
      </w:pPr>
    </w:p>
    <w:p w14:paraId="10081DF0" w14:textId="77777777" w:rsidR="00A400CB" w:rsidRDefault="00A400CB" w:rsidP="00A400CB">
      <w:pPr>
        <w:ind w:right="-141"/>
        <w:jc w:val="both"/>
        <w:rPr>
          <w:rFonts w:ascii="Arial" w:hAnsi="Arial" w:cs="Arial"/>
          <w:bCs/>
        </w:rPr>
      </w:pPr>
    </w:p>
    <w:p w14:paraId="227137B6" w14:textId="77777777" w:rsidR="00A400CB" w:rsidRDefault="00A400CB" w:rsidP="00A400CB">
      <w:pPr>
        <w:ind w:right="-141"/>
        <w:jc w:val="both"/>
        <w:rPr>
          <w:rFonts w:ascii="Arial" w:hAnsi="Arial" w:cs="Arial"/>
          <w:bCs/>
        </w:rPr>
      </w:pPr>
    </w:p>
    <w:p w14:paraId="6C730B72" w14:textId="77777777" w:rsidR="00A400CB" w:rsidRDefault="00A400CB" w:rsidP="00A400CB">
      <w:pPr>
        <w:ind w:right="-141"/>
        <w:jc w:val="both"/>
        <w:rPr>
          <w:rFonts w:ascii="Arial" w:hAnsi="Arial" w:cs="Arial"/>
          <w:bCs/>
        </w:rPr>
      </w:pPr>
    </w:p>
    <w:p w14:paraId="148AF573" w14:textId="77777777" w:rsidR="00A400CB" w:rsidRDefault="00A400CB" w:rsidP="00A400CB">
      <w:pPr>
        <w:ind w:right="-141"/>
        <w:jc w:val="both"/>
        <w:rPr>
          <w:rFonts w:ascii="Arial" w:hAnsi="Arial" w:cs="Arial"/>
          <w:bCs/>
        </w:rPr>
      </w:pPr>
    </w:p>
    <w:p w14:paraId="31F6F8F2" w14:textId="77777777" w:rsidR="00A400CB" w:rsidRDefault="00A400CB" w:rsidP="00A400CB">
      <w:pPr>
        <w:ind w:right="-141"/>
        <w:jc w:val="both"/>
        <w:rPr>
          <w:rFonts w:ascii="Arial" w:hAnsi="Arial" w:cs="Arial"/>
          <w:bCs/>
        </w:rPr>
      </w:pPr>
    </w:p>
    <w:p w14:paraId="6AB93048" w14:textId="77777777" w:rsidR="00A400CB" w:rsidRDefault="00A400CB" w:rsidP="00A400CB">
      <w:pPr>
        <w:ind w:right="-141"/>
        <w:jc w:val="both"/>
        <w:rPr>
          <w:rFonts w:ascii="Arial" w:hAnsi="Arial" w:cs="Arial"/>
          <w:bCs/>
        </w:rPr>
      </w:pPr>
    </w:p>
    <w:p w14:paraId="5D7E2839" w14:textId="77777777" w:rsidR="00A400CB" w:rsidRDefault="00A400CB" w:rsidP="00A400CB">
      <w:pPr>
        <w:ind w:right="-141"/>
        <w:jc w:val="both"/>
        <w:rPr>
          <w:rFonts w:ascii="Arial" w:hAnsi="Arial" w:cs="Arial"/>
          <w:bCs/>
        </w:rPr>
      </w:pPr>
    </w:p>
    <w:p w14:paraId="4BDA0C64" w14:textId="77777777" w:rsidR="00A400CB" w:rsidRDefault="00A400CB" w:rsidP="00A400CB">
      <w:pPr>
        <w:ind w:right="-141"/>
        <w:jc w:val="both"/>
        <w:rPr>
          <w:rFonts w:ascii="Arial" w:hAnsi="Arial" w:cs="Arial"/>
          <w:bCs/>
        </w:rPr>
      </w:pPr>
    </w:p>
    <w:p w14:paraId="071A3192" w14:textId="77777777" w:rsidR="00A400CB" w:rsidRDefault="00A400CB" w:rsidP="00A400CB">
      <w:pPr>
        <w:ind w:right="-141"/>
        <w:jc w:val="both"/>
        <w:rPr>
          <w:rFonts w:ascii="Arial" w:hAnsi="Arial" w:cs="Arial"/>
          <w:bCs/>
        </w:rPr>
      </w:pPr>
    </w:p>
    <w:p w14:paraId="12EC6E55" w14:textId="77777777" w:rsidR="00A400CB" w:rsidRDefault="00A400CB" w:rsidP="00A400CB">
      <w:pPr>
        <w:ind w:right="-141"/>
        <w:jc w:val="both"/>
        <w:rPr>
          <w:rFonts w:ascii="Arial" w:hAnsi="Arial" w:cs="Arial"/>
          <w:bCs/>
        </w:rPr>
      </w:pPr>
    </w:p>
    <w:p w14:paraId="13516083" w14:textId="34F38022" w:rsidR="00A400CB" w:rsidRDefault="00A400CB" w:rsidP="00A400CB">
      <w:pPr>
        <w:ind w:right="-141"/>
        <w:jc w:val="both"/>
        <w:rPr>
          <w:rFonts w:ascii="Arial" w:hAnsi="Arial" w:cs="Arial"/>
          <w:bCs/>
        </w:rPr>
      </w:pPr>
    </w:p>
    <w:p w14:paraId="7C875C88" w14:textId="6FF5D8D8" w:rsidR="006B6142" w:rsidRDefault="006B6142" w:rsidP="00A400CB">
      <w:pPr>
        <w:ind w:right="-141"/>
        <w:jc w:val="both"/>
        <w:rPr>
          <w:rFonts w:ascii="Arial" w:hAnsi="Arial" w:cs="Arial"/>
          <w:bCs/>
        </w:rPr>
      </w:pPr>
    </w:p>
    <w:p w14:paraId="458CD805" w14:textId="474813E7" w:rsidR="006B6142" w:rsidRDefault="006B6142" w:rsidP="00A400CB">
      <w:pPr>
        <w:ind w:right="-141"/>
        <w:jc w:val="both"/>
        <w:rPr>
          <w:rFonts w:ascii="Arial" w:hAnsi="Arial" w:cs="Arial"/>
          <w:bCs/>
        </w:rPr>
      </w:pPr>
    </w:p>
    <w:p w14:paraId="333067D3" w14:textId="630BDA80" w:rsidR="006B6142" w:rsidRDefault="006B6142" w:rsidP="00A400CB">
      <w:pPr>
        <w:ind w:right="-141"/>
        <w:jc w:val="both"/>
        <w:rPr>
          <w:rFonts w:ascii="Arial" w:hAnsi="Arial" w:cs="Arial"/>
          <w:bCs/>
        </w:rPr>
      </w:pPr>
    </w:p>
    <w:p w14:paraId="58CA39F7" w14:textId="611E8DEC" w:rsidR="006B6142" w:rsidRDefault="006B6142" w:rsidP="00A400CB">
      <w:pPr>
        <w:ind w:right="-141"/>
        <w:jc w:val="both"/>
        <w:rPr>
          <w:rFonts w:ascii="Arial" w:hAnsi="Arial" w:cs="Arial"/>
          <w:bCs/>
        </w:rPr>
      </w:pPr>
    </w:p>
    <w:p w14:paraId="6C3784BA" w14:textId="28EBC64A" w:rsidR="006B6142" w:rsidRDefault="006B6142" w:rsidP="00A400CB">
      <w:pPr>
        <w:ind w:right="-141"/>
        <w:jc w:val="both"/>
        <w:rPr>
          <w:rFonts w:ascii="Arial" w:hAnsi="Arial" w:cs="Arial"/>
          <w:bCs/>
        </w:rPr>
      </w:pPr>
    </w:p>
    <w:p w14:paraId="7822BBF4" w14:textId="77777777" w:rsidR="006B6142" w:rsidRDefault="006B6142" w:rsidP="00A400CB">
      <w:pPr>
        <w:ind w:right="-141"/>
        <w:jc w:val="both"/>
        <w:rPr>
          <w:rFonts w:ascii="Arial" w:hAnsi="Arial" w:cs="Arial"/>
          <w:bCs/>
        </w:rPr>
      </w:pPr>
    </w:p>
    <w:p w14:paraId="33F04CD2" w14:textId="77777777" w:rsidR="00A400CB" w:rsidRDefault="00A400CB" w:rsidP="00A400CB">
      <w:pPr>
        <w:ind w:right="-141"/>
        <w:jc w:val="both"/>
        <w:rPr>
          <w:rFonts w:ascii="Arial" w:hAnsi="Arial" w:cs="Arial"/>
          <w:bCs/>
        </w:rPr>
      </w:pPr>
    </w:p>
    <w:p w14:paraId="24BFD5DA" w14:textId="77777777" w:rsidR="00A400CB" w:rsidRDefault="00A400CB" w:rsidP="00A400CB">
      <w:pPr>
        <w:ind w:right="-141"/>
        <w:jc w:val="both"/>
        <w:rPr>
          <w:rFonts w:ascii="Arial" w:hAnsi="Arial" w:cs="Arial"/>
          <w:bCs/>
        </w:rPr>
      </w:pPr>
    </w:p>
    <w:p w14:paraId="6E7BE38F" w14:textId="77777777" w:rsidR="00A400CB" w:rsidRDefault="00A400CB" w:rsidP="00A400CB">
      <w:pPr>
        <w:ind w:right="-141"/>
        <w:jc w:val="both"/>
        <w:rPr>
          <w:rFonts w:ascii="Arial" w:hAnsi="Arial" w:cs="Arial"/>
          <w:bCs/>
        </w:rPr>
      </w:pPr>
    </w:p>
    <w:p w14:paraId="249428A0" w14:textId="77777777" w:rsidR="00A400CB" w:rsidRDefault="00A400CB" w:rsidP="00A400CB">
      <w:pPr>
        <w:ind w:left="567" w:right="141"/>
        <w:jc w:val="both"/>
        <w:rPr>
          <w:rFonts w:ascii="Arial" w:hAnsi="Arial" w:cs="Arial"/>
          <w:bCs/>
        </w:rPr>
      </w:pPr>
    </w:p>
    <w:p w14:paraId="62E74AF4" w14:textId="77777777" w:rsidR="00A400CB" w:rsidRDefault="00A400CB" w:rsidP="00A400CB">
      <w:pPr>
        <w:autoSpaceDE w:val="0"/>
        <w:ind w:left="567" w:right="141"/>
        <w:rPr>
          <w:rFonts w:ascii="Arial" w:hAnsi="Arial" w:cs="Arial"/>
        </w:rPr>
      </w:pPr>
    </w:p>
    <w:p w14:paraId="5E3361C2" w14:textId="77777777" w:rsidR="00A400CB" w:rsidRDefault="00A400CB" w:rsidP="00A400CB">
      <w:pPr>
        <w:shd w:val="clear" w:color="auto" w:fill="DFDFDF"/>
        <w:ind w:left="567" w:right="141"/>
        <w:jc w:val="center"/>
        <w:rPr>
          <w:rFonts w:ascii="Arial" w:hAnsi="Arial" w:cs="Arial"/>
          <w:b/>
          <w:bCs/>
        </w:rPr>
      </w:pPr>
      <w:r>
        <w:rPr>
          <w:rFonts w:ascii="Arial" w:hAnsi="Arial" w:cs="Arial"/>
          <w:b/>
          <w:bCs/>
        </w:rPr>
        <w:t>ANEXO III</w:t>
      </w:r>
    </w:p>
    <w:p w14:paraId="743A37A0" w14:textId="77777777" w:rsidR="00A400CB" w:rsidRPr="00BE22EC" w:rsidRDefault="00A400CB" w:rsidP="00A400CB">
      <w:pPr>
        <w:shd w:val="clear" w:color="auto" w:fill="E6E6E6"/>
        <w:ind w:left="567" w:right="141"/>
        <w:jc w:val="center"/>
      </w:pPr>
      <w:r w:rsidRPr="00BE22EC">
        <w:rPr>
          <w:rFonts w:ascii="Arial" w:hAnsi="Arial" w:cs="Arial"/>
          <w:b/>
          <w:bCs/>
        </w:rPr>
        <w:t xml:space="preserve">CREDENCIAMENTO N° </w:t>
      </w:r>
      <w:r w:rsidR="00BE22EC" w:rsidRPr="00BE22EC">
        <w:rPr>
          <w:rFonts w:ascii="Arial" w:hAnsi="Arial" w:cs="Arial"/>
          <w:b/>
          <w:bCs/>
        </w:rPr>
        <w:t>008/2021</w:t>
      </w:r>
    </w:p>
    <w:p w14:paraId="7874E165" w14:textId="77777777" w:rsidR="00A400CB" w:rsidRDefault="00A400CB" w:rsidP="00A400CB">
      <w:pPr>
        <w:shd w:val="clear" w:color="auto" w:fill="DFDFDF"/>
        <w:ind w:left="567" w:right="141"/>
        <w:jc w:val="center"/>
      </w:pPr>
      <w:r>
        <w:rPr>
          <w:rFonts w:ascii="Arial" w:hAnsi="Arial" w:cs="Arial"/>
          <w:b/>
          <w:bCs/>
        </w:rPr>
        <w:t>DECLARAÇÃO QUE NÃO EMPREGA MENOR</w:t>
      </w:r>
    </w:p>
    <w:p w14:paraId="36F7CBAA" w14:textId="77777777" w:rsidR="00A400CB" w:rsidRDefault="00A400CB" w:rsidP="00A400CB">
      <w:pPr>
        <w:ind w:left="567" w:right="141"/>
        <w:jc w:val="both"/>
        <w:rPr>
          <w:rFonts w:ascii="Arial" w:hAnsi="Arial" w:cs="Arial"/>
          <w:b/>
          <w:bCs/>
        </w:rPr>
      </w:pPr>
    </w:p>
    <w:p w14:paraId="5B4D08DB" w14:textId="77777777" w:rsidR="00A400CB" w:rsidRDefault="00A400CB" w:rsidP="00A400CB">
      <w:pPr>
        <w:ind w:left="567" w:right="141"/>
        <w:jc w:val="both"/>
        <w:rPr>
          <w:rFonts w:ascii="Arial" w:hAnsi="Arial" w:cs="Arial"/>
          <w:b/>
          <w:bCs/>
        </w:rPr>
      </w:pPr>
    </w:p>
    <w:p w14:paraId="35599A11" w14:textId="77777777" w:rsidR="00A400CB" w:rsidRDefault="00A400CB" w:rsidP="00A400CB">
      <w:pPr>
        <w:ind w:left="567" w:right="141"/>
        <w:jc w:val="both"/>
        <w:rPr>
          <w:rFonts w:ascii="Arial" w:hAnsi="Arial" w:cs="Arial"/>
        </w:rPr>
      </w:pPr>
    </w:p>
    <w:p w14:paraId="49785637" w14:textId="77777777" w:rsidR="00A400CB" w:rsidRDefault="00A400CB" w:rsidP="00A400CB">
      <w:pPr>
        <w:ind w:left="567" w:right="141"/>
        <w:jc w:val="both"/>
      </w:pPr>
      <w:r>
        <w:rPr>
          <w:rFonts w:ascii="Arial" w:hAnsi="Arial" w:cs="Arial"/>
        </w:rPr>
        <w:t xml:space="preserve">.............................................................................................., inscrito no CPF/MF ou CNPJ nº ........................................, com sede a ................................., por intermédio de seu representante o(a) </w:t>
      </w:r>
      <w:proofErr w:type="spellStart"/>
      <w:r>
        <w:rPr>
          <w:rFonts w:ascii="Arial" w:hAnsi="Arial" w:cs="Arial"/>
        </w:rPr>
        <w:t>Sr</w:t>
      </w:r>
      <w:proofErr w:type="spellEnd"/>
      <w:r>
        <w:rPr>
          <w:rFonts w:ascii="Arial" w:hAnsi="Arial" w:cs="Arial"/>
        </w:rPr>
        <w:t>(a) ......................................., portador da Carteira de Identidade nº ................................... e do CPF nº ............................................, residente e domiciliado a ...............................</w:t>
      </w:r>
      <w:proofErr w:type="gramStart"/>
      <w:r>
        <w:rPr>
          <w:rFonts w:ascii="Arial" w:hAnsi="Arial" w:cs="Arial"/>
        </w:rPr>
        <w:t xml:space="preserve">,  </w:t>
      </w:r>
      <w:r w:rsidRPr="00132890">
        <w:rPr>
          <w:rFonts w:ascii="Arial" w:hAnsi="Arial" w:cs="Arial"/>
          <w:b/>
        </w:rPr>
        <w:t>DECLARA</w:t>
      </w:r>
      <w:proofErr w:type="gramEnd"/>
      <w:r>
        <w:rPr>
          <w:rFonts w:ascii="Arial" w:hAnsi="Arial" w:cs="Arial"/>
        </w:rPr>
        <w:t>, para fins do disposto no inciso V do art. 27 da Lei nº 8.666, de 21 de junho de 1993, acrescido pela Lei nº 9.854, de 27 de outubro de 1999, que não emprega menor de dezoito anos em trabalho noturno, perigoso ou insalubre e não emprega menor de dezesseis anos.</w:t>
      </w:r>
    </w:p>
    <w:p w14:paraId="2890663B" w14:textId="77777777" w:rsidR="00A400CB" w:rsidRDefault="00A400CB" w:rsidP="00A400CB">
      <w:pPr>
        <w:ind w:left="567" w:right="141"/>
        <w:jc w:val="both"/>
        <w:rPr>
          <w:rFonts w:ascii="Arial" w:hAnsi="Arial" w:cs="Arial"/>
        </w:rPr>
      </w:pPr>
    </w:p>
    <w:p w14:paraId="46AEAEA3" w14:textId="77777777" w:rsidR="00A400CB" w:rsidRDefault="00A400CB" w:rsidP="00A400CB">
      <w:pPr>
        <w:ind w:left="567" w:right="141"/>
        <w:jc w:val="both"/>
        <w:rPr>
          <w:rFonts w:ascii="Arial" w:hAnsi="Arial" w:cs="Arial"/>
        </w:rPr>
      </w:pPr>
    </w:p>
    <w:p w14:paraId="366E8ED0" w14:textId="77777777" w:rsidR="00A400CB" w:rsidRDefault="00A400CB" w:rsidP="00A400CB">
      <w:pPr>
        <w:ind w:left="567" w:right="141"/>
        <w:jc w:val="both"/>
        <w:rPr>
          <w:rFonts w:ascii="Arial" w:hAnsi="Arial" w:cs="Arial"/>
        </w:rPr>
      </w:pPr>
    </w:p>
    <w:p w14:paraId="4A69951B" w14:textId="77777777" w:rsidR="00A400CB" w:rsidRDefault="00A400CB" w:rsidP="00A400CB">
      <w:pPr>
        <w:ind w:left="567" w:right="141"/>
        <w:jc w:val="both"/>
      </w:pPr>
      <w:r>
        <w:rPr>
          <w:rFonts w:ascii="Arial" w:hAnsi="Arial" w:cs="Arial"/>
        </w:rPr>
        <w:t>...............................................</w:t>
      </w:r>
    </w:p>
    <w:p w14:paraId="4F8A1AF4" w14:textId="4B5BF197" w:rsidR="00A400CB" w:rsidRDefault="00A400CB" w:rsidP="00A400CB">
      <w:pPr>
        <w:ind w:left="567" w:right="141"/>
        <w:jc w:val="both"/>
        <w:rPr>
          <w:rFonts w:ascii="Arial" w:hAnsi="Arial" w:cs="Arial"/>
        </w:rPr>
      </w:pPr>
      <w:r>
        <w:rPr>
          <w:rFonts w:ascii="Arial" w:hAnsi="Arial" w:cs="Arial"/>
        </w:rPr>
        <w:t>(data)</w:t>
      </w:r>
    </w:p>
    <w:p w14:paraId="21501B54" w14:textId="77777777" w:rsidR="00B41676" w:rsidRDefault="00B41676" w:rsidP="00A400CB">
      <w:pPr>
        <w:ind w:left="567" w:right="141"/>
        <w:jc w:val="both"/>
      </w:pPr>
    </w:p>
    <w:p w14:paraId="0038DCEF" w14:textId="77777777" w:rsidR="00A400CB" w:rsidRDefault="00A400CB" w:rsidP="00A400CB">
      <w:pPr>
        <w:ind w:left="567" w:right="141"/>
        <w:jc w:val="center"/>
        <w:rPr>
          <w:rFonts w:ascii="Arial" w:hAnsi="Arial" w:cs="Arial"/>
        </w:rPr>
      </w:pPr>
    </w:p>
    <w:p w14:paraId="20806B95" w14:textId="77777777" w:rsidR="00A400CB" w:rsidRDefault="00A400CB" w:rsidP="00A400CB">
      <w:pPr>
        <w:ind w:left="567" w:right="141"/>
        <w:jc w:val="center"/>
      </w:pPr>
      <w:r>
        <w:rPr>
          <w:rFonts w:ascii="Arial" w:hAnsi="Arial" w:cs="Arial"/>
        </w:rPr>
        <w:t>............................................................</w:t>
      </w:r>
    </w:p>
    <w:p w14:paraId="79ABF3CA" w14:textId="77777777" w:rsidR="00A400CB" w:rsidRDefault="00A400CB" w:rsidP="00A400CB">
      <w:pPr>
        <w:ind w:left="567" w:right="141"/>
        <w:jc w:val="center"/>
      </w:pPr>
      <w:r>
        <w:rPr>
          <w:rFonts w:ascii="Arial" w:hAnsi="Arial" w:cs="Arial"/>
        </w:rPr>
        <w:t>Assinatura e carimbo</w:t>
      </w:r>
    </w:p>
    <w:p w14:paraId="54B4919B" w14:textId="77777777" w:rsidR="00A400CB" w:rsidRDefault="00A400CB" w:rsidP="00A400CB">
      <w:pPr>
        <w:ind w:left="567" w:right="141"/>
        <w:jc w:val="center"/>
      </w:pPr>
      <w:r>
        <w:rPr>
          <w:rFonts w:ascii="Arial" w:hAnsi="Arial" w:cs="Arial"/>
        </w:rPr>
        <w:t>(representante legal)</w:t>
      </w:r>
    </w:p>
    <w:p w14:paraId="2E42BFA7" w14:textId="77777777" w:rsidR="00A400CB" w:rsidRDefault="00A400CB" w:rsidP="00A400CB">
      <w:pPr>
        <w:ind w:left="567" w:right="141"/>
        <w:jc w:val="both"/>
        <w:rPr>
          <w:rFonts w:ascii="Arial" w:hAnsi="Arial" w:cs="Arial"/>
        </w:rPr>
      </w:pPr>
    </w:p>
    <w:p w14:paraId="51BF2310" w14:textId="77777777" w:rsidR="00A400CB" w:rsidRDefault="00A400CB" w:rsidP="00A400CB">
      <w:pPr>
        <w:ind w:left="567" w:right="141"/>
        <w:jc w:val="both"/>
        <w:rPr>
          <w:rFonts w:ascii="Arial" w:hAnsi="Arial" w:cs="Arial"/>
          <w:bCs/>
        </w:rPr>
      </w:pPr>
    </w:p>
    <w:p w14:paraId="2CB0FBE6" w14:textId="77777777" w:rsidR="00A400CB" w:rsidRDefault="00A400CB" w:rsidP="00A400CB">
      <w:pPr>
        <w:ind w:left="567" w:right="141"/>
        <w:jc w:val="both"/>
        <w:rPr>
          <w:rFonts w:ascii="Arial" w:hAnsi="Arial" w:cs="Arial"/>
          <w:bCs/>
        </w:rPr>
      </w:pPr>
    </w:p>
    <w:p w14:paraId="1CBC6D4A" w14:textId="77777777" w:rsidR="00A400CB" w:rsidRDefault="00A400CB" w:rsidP="00A400CB">
      <w:pPr>
        <w:ind w:left="567" w:right="141"/>
        <w:jc w:val="both"/>
        <w:rPr>
          <w:rFonts w:ascii="Arial" w:hAnsi="Arial" w:cs="Arial"/>
          <w:bCs/>
        </w:rPr>
      </w:pPr>
    </w:p>
    <w:p w14:paraId="03B97558" w14:textId="77777777" w:rsidR="00A400CB" w:rsidRDefault="00A400CB" w:rsidP="00A400CB">
      <w:pPr>
        <w:ind w:left="567" w:right="141"/>
        <w:jc w:val="both"/>
        <w:rPr>
          <w:rFonts w:ascii="Arial" w:hAnsi="Arial" w:cs="Arial"/>
          <w:bCs/>
        </w:rPr>
      </w:pPr>
    </w:p>
    <w:p w14:paraId="7CD7730D" w14:textId="77777777" w:rsidR="00A400CB" w:rsidRDefault="00A400CB" w:rsidP="00A400CB">
      <w:pPr>
        <w:ind w:left="567" w:right="141"/>
        <w:jc w:val="both"/>
        <w:rPr>
          <w:rFonts w:ascii="Arial" w:hAnsi="Arial" w:cs="Arial"/>
          <w:bCs/>
        </w:rPr>
      </w:pPr>
    </w:p>
    <w:p w14:paraId="7065C1DD" w14:textId="77777777" w:rsidR="00A400CB" w:rsidRDefault="00A400CB" w:rsidP="00A400CB">
      <w:pPr>
        <w:ind w:left="567" w:right="141"/>
        <w:jc w:val="both"/>
        <w:rPr>
          <w:rFonts w:ascii="Arial" w:hAnsi="Arial" w:cs="Arial"/>
          <w:bCs/>
        </w:rPr>
      </w:pPr>
    </w:p>
    <w:p w14:paraId="0ACB3D24" w14:textId="77777777" w:rsidR="00A400CB" w:rsidRDefault="00A400CB" w:rsidP="00A400CB">
      <w:pPr>
        <w:ind w:left="567" w:right="141"/>
        <w:jc w:val="both"/>
        <w:rPr>
          <w:rFonts w:ascii="Arial" w:hAnsi="Arial" w:cs="Arial"/>
          <w:bCs/>
        </w:rPr>
      </w:pPr>
    </w:p>
    <w:p w14:paraId="31F53950" w14:textId="77777777" w:rsidR="00A400CB" w:rsidRDefault="00A400CB" w:rsidP="00A400CB">
      <w:pPr>
        <w:ind w:left="567" w:right="141"/>
        <w:jc w:val="both"/>
        <w:rPr>
          <w:rFonts w:ascii="Arial" w:hAnsi="Arial" w:cs="Arial"/>
          <w:bCs/>
        </w:rPr>
      </w:pPr>
    </w:p>
    <w:p w14:paraId="27A4847C" w14:textId="77777777" w:rsidR="00A400CB" w:rsidRDefault="00A400CB" w:rsidP="00A400CB">
      <w:pPr>
        <w:ind w:left="567" w:right="141"/>
        <w:jc w:val="both"/>
        <w:rPr>
          <w:rFonts w:ascii="Arial" w:hAnsi="Arial" w:cs="Arial"/>
          <w:bCs/>
        </w:rPr>
      </w:pPr>
    </w:p>
    <w:p w14:paraId="6D7B5B64" w14:textId="77777777" w:rsidR="00A400CB" w:rsidRDefault="00A400CB" w:rsidP="00A400CB">
      <w:pPr>
        <w:ind w:left="567" w:right="141"/>
        <w:jc w:val="both"/>
        <w:rPr>
          <w:rFonts w:ascii="Arial" w:hAnsi="Arial" w:cs="Arial"/>
          <w:bCs/>
        </w:rPr>
      </w:pPr>
    </w:p>
    <w:p w14:paraId="306DFD12" w14:textId="77777777" w:rsidR="00A400CB" w:rsidRDefault="00A400CB" w:rsidP="00A400CB">
      <w:pPr>
        <w:ind w:left="567" w:right="141"/>
        <w:jc w:val="both"/>
        <w:rPr>
          <w:rFonts w:ascii="Arial" w:hAnsi="Arial" w:cs="Arial"/>
          <w:bCs/>
        </w:rPr>
      </w:pPr>
    </w:p>
    <w:p w14:paraId="06926B31" w14:textId="77777777" w:rsidR="00A400CB" w:rsidRDefault="00A400CB" w:rsidP="00A400CB">
      <w:pPr>
        <w:ind w:left="567" w:right="141"/>
        <w:jc w:val="both"/>
        <w:rPr>
          <w:rFonts w:ascii="Arial" w:hAnsi="Arial" w:cs="Arial"/>
          <w:bCs/>
        </w:rPr>
      </w:pPr>
    </w:p>
    <w:p w14:paraId="3A26ED80" w14:textId="77777777" w:rsidR="00A400CB" w:rsidRDefault="00A400CB" w:rsidP="00A400CB">
      <w:pPr>
        <w:ind w:left="567" w:right="141"/>
        <w:jc w:val="both"/>
        <w:rPr>
          <w:rFonts w:ascii="Arial" w:hAnsi="Arial" w:cs="Arial"/>
          <w:bCs/>
        </w:rPr>
      </w:pPr>
    </w:p>
    <w:p w14:paraId="027211E8" w14:textId="77777777" w:rsidR="00A400CB" w:rsidRDefault="00A400CB" w:rsidP="00A400CB">
      <w:pPr>
        <w:ind w:left="567" w:right="141"/>
        <w:jc w:val="both"/>
        <w:rPr>
          <w:rFonts w:ascii="Arial" w:hAnsi="Arial" w:cs="Arial"/>
          <w:bCs/>
        </w:rPr>
      </w:pPr>
    </w:p>
    <w:p w14:paraId="6D25B2EA" w14:textId="77777777" w:rsidR="00A400CB" w:rsidRDefault="00A400CB" w:rsidP="00A400CB">
      <w:pPr>
        <w:ind w:left="567" w:right="141"/>
        <w:jc w:val="both"/>
        <w:rPr>
          <w:rFonts w:ascii="Arial" w:hAnsi="Arial" w:cs="Arial"/>
          <w:bCs/>
        </w:rPr>
      </w:pPr>
    </w:p>
    <w:p w14:paraId="5A4DBFB5" w14:textId="77777777" w:rsidR="00A400CB" w:rsidRDefault="00A400CB" w:rsidP="00A400CB">
      <w:pPr>
        <w:ind w:left="567" w:right="141"/>
        <w:jc w:val="both"/>
        <w:rPr>
          <w:rFonts w:ascii="Arial" w:hAnsi="Arial" w:cs="Arial"/>
          <w:bCs/>
        </w:rPr>
      </w:pPr>
    </w:p>
    <w:p w14:paraId="73C06788" w14:textId="77777777" w:rsidR="00A400CB" w:rsidRDefault="00A400CB" w:rsidP="00A400CB">
      <w:pPr>
        <w:ind w:left="567" w:right="141"/>
        <w:jc w:val="both"/>
        <w:rPr>
          <w:rFonts w:ascii="Arial" w:hAnsi="Arial" w:cs="Arial"/>
          <w:bCs/>
        </w:rPr>
      </w:pPr>
    </w:p>
    <w:p w14:paraId="3750B203" w14:textId="77777777" w:rsidR="00A400CB" w:rsidRDefault="00A400CB" w:rsidP="00A400CB">
      <w:pPr>
        <w:ind w:left="567" w:right="141"/>
        <w:jc w:val="both"/>
        <w:rPr>
          <w:rFonts w:ascii="Arial" w:hAnsi="Arial" w:cs="Arial"/>
          <w:bCs/>
        </w:rPr>
      </w:pPr>
    </w:p>
    <w:p w14:paraId="2DC9DC41" w14:textId="77777777" w:rsidR="00A400CB" w:rsidRDefault="00A400CB" w:rsidP="00A400CB">
      <w:pPr>
        <w:ind w:left="567" w:right="141"/>
        <w:jc w:val="both"/>
        <w:rPr>
          <w:rFonts w:ascii="Arial" w:hAnsi="Arial" w:cs="Arial"/>
          <w:bCs/>
        </w:rPr>
      </w:pPr>
    </w:p>
    <w:p w14:paraId="3413882D" w14:textId="77777777" w:rsidR="00A400CB" w:rsidRDefault="00A400CB" w:rsidP="00A400CB">
      <w:pPr>
        <w:ind w:left="567" w:right="141"/>
        <w:jc w:val="both"/>
        <w:rPr>
          <w:rFonts w:ascii="Arial" w:hAnsi="Arial" w:cs="Arial"/>
          <w:bCs/>
        </w:rPr>
      </w:pPr>
    </w:p>
    <w:p w14:paraId="6C5BE2AA" w14:textId="67916CE2" w:rsidR="00A400CB" w:rsidRDefault="00A400CB" w:rsidP="00A400CB">
      <w:pPr>
        <w:ind w:left="567" w:right="141"/>
        <w:jc w:val="both"/>
        <w:rPr>
          <w:rFonts w:ascii="Arial" w:hAnsi="Arial" w:cs="Arial"/>
          <w:bCs/>
        </w:rPr>
      </w:pPr>
    </w:p>
    <w:p w14:paraId="510B1402" w14:textId="310B7EDF" w:rsidR="006B6142" w:rsidRDefault="006B6142" w:rsidP="00A400CB">
      <w:pPr>
        <w:ind w:left="567" w:right="141"/>
        <w:jc w:val="both"/>
        <w:rPr>
          <w:rFonts w:ascii="Arial" w:hAnsi="Arial" w:cs="Arial"/>
          <w:bCs/>
        </w:rPr>
      </w:pPr>
    </w:p>
    <w:p w14:paraId="210F0B4D" w14:textId="59315E17" w:rsidR="006B6142" w:rsidRDefault="006B6142" w:rsidP="00A400CB">
      <w:pPr>
        <w:ind w:left="567" w:right="141"/>
        <w:jc w:val="both"/>
        <w:rPr>
          <w:rFonts w:ascii="Arial" w:hAnsi="Arial" w:cs="Arial"/>
          <w:bCs/>
        </w:rPr>
      </w:pPr>
    </w:p>
    <w:p w14:paraId="55F37F61" w14:textId="796AA312" w:rsidR="006B6142" w:rsidRDefault="006B6142" w:rsidP="00A400CB">
      <w:pPr>
        <w:ind w:left="567" w:right="141"/>
        <w:jc w:val="both"/>
        <w:rPr>
          <w:rFonts w:ascii="Arial" w:hAnsi="Arial" w:cs="Arial"/>
          <w:bCs/>
        </w:rPr>
      </w:pPr>
    </w:p>
    <w:p w14:paraId="0AFEECE4" w14:textId="70D2AA56" w:rsidR="006B6142" w:rsidRDefault="006B6142" w:rsidP="00A400CB">
      <w:pPr>
        <w:ind w:left="567" w:right="141"/>
        <w:jc w:val="both"/>
        <w:rPr>
          <w:rFonts w:ascii="Arial" w:hAnsi="Arial" w:cs="Arial"/>
          <w:bCs/>
        </w:rPr>
      </w:pPr>
    </w:p>
    <w:p w14:paraId="5CDD9855" w14:textId="3C29CEB8" w:rsidR="006B6142" w:rsidRDefault="006B6142" w:rsidP="00A400CB">
      <w:pPr>
        <w:ind w:left="567" w:right="141"/>
        <w:jc w:val="both"/>
        <w:rPr>
          <w:rFonts w:ascii="Arial" w:hAnsi="Arial" w:cs="Arial"/>
          <w:bCs/>
        </w:rPr>
      </w:pPr>
    </w:p>
    <w:p w14:paraId="2AEC3A84" w14:textId="438DB358" w:rsidR="006B6142" w:rsidRDefault="006B6142" w:rsidP="00A400CB">
      <w:pPr>
        <w:ind w:left="567" w:right="141"/>
        <w:jc w:val="both"/>
        <w:rPr>
          <w:rFonts w:ascii="Arial" w:hAnsi="Arial" w:cs="Arial"/>
          <w:bCs/>
        </w:rPr>
      </w:pPr>
    </w:p>
    <w:p w14:paraId="2E260532" w14:textId="03A21AEC" w:rsidR="006B6142" w:rsidRDefault="006B6142" w:rsidP="00A400CB">
      <w:pPr>
        <w:ind w:left="567" w:right="141"/>
        <w:jc w:val="both"/>
        <w:rPr>
          <w:rFonts w:ascii="Arial" w:hAnsi="Arial" w:cs="Arial"/>
          <w:bCs/>
        </w:rPr>
      </w:pPr>
    </w:p>
    <w:p w14:paraId="7CEF7558" w14:textId="0975B838" w:rsidR="006B6142" w:rsidRDefault="006B6142" w:rsidP="00A400CB">
      <w:pPr>
        <w:ind w:left="567" w:right="141"/>
        <w:jc w:val="both"/>
        <w:rPr>
          <w:rFonts w:ascii="Arial" w:hAnsi="Arial" w:cs="Arial"/>
          <w:bCs/>
        </w:rPr>
      </w:pPr>
    </w:p>
    <w:p w14:paraId="0428EA94" w14:textId="30BBE604" w:rsidR="006B6142" w:rsidRDefault="006B6142" w:rsidP="00A400CB">
      <w:pPr>
        <w:ind w:left="567" w:right="141"/>
        <w:jc w:val="both"/>
        <w:rPr>
          <w:rFonts w:ascii="Arial" w:hAnsi="Arial" w:cs="Arial"/>
          <w:bCs/>
        </w:rPr>
      </w:pPr>
    </w:p>
    <w:p w14:paraId="3373EE69" w14:textId="77777777" w:rsidR="006B6142" w:rsidRDefault="006B6142" w:rsidP="00A400CB">
      <w:pPr>
        <w:ind w:left="567" w:right="141"/>
        <w:jc w:val="both"/>
        <w:rPr>
          <w:rFonts w:ascii="Arial" w:hAnsi="Arial" w:cs="Arial"/>
          <w:bCs/>
        </w:rPr>
      </w:pPr>
    </w:p>
    <w:p w14:paraId="05F84E81" w14:textId="77777777" w:rsidR="00BE22EC" w:rsidRDefault="00BE22EC" w:rsidP="00A400CB">
      <w:pPr>
        <w:ind w:left="567" w:right="141"/>
        <w:jc w:val="both"/>
        <w:rPr>
          <w:rFonts w:ascii="Arial" w:hAnsi="Arial" w:cs="Arial"/>
          <w:bCs/>
        </w:rPr>
      </w:pPr>
    </w:p>
    <w:p w14:paraId="21E8684F" w14:textId="77777777" w:rsidR="00A400CB" w:rsidRDefault="00A400CB" w:rsidP="00A400CB">
      <w:pPr>
        <w:ind w:left="567" w:right="141"/>
        <w:jc w:val="both"/>
        <w:rPr>
          <w:rFonts w:ascii="Arial" w:hAnsi="Arial" w:cs="Arial"/>
          <w:bCs/>
        </w:rPr>
      </w:pPr>
    </w:p>
    <w:p w14:paraId="6BF65013" w14:textId="77777777" w:rsidR="00A400CB" w:rsidRDefault="00A400CB" w:rsidP="00A400CB">
      <w:pPr>
        <w:shd w:val="clear" w:color="auto" w:fill="E6E6E6"/>
        <w:ind w:left="567" w:right="141"/>
        <w:jc w:val="center"/>
      </w:pPr>
      <w:r>
        <w:rPr>
          <w:rFonts w:ascii="Arial" w:hAnsi="Arial" w:cs="Arial"/>
          <w:b/>
          <w:bCs/>
        </w:rPr>
        <w:t>ANEXO IV</w:t>
      </w:r>
    </w:p>
    <w:p w14:paraId="636ADDA4" w14:textId="77777777" w:rsidR="00A400CB" w:rsidRPr="00BE22EC" w:rsidRDefault="00A400CB" w:rsidP="00A400CB">
      <w:pPr>
        <w:shd w:val="clear" w:color="auto" w:fill="E6E6E6"/>
        <w:ind w:left="567" w:right="141"/>
        <w:jc w:val="center"/>
      </w:pPr>
      <w:r w:rsidRPr="00BE22EC">
        <w:rPr>
          <w:rFonts w:ascii="Arial" w:hAnsi="Arial" w:cs="Arial"/>
          <w:b/>
          <w:bCs/>
        </w:rPr>
        <w:t xml:space="preserve">CREDENCIAMENTO N° </w:t>
      </w:r>
      <w:r w:rsidR="00BE22EC" w:rsidRPr="00BE22EC">
        <w:rPr>
          <w:rFonts w:ascii="Arial" w:hAnsi="Arial" w:cs="Arial"/>
          <w:b/>
          <w:bCs/>
        </w:rPr>
        <w:t>008/2021</w:t>
      </w:r>
    </w:p>
    <w:p w14:paraId="15C5B66C" w14:textId="77777777" w:rsidR="00A400CB" w:rsidRDefault="00A400CB" w:rsidP="00A400CB">
      <w:pPr>
        <w:shd w:val="clear" w:color="auto" w:fill="E6E6E6"/>
        <w:ind w:left="567" w:right="141"/>
        <w:jc w:val="center"/>
      </w:pPr>
      <w:r>
        <w:rPr>
          <w:rFonts w:ascii="Arial" w:hAnsi="Arial" w:cs="Arial"/>
          <w:b/>
          <w:bCs/>
        </w:rPr>
        <w:t>DECLARAÇÃO DE ENQUADRAMENTO COMO BENEFICIÁRIA DA LEI COMPLEMENTAR N. 123/2006 – SIMPLES NACIONAL</w:t>
      </w:r>
    </w:p>
    <w:p w14:paraId="5CF3F88B" w14:textId="77777777" w:rsidR="00A400CB" w:rsidRDefault="00A400CB" w:rsidP="00A400CB">
      <w:pPr>
        <w:ind w:left="567" w:right="141"/>
        <w:jc w:val="both"/>
        <w:rPr>
          <w:rFonts w:ascii="Arial" w:hAnsi="Arial" w:cs="Arial"/>
          <w:b/>
        </w:rPr>
      </w:pPr>
    </w:p>
    <w:p w14:paraId="1692C5E3" w14:textId="77777777" w:rsidR="00A400CB" w:rsidRDefault="00A400CB" w:rsidP="00A400CB">
      <w:pPr>
        <w:ind w:left="567" w:right="141"/>
        <w:jc w:val="both"/>
        <w:rPr>
          <w:rFonts w:ascii="Arial" w:hAnsi="Arial" w:cs="Arial"/>
        </w:rPr>
      </w:pPr>
    </w:p>
    <w:p w14:paraId="17BE63B1" w14:textId="77777777" w:rsidR="00A400CB" w:rsidRDefault="00A400CB" w:rsidP="00A400CB">
      <w:pPr>
        <w:ind w:left="567" w:right="141"/>
        <w:jc w:val="both"/>
        <w:rPr>
          <w:rFonts w:ascii="Arial" w:hAnsi="Arial" w:cs="Arial"/>
        </w:rPr>
      </w:pPr>
    </w:p>
    <w:p w14:paraId="7E03490D" w14:textId="77777777" w:rsidR="00A400CB" w:rsidRDefault="00A400CB" w:rsidP="00A400CB">
      <w:pPr>
        <w:ind w:left="567" w:right="141"/>
        <w:jc w:val="center"/>
      </w:pPr>
      <w:r>
        <w:rPr>
          <w:rFonts w:ascii="Arial" w:hAnsi="Arial" w:cs="Arial"/>
          <w:b/>
        </w:rPr>
        <w:t>DECLARAÇÃO</w:t>
      </w:r>
    </w:p>
    <w:p w14:paraId="5F166A10" w14:textId="77777777" w:rsidR="00A400CB" w:rsidRDefault="00A400CB" w:rsidP="00A400CB">
      <w:pPr>
        <w:ind w:left="567" w:right="141"/>
        <w:jc w:val="both"/>
        <w:rPr>
          <w:rFonts w:ascii="Arial" w:hAnsi="Arial" w:cs="Arial"/>
          <w:b/>
        </w:rPr>
      </w:pPr>
    </w:p>
    <w:p w14:paraId="79EFC8D7" w14:textId="77777777" w:rsidR="00A400CB" w:rsidRDefault="00A400CB" w:rsidP="00A400CB">
      <w:pPr>
        <w:ind w:left="567" w:right="141"/>
        <w:jc w:val="both"/>
      </w:pPr>
      <w:r>
        <w:rPr>
          <w:rFonts w:ascii="Arial" w:hAnsi="Arial" w:cs="Arial"/>
        </w:rPr>
        <w:t xml:space="preserve">(Razão Social da Licitante).........................................., inscrita no CNPJ no.........................., com sede a ........................, por intermédio de seu representante legal, o(a) Sr.(a.)............................................, residente e domiciliado a ....................., portador(a) da Carteira de Identidade nº .............................e do CPF no ........................................., </w:t>
      </w:r>
      <w:r>
        <w:rPr>
          <w:rFonts w:ascii="Arial" w:hAnsi="Arial" w:cs="Arial"/>
          <w:b/>
          <w:bCs/>
        </w:rPr>
        <w:t>DECLARA</w:t>
      </w:r>
      <w:r>
        <w:rPr>
          <w:rFonts w:ascii="Arial" w:hAnsi="Arial" w:cs="Arial"/>
        </w:rPr>
        <w:t xml:space="preserve">, para fins do disposto no subitem 4.10 do </w:t>
      </w:r>
      <w:r>
        <w:rPr>
          <w:rFonts w:ascii="Arial" w:hAnsi="Arial" w:cs="Arial"/>
          <w:b/>
          <w:bCs/>
        </w:rPr>
        <w:t>Edital de Credenciamento nº</w:t>
      </w:r>
      <w:r w:rsidRPr="00A400CB">
        <w:rPr>
          <w:rFonts w:ascii="Arial" w:hAnsi="Arial" w:cs="Arial"/>
          <w:b/>
          <w:bCs/>
          <w:color w:val="FF0000"/>
        </w:rPr>
        <w:t xml:space="preserve"> </w:t>
      </w:r>
      <w:r w:rsidR="00BE22EC" w:rsidRPr="00BE22EC">
        <w:rPr>
          <w:rFonts w:ascii="Arial" w:hAnsi="Arial" w:cs="Arial"/>
          <w:b/>
          <w:bCs/>
        </w:rPr>
        <w:t>008/2021</w:t>
      </w:r>
      <w:r w:rsidRPr="00BE22EC">
        <w:rPr>
          <w:rFonts w:ascii="Arial" w:hAnsi="Arial" w:cs="Arial"/>
        </w:rPr>
        <w:t xml:space="preserve">, sob </w:t>
      </w:r>
      <w:r>
        <w:rPr>
          <w:rFonts w:ascii="Arial" w:hAnsi="Arial" w:cs="Arial"/>
        </w:rPr>
        <w:t xml:space="preserve">as sanções administrativas cabíveis e sob as penas da lei, que esta empresa, na presente data, é beneficiária da </w:t>
      </w:r>
      <w:r>
        <w:rPr>
          <w:rFonts w:ascii="Arial" w:hAnsi="Arial" w:cs="Arial"/>
          <w:b/>
        </w:rPr>
        <w:t>Lei Complementar no 123, de 14/12/2006</w:t>
      </w:r>
      <w:r>
        <w:rPr>
          <w:rFonts w:ascii="Arial" w:hAnsi="Arial" w:cs="Arial"/>
        </w:rPr>
        <w:t>.</w:t>
      </w:r>
    </w:p>
    <w:p w14:paraId="7EF8E8EC" w14:textId="77777777" w:rsidR="00A400CB" w:rsidRDefault="00A400CB" w:rsidP="00A400CB">
      <w:pPr>
        <w:ind w:left="567" w:right="141"/>
        <w:jc w:val="both"/>
        <w:rPr>
          <w:rFonts w:ascii="Arial" w:hAnsi="Arial" w:cs="Arial"/>
        </w:rPr>
      </w:pPr>
    </w:p>
    <w:p w14:paraId="2E0C99A6" w14:textId="77777777" w:rsidR="00A400CB" w:rsidRDefault="00A400CB" w:rsidP="00A400CB">
      <w:pPr>
        <w:ind w:left="567" w:right="141"/>
        <w:jc w:val="both"/>
      </w:pPr>
      <w:r>
        <w:rPr>
          <w:rFonts w:ascii="Arial" w:hAnsi="Arial" w:cs="Arial"/>
          <w:b/>
          <w:bCs/>
        </w:rPr>
        <w:t>DECLARA</w:t>
      </w:r>
      <w:r>
        <w:rPr>
          <w:rFonts w:ascii="Arial" w:hAnsi="Arial" w:cs="Arial"/>
          <w:bCs/>
        </w:rPr>
        <w:t xml:space="preserve"> </w:t>
      </w:r>
      <w:r>
        <w:rPr>
          <w:rFonts w:ascii="Arial" w:hAnsi="Arial" w:cs="Arial"/>
        </w:rPr>
        <w:t>ainda, que a empresa está excluída das vedações constantes do parágrafo 4o do art. 3º da Lei Complementar supracitada.</w:t>
      </w:r>
    </w:p>
    <w:p w14:paraId="346F4F25" w14:textId="77777777" w:rsidR="00A400CB" w:rsidRDefault="00A400CB" w:rsidP="00A400CB">
      <w:pPr>
        <w:ind w:left="567" w:right="141"/>
        <w:jc w:val="both"/>
        <w:rPr>
          <w:rFonts w:ascii="Arial" w:hAnsi="Arial" w:cs="Arial"/>
        </w:rPr>
      </w:pPr>
    </w:p>
    <w:p w14:paraId="2D3C101D" w14:textId="77777777" w:rsidR="00A400CB" w:rsidRDefault="00A400CB" w:rsidP="00A400CB">
      <w:pPr>
        <w:ind w:left="567" w:right="141"/>
        <w:jc w:val="both"/>
      </w:pPr>
      <w:r>
        <w:rPr>
          <w:rFonts w:ascii="Arial" w:hAnsi="Arial" w:cs="Arial"/>
        </w:rPr>
        <w:t>______________</w:t>
      </w:r>
    </w:p>
    <w:p w14:paraId="744301EC" w14:textId="77777777" w:rsidR="00A400CB" w:rsidRDefault="00A400CB" w:rsidP="00A400CB">
      <w:pPr>
        <w:ind w:left="567" w:right="141"/>
        <w:jc w:val="both"/>
      </w:pPr>
      <w:r>
        <w:rPr>
          <w:rFonts w:ascii="Arial" w:hAnsi="Arial" w:cs="Arial"/>
        </w:rPr>
        <w:t>(Local/Data)</w:t>
      </w:r>
    </w:p>
    <w:p w14:paraId="49ADAF53" w14:textId="77777777" w:rsidR="00A400CB" w:rsidRDefault="00A400CB" w:rsidP="00A400CB">
      <w:pPr>
        <w:ind w:left="567" w:right="141"/>
        <w:jc w:val="both"/>
        <w:rPr>
          <w:rFonts w:ascii="Arial" w:hAnsi="Arial" w:cs="Arial"/>
        </w:rPr>
      </w:pPr>
    </w:p>
    <w:p w14:paraId="272BCEE8" w14:textId="77777777" w:rsidR="00A400CB" w:rsidRDefault="00A400CB" w:rsidP="00A400CB">
      <w:pPr>
        <w:ind w:left="567" w:right="141"/>
        <w:jc w:val="both"/>
        <w:rPr>
          <w:rFonts w:ascii="Arial" w:hAnsi="Arial" w:cs="Arial"/>
        </w:rPr>
      </w:pPr>
    </w:p>
    <w:p w14:paraId="56AD6642" w14:textId="77777777" w:rsidR="00A400CB" w:rsidRDefault="00A400CB" w:rsidP="00A400CB">
      <w:pPr>
        <w:ind w:left="567" w:right="141"/>
        <w:jc w:val="both"/>
        <w:rPr>
          <w:rFonts w:ascii="Arial" w:hAnsi="Arial" w:cs="Arial"/>
        </w:rPr>
      </w:pPr>
    </w:p>
    <w:p w14:paraId="5538D2DC" w14:textId="77777777" w:rsidR="00A400CB" w:rsidRDefault="00A400CB" w:rsidP="00A400CB">
      <w:pPr>
        <w:ind w:left="567" w:right="141"/>
        <w:jc w:val="both"/>
        <w:rPr>
          <w:rFonts w:ascii="Arial" w:hAnsi="Arial" w:cs="Arial"/>
        </w:rPr>
      </w:pPr>
    </w:p>
    <w:p w14:paraId="7FFE1670" w14:textId="77777777" w:rsidR="00A400CB" w:rsidRDefault="00A400CB" w:rsidP="00A400CB">
      <w:pPr>
        <w:ind w:left="567" w:right="141"/>
        <w:jc w:val="center"/>
      </w:pPr>
      <w:r>
        <w:rPr>
          <w:rFonts w:ascii="Arial" w:hAnsi="Arial" w:cs="Arial"/>
        </w:rPr>
        <w:t>_____________________________________</w:t>
      </w:r>
    </w:p>
    <w:p w14:paraId="51AFC2B1" w14:textId="77777777" w:rsidR="00A400CB" w:rsidRDefault="00A400CB" w:rsidP="00A400CB">
      <w:pPr>
        <w:ind w:left="567" w:right="141"/>
        <w:jc w:val="center"/>
        <w:rPr>
          <w:rFonts w:ascii="Arial" w:hAnsi="Arial" w:cs="Arial"/>
        </w:rPr>
      </w:pPr>
      <w:r>
        <w:rPr>
          <w:rFonts w:ascii="Arial" w:hAnsi="Arial" w:cs="Arial"/>
        </w:rPr>
        <w:t>(Nome e Assinatura do Representante Legal)</w:t>
      </w:r>
    </w:p>
    <w:p w14:paraId="5ECCF1D1" w14:textId="77777777" w:rsidR="00A400CB" w:rsidRDefault="00A400CB" w:rsidP="00A400CB">
      <w:pPr>
        <w:ind w:left="567" w:right="141"/>
        <w:jc w:val="both"/>
        <w:rPr>
          <w:rFonts w:ascii="Arial" w:hAnsi="Arial" w:cs="Arial"/>
        </w:rPr>
      </w:pPr>
    </w:p>
    <w:p w14:paraId="7765BFE1" w14:textId="77777777" w:rsidR="00A400CB" w:rsidRDefault="00A400CB" w:rsidP="00A400CB">
      <w:pPr>
        <w:ind w:left="567" w:right="141"/>
        <w:jc w:val="center"/>
        <w:rPr>
          <w:rFonts w:ascii="Arial" w:hAnsi="Arial" w:cs="Arial"/>
        </w:rPr>
      </w:pPr>
    </w:p>
    <w:p w14:paraId="157F1C98" w14:textId="77777777" w:rsidR="00A400CB" w:rsidRDefault="00A400CB" w:rsidP="00A400CB">
      <w:pPr>
        <w:ind w:left="567" w:right="141"/>
        <w:jc w:val="center"/>
        <w:rPr>
          <w:rFonts w:ascii="Arial" w:hAnsi="Arial" w:cs="Arial"/>
        </w:rPr>
      </w:pPr>
    </w:p>
    <w:p w14:paraId="48789E74" w14:textId="77777777" w:rsidR="00A400CB" w:rsidRDefault="00A400CB" w:rsidP="00A400CB">
      <w:pPr>
        <w:ind w:left="567" w:right="141"/>
        <w:jc w:val="center"/>
        <w:rPr>
          <w:rFonts w:ascii="Arial" w:hAnsi="Arial" w:cs="Arial"/>
        </w:rPr>
      </w:pPr>
    </w:p>
    <w:p w14:paraId="56639A90" w14:textId="77777777" w:rsidR="00A400CB" w:rsidRDefault="00A400CB" w:rsidP="00A400CB">
      <w:pPr>
        <w:ind w:left="567" w:right="141"/>
        <w:jc w:val="center"/>
        <w:rPr>
          <w:rFonts w:ascii="Arial" w:hAnsi="Arial" w:cs="Arial"/>
        </w:rPr>
      </w:pPr>
    </w:p>
    <w:p w14:paraId="462D58A9" w14:textId="77777777" w:rsidR="00A400CB" w:rsidRDefault="00A400CB" w:rsidP="00A400CB">
      <w:pPr>
        <w:ind w:left="567" w:right="141"/>
        <w:jc w:val="center"/>
        <w:rPr>
          <w:rFonts w:ascii="Arial" w:hAnsi="Arial" w:cs="Arial"/>
        </w:rPr>
      </w:pPr>
    </w:p>
    <w:p w14:paraId="54AF16C5" w14:textId="77777777" w:rsidR="00A400CB" w:rsidRDefault="00A400CB" w:rsidP="00A400CB">
      <w:pPr>
        <w:ind w:left="567" w:right="141"/>
        <w:jc w:val="center"/>
        <w:rPr>
          <w:rFonts w:ascii="Arial" w:hAnsi="Arial" w:cs="Arial"/>
        </w:rPr>
      </w:pPr>
    </w:p>
    <w:p w14:paraId="5C09796D" w14:textId="77777777" w:rsidR="00A400CB" w:rsidRDefault="00A400CB" w:rsidP="00A400CB">
      <w:pPr>
        <w:ind w:left="567" w:right="141"/>
        <w:jc w:val="center"/>
        <w:rPr>
          <w:rFonts w:ascii="Arial" w:hAnsi="Arial" w:cs="Arial"/>
        </w:rPr>
      </w:pPr>
    </w:p>
    <w:p w14:paraId="72844015" w14:textId="77777777" w:rsidR="00A400CB" w:rsidRDefault="00A400CB" w:rsidP="00A400CB">
      <w:pPr>
        <w:ind w:left="567" w:right="141"/>
        <w:jc w:val="center"/>
        <w:rPr>
          <w:rFonts w:ascii="Arial" w:hAnsi="Arial" w:cs="Arial"/>
        </w:rPr>
      </w:pPr>
    </w:p>
    <w:p w14:paraId="569B5EA3" w14:textId="77777777" w:rsidR="00A400CB" w:rsidRDefault="00A400CB" w:rsidP="00A400CB">
      <w:pPr>
        <w:ind w:left="567" w:right="141"/>
        <w:jc w:val="center"/>
        <w:rPr>
          <w:rFonts w:ascii="Arial" w:hAnsi="Arial" w:cs="Arial"/>
        </w:rPr>
      </w:pPr>
    </w:p>
    <w:p w14:paraId="218A7A8B" w14:textId="77777777" w:rsidR="00A400CB" w:rsidRDefault="00A400CB" w:rsidP="00A400CB">
      <w:pPr>
        <w:ind w:left="567" w:right="141"/>
        <w:jc w:val="center"/>
        <w:rPr>
          <w:rFonts w:ascii="Arial" w:hAnsi="Arial" w:cs="Arial"/>
        </w:rPr>
      </w:pPr>
    </w:p>
    <w:p w14:paraId="588BEC7A" w14:textId="77777777" w:rsidR="00A400CB" w:rsidRDefault="00A400CB" w:rsidP="00A400CB">
      <w:pPr>
        <w:ind w:left="567" w:right="141"/>
        <w:jc w:val="center"/>
        <w:rPr>
          <w:rFonts w:ascii="Arial" w:hAnsi="Arial" w:cs="Arial"/>
        </w:rPr>
      </w:pPr>
    </w:p>
    <w:p w14:paraId="0AFBF730" w14:textId="77777777" w:rsidR="00A400CB" w:rsidRDefault="00A400CB" w:rsidP="00A400CB">
      <w:pPr>
        <w:ind w:left="567" w:right="141"/>
        <w:jc w:val="center"/>
        <w:rPr>
          <w:rFonts w:ascii="Arial" w:hAnsi="Arial" w:cs="Arial"/>
        </w:rPr>
      </w:pPr>
    </w:p>
    <w:p w14:paraId="7F46B15E" w14:textId="77777777" w:rsidR="00A400CB" w:rsidRDefault="00A400CB" w:rsidP="00A400CB">
      <w:pPr>
        <w:ind w:left="567" w:right="141"/>
        <w:jc w:val="center"/>
        <w:rPr>
          <w:rFonts w:ascii="Arial" w:hAnsi="Arial" w:cs="Arial"/>
        </w:rPr>
      </w:pPr>
    </w:p>
    <w:p w14:paraId="560F678C" w14:textId="77777777" w:rsidR="00A400CB" w:rsidRDefault="00A400CB" w:rsidP="00A400CB">
      <w:pPr>
        <w:ind w:left="567" w:right="141"/>
        <w:jc w:val="center"/>
        <w:rPr>
          <w:rFonts w:ascii="Arial" w:hAnsi="Arial" w:cs="Arial"/>
        </w:rPr>
      </w:pPr>
    </w:p>
    <w:p w14:paraId="28043E34" w14:textId="77777777" w:rsidR="00A400CB" w:rsidRDefault="00A400CB" w:rsidP="00A400CB">
      <w:pPr>
        <w:ind w:left="567" w:right="141"/>
        <w:jc w:val="center"/>
        <w:rPr>
          <w:rFonts w:ascii="Arial" w:hAnsi="Arial" w:cs="Arial"/>
        </w:rPr>
      </w:pPr>
    </w:p>
    <w:p w14:paraId="45D30A49" w14:textId="77777777" w:rsidR="00A400CB" w:rsidRDefault="00A400CB" w:rsidP="00A400CB">
      <w:pPr>
        <w:ind w:left="567" w:right="141"/>
        <w:jc w:val="center"/>
        <w:rPr>
          <w:rFonts w:ascii="Arial" w:hAnsi="Arial" w:cs="Arial"/>
        </w:rPr>
      </w:pPr>
    </w:p>
    <w:p w14:paraId="4C3E719A" w14:textId="77777777" w:rsidR="00A400CB" w:rsidRDefault="00A400CB" w:rsidP="00A400CB">
      <w:pPr>
        <w:ind w:left="567" w:right="141"/>
        <w:jc w:val="center"/>
        <w:rPr>
          <w:rFonts w:ascii="Arial" w:hAnsi="Arial" w:cs="Arial"/>
        </w:rPr>
      </w:pPr>
    </w:p>
    <w:p w14:paraId="12990E0B" w14:textId="77777777" w:rsidR="00A400CB" w:rsidRDefault="00A400CB" w:rsidP="00A400CB">
      <w:pPr>
        <w:ind w:left="567" w:right="141"/>
        <w:jc w:val="center"/>
        <w:rPr>
          <w:rFonts w:ascii="Arial" w:hAnsi="Arial" w:cs="Arial"/>
        </w:rPr>
      </w:pPr>
    </w:p>
    <w:p w14:paraId="14BC8175" w14:textId="77777777" w:rsidR="00A400CB" w:rsidRDefault="00A400CB" w:rsidP="00A400CB">
      <w:pPr>
        <w:autoSpaceDE w:val="0"/>
        <w:ind w:left="284" w:right="283"/>
        <w:rPr>
          <w:rFonts w:ascii="Arial" w:hAnsi="Arial" w:cs="Arial"/>
        </w:rPr>
      </w:pPr>
    </w:p>
    <w:p w14:paraId="1EBF2798" w14:textId="77777777" w:rsidR="00A400CB" w:rsidRDefault="00A400CB" w:rsidP="00A400CB">
      <w:pPr>
        <w:shd w:val="clear" w:color="auto" w:fill="DFDFDF"/>
        <w:ind w:left="284" w:right="283"/>
        <w:jc w:val="center"/>
        <w:rPr>
          <w:rFonts w:ascii="Arial" w:hAnsi="Arial" w:cs="Arial"/>
          <w:b/>
          <w:bCs/>
        </w:rPr>
      </w:pPr>
      <w:r>
        <w:rPr>
          <w:rFonts w:ascii="Arial" w:hAnsi="Arial" w:cs="Arial"/>
          <w:b/>
          <w:bCs/>
        </w:rPr>
        <w:t>ANEXO V</w:t>
      </w:r>
    </w:p>
    <w:p w14:paraId="265EADA4" w14:textId="77777777" w:rsidR="00A400CB" w:rsidRDefault="00A400CB" w:rsidP="00A400CB">
      <w:pPr>
        <w:shd w:val="clear" w:color="auto" w:fill="E6E6E6"/>
        <w:ind w:left="284" w:right="283"/>
        <w:jc w:val="center"/>
      </w:pPr>
      <w:r>
        <w:rPr>
          <w:rFonts w:ascii="Arial" w:hAnsi="Arial" w:cs="Arial"/>
          <w:b/>
          <w:bCs/>
        </w:rPr>
        <w:t>CREDENCIAMENTO N</w:t>
      </w:r>
      <w:r w:rsidRPr="00BE22EC">
        <w:rPr>
          <w:rFonts w:ascii="Arial" w:hAnsi="Arial" w:cs="Arial"/>
          <w:b/>
          <w:bCs/>
        </w:rPr>
        <w:t xml:space="preserve">° </w:t>
      </w:r>
      <w:r w:rsidR="00BE22EC" w:rsidRPr="00BE22EC">
        <w:rPr>
          <w:rFonts w:ascii="Arial" w:hAnsi="Arial" w:cs="Arial"/>
          <w:b/>
          <w:bCs/>
        </w:rPr>
        <w:t>008/2021</w:t>
      </w:r>
    </w:p>
    <w:p w14:paraId="193821A1" w14:textId="77777777" w:rsidR="00A400CB" w:rsidRDefault="00A400CB" w:rsidP="00A400CB">
      <w:pPr>
        <w:shd w:val="clear" w:color="auto" w:fill="DFDFDF"/>
        <w:ind w:left="284" w:right="283"/>
        <w:jc w:val="center"/>
      </w:pPr>
      <w:r>
        <w:rPr>
          <w:rFonts w:ascii="Arial" w:hAnsi="Arial" w:cs="Arial"/>
          <w:b/>
          <w:bCs/>
        </w:rPr>
        <w:t xml:space="preserve">DECLARAÇÃO </w:t>
      </w:r>
      <w:r w:rsidRPr="00D95AE9">
        <w:rPr>
          <w:rFonts w:ascii="Arial" w:hAnsi="Arial" w:cs="Arial"/>
          <w:b/>
          <w:bCs/>
        </w:rPr>
        <w:t>DE CUMPRIMENTO DAS CONDIÇÕES DE HABILITAÇÃO/CONCORDÂNCIA COM EDITAL</w:t>
      </w:r>
    </w:p>
    <w:p w14:paraId="196EE80B" w14:textId="77777777" w:rsidR="00A400CB" w:rsidRPr="00D95AE9" w:rsidRDefault="00A400CB" w:rsidP="00A400CB">
      <w:pPr>
        <w:autoSpaceDE w:val="0"/>
        <w:autoSpaceDN w:val="0"/>
        <w:adjustRightInd w:val="0"/>
        <w:ind w:left="426" w:right="283"/>
        <w:jc w:val="both"/>
        <w:rPr>
          <w:rFonts w:ascii="Arial" w:hAnsi="Arial" w:cs="Arial"/>
          <w:b/>
          <w:bCs/>
        </w:rPr>
      </w:pPr>
    </w:p>
    <w:p w14:paraId="4EC8BD92" w14:textId="77777777" w:rsidR="00A400CB" w:rsidRPr="00D95AE9" w:rsidRDefault="00A400CB" w:rsidP="00A400CB">
      <w:pPr>
        <w:autoSpaceDE w:val="0"/>
        <w:autoSpaceDN w:val="0"/>
        <w:adjustRightInd w:val="0"/>
        <w:ind w:left="426" w:right="283"/>
        <w:jc w:val="both"/>
        <w:rPr>
          <w:rFonts w:ascii="Arial" w:hAnsi="Arial" w:cs="Arial"/>
          <w:b/>
          <w:bCs/>
        </w:rPr>
      </w:pPr>
    </w:p>
    <w:p w14:paraId="061D6023" w14:textId="77777777" w:rsidR="00A400CB" w:rsidRPr="00D95AE9" w:rsidRDefault="00A400CB" w:rsidP="00A400CB">
      <w:pPr>
        <w:autoSpaceDE w:val="0"/>
        <w:autoSpaceDN w:val="0"/>
        <w:adjustRightInd w:val="0"/>
        <w:ind w:left="426" w:right="283"/>
        <w:jc w:val="both"/>
        <w:rPr>
          <w:rFonts w:ascii="Arial" w:hAnsi="Arial" w:cs="Arial"/>
          <w:b/>
          <w:bCs/>
        </w:rPr>
      </w:pPr>
    </w:p>
    <w:p w14:paraId="2FFDC6E1" w14:textId="12908734" w:rsidR="00A400CB" w:rsidRPr="00D95AE9" w:rsidRDefault="00A400CB" w:rsidP="00A400CB">
      <w:pPr>
        <w:autoSpaceDE w:val="0"/>
        <w:autoSpaceDN w:val="0"/>
        <w:adjustRightInd w:val="0"/>
        <w:ind w:left="426" w:right="283"/>
        <w:jc w:val="both"/>
        <w:rPr>
          <w:rFonts w:ascii="Arial" w:hAnsi="Arial" w:cs="Arial"/>
        </w:rPr>
      </w:pPr>
      <w:r w:rsidRPr="00D95AE9">
        <w:rPr>
          <w:rFonts w:ascii="Arial" w:hAnsi="Arial" w:cs="Arial"/>
        </w:rPr>
        <w:t>Declaro para todos os fins de direito, concordar com as condições do edital de credenciamento no tocante à forma de atendimento</w:t>
      </w:r>
      <w:r>
        <w:rPr>
          <w:rFonts w:ascii="Arial" w:hAnsi="Arial" w:cs="Arial"/>
        </w:rPr>
        <w:t xml:space="preserve"> </w:t>
      </w:r>
      <w:r w:rsidRPr="00D95AE9">
        <w:rPr>
          <w:rFonts w:ascii="Arial" w:hAnsi="Arial" w:cs="Arial"/>
        </w:rPr>
        <w:t>e Valor de Referência, comprometo a fornecer as informações ou documentos solicitados referentes a</w:t>
      </w:r>
      <w:r>
        <w:rPr>
          <w:rFonts w:ascii="Arial" w:hAnsi="Arial" w:cs="Arial"/>
        </w:rPr>
        <w:t>s viagens</w:t>
      </w:r>
      <w:r w:rsidRPr="00D95AE9">
        <w:rPr>
          <w:rFonts w:ascii="Arial" w:hAnsi="Arial" w:cs="Arial"/>
        </w:rPr>
        <w:t xml:space="preserve"> realizad</w:t>
      </w:r>
      <w:r>
        <w:rPr>
          <w:rFonts w:ascii="Arial" w:hAnsi="Arial" w:cs="Arial"/>
        </w:rPr>
        <w:t>a</w:t>
      </w:r>
      <w:r w:rsidRPr="00D95AE9">
        <w:rPr>
          <w:rFonts w:ascii="Arial" w:hAnsi="Arial" w:cs="Arial"/>
        </w:rPr>
        <w:t>s. Estamos cientes de que a qualquer momento poderá ser cancelado o credenciamento tendo conhecimento que nos é vedado cobrar quaisquer honorários do beneficiário</w:t>
      </w:r>
      <w:r w:rsidR="00B41676">
        <w:rPr>
          <w:rFonts w:ascii="Arial" w:hAnsi="Arial" w:cs="Arial"/>
        </w:rPr>
        <w:t>.</w:t>
      </w:r>
    </w:p>
    <w:p w14:paraId="35C36700" w14:textId="77777777" w:rsidR="00A400CB" w:rsidRPr="00D95AE9" w:rsidRDefault="00A400CB" w:rsidP="00A400CB">
      <w:pPr>
        <w:autoSpaceDE w:val="0"/>
        <w:autoSpaceDN w:val="0"/>
        <w:adjustRightInd w:val="0"/>
        <w:ind w:left="426" w:right="283"/>
        <w:jc w:val="both"/>
        <w:rPr>
          <w:rFonts w:ascii="Arial" w:hAnsi="Arial" w:cs="Arial"/>
        </w:rPr>
      </w:pPr>
    </w:p>
    <w:p w14:paraId="24534CDC" w14:textId="77777777" w:rsidR="00A400CB" w:rsidRPr="00D95AE9" w:rsidRDefault="00A400CB" w:rsidP="00A400CB">
      <w:pPr>
        <w:autoSpaceDE w:val="0"/>
        <w:autoSpaceDN w:val="0"/>
        <w:adjustRightInd w:val="0"/>
        <w:ind w:left="426" w:right="283"/>
        <w:jc w:val="both"/>
        <w:rPr>
          <w:rFonts w:ascii="Arial" w:hAnsi="Arial" w:cs="Arial"/>
        </w:rPr>
      </w:pPr>
    </w:p>
    <w:p w14:paraId="2AB84FF1" w14:textId="77777777" w:rsidR="00A400CB" w:rsidRPr="00D95AE9" w:rsidRDefault="00A400CB" w:rsidP="00A400CB">
      <w:pPr>
        <w:autoSpaceDE w:val="0"/>
        <w:autoSpaceDN w:val="0"/>
        <w:adjustRightInd w:val="0"/>
        <w:ind w:left="426" w:right="283"/>
        <w:jc w:val="both"/>
        <w:rPr>
          <w:rFonts w:ascii="Arial" w:hAnsi="Arial" w:cs="Arial"/>
        </w:rPr>
      </w:pPr>
    </w:p>
    <w:p w14:paraId="7BDF96FB" w14:textId="77777777" w:rsidR="00A400CB" w:rsidRPr="00D95AE9" w:rsidRDefault="00A400CB" w:rsidP="00A400CB">
      <w:pPr>
        <w:autoSpaceDE w:val="0"/>
        <w:autoSpaceDN w:val="0"/>
        <w:adjustRightInd w:val="0"/>
        <w:ind w:left="426" w:right="283"/>
        <w:jc w:val="both"/>
        <w:rPr>
          <w:rFonts w:ascii="Arial" w:hAnsi="Arial" w:cs="Arial"/>
        </w:rPr>
      </w:pPr>
    </w:p>
    <w:p w14:paraId="4BB0117F" w14:textId="77777777" w:rsidR="00A400CB" w:rsidRPr="00D95AE9" w:rsidRDefault="00A400CB" w:rsidP="00A400CB">
      <w:pPr>
        <w:autoSpaceDE w:val="0"/>
        <w:autoSpaceDN w:val="0"/>
        <w:adjustRightInd w:val="0"/>
        <w:ind w:left="426" w:right="283"/>
        <w:jc w:val="both"/>
        <w:rPr>
          <w:rFonts w:ascii="Arial" w:hAnsi="Arial" w:cs="Arial"/>
        </w:rPr>
      </w:pPr>
    </w:p>
    <w:p w14:paraId="3C9C07C8" w14:textId="77777777" w:rsidR="00A400CB" w:rsidRPr="00D95AE9" w:rsidRDefault="00A400CB" w:rsidP="00A400CB">
      <w:pPr>
        <w:autoSpaceDE w:val="0"/>
        <w:autoSpaceDN w:val="0"/>
        <w:adjustRightInd w:val="0"/>
        <w:ind w:left="426" w:right="283"/>
        <w:jc w:val="both"/>
        <w:rPr>
          <w:rFonts w:ascii="Arial" w:hAnsi="Arial" w:cs="Arial"/>
        </w:rPr>
      </w:pPr>
      <w:r w:rsidRPr="00D95AE9">
        <w:rPr>
          <w:rFonts w:ascii="Arial" w:hAnsi="Arial" w:cs="Arial"/>
        </w:rPr>
        <w:t xml:space="preserve">.........................................................................., ....... de ......................... de </w:t>
      </w:r>
      <w:r>
        <w:rPr>
          <w:rFonts w:ascii="Arial" w:hAnsi="Arial" w:cs="Arial"/>
        </w:rPr>
        <w:t>2021</w:t>
      </w:r>
      <w:r w:rsidRPr="00D95AE9">
        <w:rPr>
          <w:rFonts w:ascii="Arial" w:hAnsi="Arial" w:cs="Arial"/>
        </w:rPr>
        <w:t>.</w:t>
      </w:r>
    </w:p>
    <w:p w14:paraId="48E36AE8" w14:textId="77777777" w:rsidR="00A400CB" w:rsidRPr="00D95AE9" w:rsidRDefault="00A400CB" w:rsidP="00A400CB">
      <w:pPr>
        <w:autoSpaceDE w:val="0"/>
        <w:autoSpaceDN w:val="0"/>
        <w:adjustRightInd w:val="0"/>
        <w:ind w:left="426" w:right="283"/>
        <w:jc w:val="both"/>
        <w:rPr>
          <w:rFonts w:ascii="Arial" w:hAnsi="Arial" w:cs="Arial"/>
        </w:rPr>
      </w:pPr>
    </w:p>
    <w:p w14:paraId="57892BA8" w14:textId="77777777" w:rsidR="00A400CB" w:rsidRPr="00D95AE9" w:rsidRDefault="00A400CB" w:rsidP="00A400CB">
      <w:pPr>
        <w:autoSpaceDE w:val="0"/>
        <w:autoSpaceDN w:val="0"/>
        <w:adjustRightInd w:val="0"/>
        <w:ind w:left="426" w:right="283"/>
        <w:jc w:val="both"/>
        <w:rPr>
          <w:rFonts w:ascii="Arial" w:hAnsi="Arial" w:cs="Arial"/>
        </w:rPr>
      </w:pPr>
    </w:p>
    <w:p w14:paraId="445CC304" w14:textId="77777777" w:rsidR="00A400CB" w:rsidRPr="00D95AE9" w:rsidRDefault="00A400CB" w:rsidP="00A400CB">
      <w:pPr>
        <w:autoSpaceDE w:val="0"/>
        <w:autoSpaceDN w:val="0"/>
        <w:adjustRightInd w:val="0"/>
        <w:ind w:left="426" w:right="283"/>
        <w:jc w:val="both"/>
        <w:rPr>
          <w:rFonts w:ascii="Arial" w:hAnsi="Arial" w:cs="Arial"/>
        </w:rPr>
      </w:pPr>
    </w:p>
    <w:p w14:paraId="35B25B60" w14:textId="77777777" w:rsidR="00A400CB" w:rsidRPr="00D95AE9" w:rsidRDefault="00A400CB" w:rsidP="00A400CB">
      <w:pPr>
        <w:autoSpaceDE w:val="0"/>
        <w:autoSpaceDN w:val="0"/>
        <w:adjustRightInd w:val="0"/>
        <w:ind w:left="426" w:right="283"/>
        <w:jc w:val="both"/>
        <w:rPr>
          <w:rFonts w:ascii="Arial" w:hAnsi="Arial" w:cs="Arial"/>
        </w:rPr>
      </w:pPr>
      <w:r w:rsidRPr="00D95AE9">
        <w:rPr>
          <w:rFonts w:ascii="Arial" w:hAnsi="Arial" w:cs="Arial"/>
        </w:rPr>
        <w:t>..................................................................................................................................</w:t>
      </w:r>
    </w:p>
    <w:p w14:paraId="1668536F" w14:textId="77777777" w:rsidR="00A400CB" w:rsidRPr="00D95AE9" w:rsidRDefault="00A400CB" w:rsidP="00A400CB">
      <w:pPr>
        <w:autoSpaceDE w:val="0"/>
        <w:autoSpaceDN w:val="0"/>
        <w:adjustRightInd w:val="0"/>
        <w:ind w:left="426" w:right="283"/>
        <w:jc w:val="both"/>
        <w:rPr>
          <w:rFonts w:ascii="Arial" w:hAnsi="Arial" w:cs="Arial"/>
        </w:rPr>
      </w:pPr>
      <w:r w:rsidRPr="00D95AE9">
        <w:rPr>
          <w:rFonts w:ascii="Arial" w:hAnsi="Arial" w:cs="Arial"/>
        </w:rPr>
        <w:t>Nome:</w:t>
      </w:r>
    </w:p>
    <w:p w14:paraId="3B558FD5" w14:textId="77777777" w:rsidR="00A400CB" w:rsidRPr="00D95AE9" w:rsidRDefault="00A400CB" w:rsidP="00A400CB">
      <w:pPr>
        <w:autoSpaceDE w:val="0"/>
        <w:autoSpaceDN w:val="0"/>
        <w:adjustRightInd w:val="0"/>
        <w:ind w:left="426" w:right="283"/>
        <w:jc w:val="both"/>
        <w:rPr>
          <w:rFonts w:ascii="Arial" w:hAnsi="Arial" w:cs="Arial"/>
        </w:rPr>
      </w:pPr>
      <w:r w:rsidRPr="00D95AE9">
        <w:rPr>
          <w:rFonts w:ascii="Arial" w:hAnsi="Arial" w:cs="Arial"/>
        </w:rPr>
        <w:t>CPF/CNPJ:</w:t>
      </w:r>
    </w:p>
    <w:p w14:paraId="5C7BB54B" w14:textId="77777777" w:rsidR="00A400CB" w:rsidRDefault="00A400CB" w:rsidP="00A400CB">
      <w:pPr>
        <w:ind w:right="283"/>
        <w:jc w:val="both"/>
        <w:rPr>
          <w:rFonts w:ascii="Arial" w:hAnsi="Arial" w:cs="Arial"/>
          <w:sz w:val="20"/>
          <w:szCs w:val="20"/>
        </w:rPr>
      </w:pPr>
    </w:p>
    <w:p w14:paraId="10E6F310" w14:textId="77777777" w:rsidR="00A400CB" w:rsidRDefault="00A400CB" w:rsidP="00A400CB">
      <w:pPr>
        <w:ind w:right="283"/>
        <w:jc w:val="both"/>
        <w:rPr>
          <w:rFonts w:ascii="Arial" w:hAnsi="Arial" w:cs="Arial"/>
          <w:sz w:val="20"/>
          <w:szCs w:val="20"/>
        </w:rPr>
      </w:pPr>
    </w:p>
    <w:p w14:paraId="0707671C" w14:textId="77777777" w:rsidR="00A400CB" w:rsidRDefault="00A400CB" w:rsidP="00A400CB">
      <w:pPr>
        <w:ind w:right="283"/>
        <w:jc w:val="both"/>
        <w:rPr>
          <w:rFonts w:ascii="Arial" w:hAnsi="Arial" w:cs="Arial"/>
          <w:sz w:val="20"/>
          <w:szCs w:val="20"/>
        </w:rPr>
      </w:pPr>
    </w:p>
    <w:p w14:paraId="420B5CC9" w14:textId="77777777" w:rsidR="00A400CB" w:rsidRDefault="00A400CB" w:rsidP="00A400CB">
      <w:pPr>
        <w:ind w:right="283"/>
        <w:jc w:val="both"/>
        <w:rPr>
          <w:rFonts w:ascii="Arial" w:hAnsi="Arial" w:cs="Arial"/>
          <w:sz w:val="20"/>
          <w:szCs w:val="20"/>
        </w:rPr>
      </w:pPr>
    </w:p>
    <w:p w14:paraId="48F36D07" w14:textId="77777777" w:rsidR="00A400CB" w:rsidRDefault="00A400CB" w:rsidP="00A400CB">
      <w:pPr>
        <w:ind w:right="283"/>
        <w:jc w:val="both"/>
        <w:rPr>
          <w:rFonts w:ascii="Arial" w:hAnsi="Arial" w:cs="Arial"/>
          <w:sz w:val="20"/>
          <w:szCs w:val="20"/>
        </w:rPr>
      </w:pPr>
    </w:p>
    <w:p w14:paraId="3DAA6F7F" w14:textId="77777777" w:rsidR="00A400CB" w:rsidRDefault="00A400CB" w:rsidP="00A400CB">
      <w:pPr>
        <w:ind w:right="283"/>
        <w:jc w:val="both"/>
        <w:rPr>
          <w:rFonts w:ascii="Arial" w:hAnsi="Arial" w:cs="Arial"/>
          <w:sz w:val="20"/>
          <w:szCs w:val="20"/>
        </w:rPr>
      </w:pPr>
    </w:p>
    <w:p w14:paraId="4E843FB1" w14:textId="77777777" w:rsidR="00A400CB" w:rsidRDefault="00A400CB" w:rsidP="00A400CB">
      <w:pPr>
        <w:jc w:val="both"/>
        <w:rPr>
          <w:rFonts w:ascii="Arial" w:hAnsi="Arial" w:cs="Arial"/>
          <w:sz w:val="20"/>
          <w:szCs w:val="20"/>
        </w:rPr>
      </w:pPr>
    </w:p>
    <w:p w14:paraId="428C3A00" w14:textId="77777777" w:rsidR="00A400CB" w:rsidRDefault="00A400CB" w:rsidP="00A400CB">
      <w:pPr>
        <w:jc w:val="both"/>
        <w:rPr>
          <w:rFonts w:ascii="Arial" w:hAnsi="Arial" w:cs="Arial"/>
          <w:sz w:val="20"/>
          <w:szCs w:val="20"/>
        </w:rPr>
      </w:pPr>
    </w:p>
    <w:p w14:paraId="1899DD88" w14:textId="77777777" w:rsidR="00A400CB" w:rsidRDefault="00A400CB" w:rsidP="00A400CB">
      <w:pPr>
        <w:jc w:val="both"/>
        <w:rPr>
          <w:rFonts w:ascii="Arial" w:hAnsi="Arial" w:cs="Arial"/>
          <w:sz w:val="20"/>
          <w:szCs w:val="20"/>
        </w:rPr>
      </w:pPr>
    </w:p>
    <w:p w14:paraId="61D4617A" w14:textId="77777777" w:rsidR="00A400CB" w:rsidRDefault="00A400CB" w:rsidP="00A400CB">
      <w:pPr>
        <w:jc w:val="both"/>
        <w:rPr>
          <w:rFonts w:ascii="Arial" w:hAnsi="Arial" w:cs="Arial"/>
          <w:sz w:val="20"/>
          <w:szCs w:val="20"/>
        </w:rPr>
      </w:pPr>
    </w:p>
    <w:p w14:paraId="2BAC7291" w14:textId="77777777" w:rsidR="00A400CB" w:rsidRDefault="00A400CB" w:rsidP="00A400CB">
      <w:pPr>
        <w:jc w:val="both"/>
        <w:rPr>
          <w:rFonts w:ascii="Arial" w:hAnsi="Arial" w:cs="Arial"/>
          <w:sz w:val="20"/>
          <w:szCs w:val="20"/>
        </w:rPr>
      </w:pPr>
    </w:p>
    <w:p w14:paraId="11B3F813" w14:textId="77777777" w:rsidR="00A400CB" w:rsidRDefault="00A400CB" w:rsidP="00A400CB">
      <w:pPr>
        <w:jc w:val="both"/>
        <w:rPr>
          <w:rFonts w:ascii="Arial" w:hAnsi="Arial" w:cs="Arial"/>
          <w:sz w:val="20"/>
          <w:szCs w:val="20"/>
        </w:rPr>
      </w:pPr>
    </w:p>
    <w:p w14:paraId="4040AABF" w14:textId="77777777" w:rsidR="00A400CB" w:rsidRDefault="00A400CB" w:rsidP="00A400CB">
      <w:pPr>
        <w:jc w:val="both"/>
        <w:rPr>
          <w:rFonts w:ascii="Arial" w:hAnsi="Arial" w:cs="Arial"/>
          <w:sz w:val="20"/>
          <w:szCs w:val="20"/>
        </w:rPr>
      </w:pPr>
    </w:p>
    <w:p w14:paraId="0BE343EC" w14:textId="77777777" w:rsidR="00A400CB" w:rsidRDefault="00A400CB" w:rsidP="00A400CB">
      <w:pPr>
        <w:jc w:val="both"/>
        <w:rPr>
          <w:rFonts w:ascii="Arial" w:hAnsi="Arial" w:cs="Arial"/>
          <w:sz w:val="20"/>
          <w:szCs w:val="20"/>
        </w:rPr>
      </w:pPr>
    </w:p>
    <w:p w14:paraId="28B162BE" w14:textId="77777777" w:rsidR="00A400CB" w:rsidRDefault="00A400CB" w:rsidP="00A400CB">
      <w:pPr>
        <w:jc w:val="both"/>
        <w:rPr>
          <w:rFonts w:ascii="Arial" w:hAnsi="Arial" w:cs="Arial"/>
          <w:sz w:val="20"/>
          <w:szCs w:val="20"/>
        </w:rPr>
      </w:pPr>
    </w:p>
    <w:p w14:paraId="3825DABB" w14:textId="77777777" w:rsidR="00A400CB" w:rsidRDefault="00A400CB" w:rsidP="00A400CB">
      <w:pPr>
        <w:jc w:val="both"/>
        <w:rPr>
          <w:rFonts w:ascii="Arial" w:hAnsi="Arial" w:cs="Arial"/>
          <w:sz w:val="20"/>
          <w:szCs w:val="20"/>
        </w:rPr>
      </w:pPr>
    </w:p>
    <w:p w14:paraId="1F450B42" w14:textId="77777777" w:rsidR="00A400CB" w:rsidRDefault="00A400CB" w:rsidP="00A400CB">
      <w:pPr>
        <w:jc w:val="both"/>
        <w:rPr>
          <w:rFonts w:ascii="Arial" w:hAnsi="Arial" w:cs="Arial"/>
          <w:sz w:val="20"/>
          <w:szCs w:val="20"/>
        </w:rPr>
      </w:pPr>
    </w:p>
    <w:p w14:paraId="36CD95DB" w14:textId="77777777" w:rsidR="00A400CB" w:rsidRDefault="00A400CB" w:rsidP="00A400CB">
      <w:pPr>
        <w:jc w:val="both"/>
        <w:rPr>
          <w:rFonts w:ascii="Arial" w:hAnsi="Arial" w:cs="Arial"/>
          <w:sz w:val="20"/>
          <w:szCs w:val="20"/>
        </w:rPr>
      </w:pPr>
    </w:p>
    <w:p w14:paraId="07FAB2DA" w14:textId="77777777" w:rsidR="00A400CB" w:rsidRDefault="00A400CB" w:rsidP="00A400CB">
      <w:pPr>
        <w:jc w:val="both"/>
        <w:rPr>
          <w:rFonts w:ascii="Arial" w:hAnsi="Arial" w:cs="Arial"/>
          <w:sz w:val="20"/>
          <w:szCs w:val="20"/>
        </w:rPr>
      </w:pPr>
    </w:p>
    <w:p w14:paraId="37AC02D4" w14:textId="77777777" w:rsidR="00A400CB" w:rsidRDefault="00A400CB" w:rsidP="00A400CB">
      <w:pPr>
        <w:jc w:val="both"/>
        <w:rPr>
          <w:rFonts w:ascii="Arial" w:hAnsi="Arial" w:cs="Arial"/>
          <w:sz w:val="20"/>
          <w:szCs w:val="20"/>
        </w:rPr>
      </w:pPr>
    </w:p>
    <w:p w14:paraId="5CF54A3E" w14:textId="77777777" w:rsidR="00A400CB" w:rsidRDefault="00A400CB" w:rsidP="00A400CB">
      <w:pPr>
        <w:jc w:val="both"/>
        <w:rPr>
          <w:rFonts w:ascii="Arial" w:hAnsi="Arial" w:cs="Arial"/>
          <w:sz w:val="20"/>
          <w:szCs w:val="20"/>
        </w:rPr>
      </w:pPr>
    </w:p>
    <w:p w14:paraId="39A760B9" w14:textId="018E0C83" w:rsidR="00A400CB" w:rsidRDefault="00A400CB" w:rsidP="00A400CB">
      <w:pPr>
        <w:ind w:right="-141"/>
        <w:jc w:val="center"/>
      </w:pPr>
    </w:p>
    <w:p w14:paraId="4182B350" w14:textId="4E25E6F8" w:rsidR="006B6142" w:rsidRDefault="006B6142" w:rsidP="00A400CB">
      <w:pPr>
        <w:ind w:right="-141"/>
        <w:jc w:val="center"/>
      </w:pPr>
    </w:p>
    <w:p w14:paraId="1F1A9468" w14:textId="59BC2B3A" w:rsidR="006B6142" w:rsidRDefault="006B6142" w:rsidP="00A400CB">
      <w:pPr>
        <w:ind w:right="-141"/>
        <w:jc w:val="center"/>
      </w:pPr>
    </w:p>
    <w:p w14:paraId="22D33AEC" w14:textId="1C8823F6" w:rsidR="006B6142" w:rsidRDefault="006B6142" w:rsidP="00A400CB">
      <w:pPr>
        <w:ind w:right="-141"/>
        <w:jc w:val="center"/>
      </w:pPr>
    </w:p>
    <w:p w14:paraId="2DD85EFF" w14:textId="60C1332D" w:rsidR="006B6142" w:rsidRDefault="006B6142" w:rsidP="00A400CB">
      <w:pPr>
        <w:ind w:right="-141"/>
        <w:jc w:val="center"/>
      </w:pPr>
    </w:p>
    <w:p w14:paraId="6ED53DAE" w14:textId="77777777" w:rsidR="006B6142" w:rsidRDefault="006B6142" w:rsidP="00A400CB">
      <w:pPr>
        <w:ind w:right="-141"/>
        <w:jc w:val="center"/>
      </w:pPr>
    </w:p>
    <w:p w14:paraId="65366B40" w14:textId="77777777" w:rsidR="00A400CB" w:rsidRDefault="00A400CB" w:rsidP="00A400CB">
      <w:pPr>
        <w:ind w:right="-141"/>
        <w:jc w:val="center"/>
      </w:pPr>
    </w:p>
    <w:p w14:paraId="73BD727A" w14:textId="77777777" w:rsidR="00A400CB" w:rsidRDefault="00A400CB" w:rsidP="00A400CB">
      <w:pPr>
        <w:ind w:right="-141"/>
        <w:jc w:val="center"/>
      </w:pPr>
    </w:p>
    <w:p w14:paraId="45DDB8AB" w14:textId="77777777" w:rsidR="00A400CB" w:rsidRDefault="00A400CB" w:rsidP="00A400CB">
      <w:pPr>
        <w:ind w:right="-141"/>
        <w:jc w:val="center"/>
      </w:pPr>
    </w:p>
    <w:p w14:paraId="660245D2" w14:textId="77777777" w:rsidR="00A400CB" w:rsidRDefault="00A400CB" w:rsidP="00A400CB">
      <w:pPr>
        <w:shd w:val="clear" w:color="auto" w:fill="E6E6E6"/>
        <w:ind w:right="-284"/>
        <w:jc w:val="center"/>
        <w:rPr>
          <w:rFonts w:ascii="Arial" w:hAnsi="Arial" w:cs="Arial"/>
          <w:b/>
          <w:bCs/>
          <w:sz w:val="26"/>
          <w:szCs w:val="26"/>
        </w:rPr>
        <w:sectPr w:rsidR="00A400CB" w:rsidSect="00BD0F57">
          <w:pgSz w:w="11906" w:h="16838"/>
          <w:pgMar w:top="1134" w:right="708" w:bottom="709" w:left="1134" w:header="369" w:footer="361" w:gutter="0"/>
          <w:cols w:space="720"/>
          <w:docGrid w:linePitch="360"/>
        </w:sectPr>
      </w:pPr>
    </w:p>
    <w:p w14:paraId="003D70FE" w14:textId="77777777" w:rsidR="00A400CB" w:rsidRPr="0059100A" w:rsidRDefault="00A400CB" w:rsidP="00B41676">
      <w:pPr>
        <w:shd w:val="clear" w:color="auto" w:fill="E6E6E6"/>
        <w:ind w:left="567" w:right="-173"/>
        <w:jc w:val="center"/>
        <w:rPr>
          <w:rFonts w:ascii="Arial" w:hAnsi="Arial" w:cs="Arial"/>
          <w:b/>
          <w:sz w:val="26"/>
          <w:szCs w:val="26"/>
        </w:rPr>
      </w:pPr>
      <w:r w:rsidRPr="0059100A">
        <w:rPr>
          <w:rFonts w:ascii="Arial" w:hAnsi="Arial" w:cs="Arial"/>
          <w:b/>
          <w:bCs/>
          <w:sz w:val="26"/>
          <w:szCs w:val="26"/>
        </w:rPr>
        <w:lastRenderedPageBreak/>
        <w:t>ANEXO VI</w:t>
      </w:r>
      <w:r>
        <w:rPr>
          <w:rFonts w:ascii="Arial" w:hAnsi="Arial" w:cs="Arial"/>
          <w:b/>
          <w:bCs/>
          <w:sz w:val="26"/>
          <w:szCs w:val="26"/>
        </w:rPr>
        <w:t>I</w:t>
      </w:r>
    </w:p>
    <w:p w14:paraId="502482BC" w14:textId="05AC317A" w:rsidR="00A400CB" w:rsidRPr="0059100A" w:rsidRDefault="00A400CB" w:rsidP="00B41676">
      <w:pPr>
        <w:shd w:val="clear" w:color="auto" w:fill="E6E6E6"/>
        <w:ind w:left="567" w:right="-173"/>
        <w:jc w:val="center"/>
        <w:rPr>
          <w:rFonts w:ascii="Arial" w:hAnsi="Arial" w:cs="Arial"/>
          <w:b/>
          <w:sz w:val="26"/>
          <w:szCs w:val="26"/>
        </w:rPr>
      </w:pPr>
      <w:r w:rsidRPr="0059100A">
        <w:rPr>
          <w:rFonts w:ascii="Arial" w:hAnsi="Arial" w:cs="Arial"/>
          <w:b/>
          <w:bCs/>
          <w:sz w:val="26"/>
          <w:szCs w:val="26"/>
        </w:rPr>
        <w:t xml:space="preserve">PROPOSTA </w:t>
      </w:r>
      <w:r>
        <w:rPr>
          <w:rFonts w:ascii="Arial" w:hAnsi="Arial" w:cs="Arial"/>
          <w:b/>
          <w:bCs/>
          <w:sz w:val="26"/>
          <w:szCs w:val="26"/>
        </w:rPr>
        <w:t>DE CREDENCIAMENTO</w:t>
      </w:r>
    </w:p>
    <w:p w14:paraId="23B8448F" w14:textId="77777777" w:rsidR="00A400CB" w:rsidRPr="00BE22EC" w:rsidRDefault="00A400CB" w:rsidP="00B41676">
      <w:pPr>
        <w:pStyle w:val="Cabealho"/>
        <w:tabs>
          <w:tab w:val="left" w:pos="708"/>
        </w:tabs>
        <w:ind w:left="567" w:right="-173"/>
        <w:jc w:val="center"/>
        <w:rPr>
          <w:rFonts w:ascii="Arial" w:hAnsi="Arial" w:cs="Arial"/>
          <w:b/>
          <w:sz w:val="26"/>
          <w:szCs w:val="26"/>
        </w:rPr>
      </w:pPr>
      <w:r w:rsidRPr="0059100A">
        <w:rPr>
          <w:rFonts w:ascii="Arial" w:hAnsi="Arial" w:cs="Arial"/>
          <w:b/>
          <w:sz w:val="26"/>
          <w:szCs w:val="26"/>
        </w:rPr>
        <w:t xml:space="preserve">PROCESSO </w:t>
      </w:r>
      <w:r w:rsidRPr="00BE22EC">
        <w:rPr>
          <w:rFonts w:ascii="Arial" w:hAnsi="Arial" w:cs="Arial"/>
          <w:b/>
          <w:sz w:val="26"/>
          <w:szCs w:val="26"/>
        </w:rPr>
        <w:t xml:space="preserve">LICITATÓRIO Nº </w:t>
      </w:r>
      <w:r w:rsidR="00BE22EC" w:rsidRPr="00BE22EC">
        <w:rPr>
          <w:rFonts w:ascii="Arial" w:hAnsi="Arial" w:cs="Arial"/>
          <w:b/>
          <w:sz w:val="26"/>
          <w:szCs w:val="26"/>
        </w:rPr>
        <w:t>090/2021</w:t>
      </w:r>
    </w:p>
    <w:p w14:paraId="6F2AF724" w14:textId="77777777" w:rsidR="00A400CB" w:rsidRPr="00BE22EC" w:rsidRDefault="00A400CB" w:rsidP="00B41676">
      <w:pPr>
        <w:pStyle w:val="Cabealho"/>
        <w:tabs>
          <w:tab w:val="left" w:pos="708"/>
        </w:tabs>
        <w:ind w:left="567" w:right="-173"/>
        <w:jc w:val="center"/>
        <w:rPr>
          <w:rFonts w:ascii="Arial" w:hAnsi="Arial" w:cs="Arial"/>
          <w:b/>
          <w:sz w:val="26"/>
          <w:szCs w:val="26"/>
        </w:rPr>
      </w:pPr>
      <w:r w:rsidRPr="00BE22EC">
        <w:rPr>
          <w:rFonts w:ascii="Arial" w:hAnsi="Arial" w:cs="Arial"/>
          <w:b/>
          <w:sz w:val="26"/>
          <w:szCs w:val="26"/>
        </w:rPr>
        <w:t xml:space="preserve">INEXIGIBILIDADE POR CREDENCIAMENTO Nº </w:t>
      </w:r>
      <w:r w:rsidR="00BE22EC" w:rsidRPr="00BE22EC">
        <w:rPr>
          <w:rFonts w:ascii="Arial" w:hAnsi="Arial" w:cs="Arial"/>
          <w:b/>
          <w:sz w:val="26"/>
          <w:szCs w:val="26"/>
        </w:rPr>
        <w:t>008/2021</w:t>
      </w:r>
    </w:p>
    <w:p w14:paraId="5E580E12" w14:textId="77777777" w:rsidR="00A400CB" w:rsidRPr="00097571" w:rsidRDefault="00A400CB" w:rsidP="00B41676">
      <w:pPr>
        <w:pStyle w:val="cabealhoencabezado"/>
        <w:ind w:left="567" w:right="-173"/>
        <w:jc w:val="both"/>
        <w:rPr>
          <w:b/>
        </w:rPr>
      </w:pPr>
    </w:p>
    <w:p w14:paraId="7320BB40" w14:textId="77777777" w:rsidR="00A400CB" w:rsidRPr="00097571" w:rsidRDefault="00A400CB" w:rsidP="00B41676">
      <w:pPr>
        <w:pStyle w:val="cabealhoencabezado"/>
        <w:ind w:left="567" w:right="-173"/>
        <w:jc w:val="both"/>
        <w:rPr>
          <w:b/>
        </w:rPr>
      </w:pPr>
      <w:r w:rsidRPr="00097571">
        <w:rPr>
          <w:b/>
        </w:rPr>
        <w:t>À PREFEITURA MUNICIPAL DE BONFINÓPOLIS DE MINAS-MG</w:t>
      </w:r>
    </w:p>
    <w:p w14:paraId="49BC89F9" w14:textId="77777777" w:rsidR="00A400CB" w:rsidRDefault="00A400CB" w:rsidP="00B41676">
      <w:pPr>
        <w:pStyle w:val="cabealhoencabezado"/>
        <w:ind w:left="567" w:right="-173"/>
        <w:jc w:val="both"/>
        <w:rPr>
          <w:b/>
        </w:rPr>
      </w:pPr>
      <w:r>
        <w:rPr>
          <w:b/>
        </w:rPr>
        <w:t>AC/ Comissão Permanente de Licitação</w:t>
      </w:r>
    </w:p>
    <w:p w14:paraId="6105FBE2" w14:textId="77777777" w:rsidR="00A400CB" w:rsidRDefault="00A400CB" w:rsidP="00B41676">
      <w:pPr>
        <w:pStyle w:val="cabealhoencabezado"/>
        <w:ind w:left="567" w:right="-567"/>
        <w:jc w:val="center"/>
        <w:rPr>
          <w:b/>
        </w:rPr>
      </w:pPr>
    </w:p>
    <w:p w14:paraId="3D9CF28E" w14:textId="735065C6" w:rsidR="00A400CB" w:rsidRPr="00097571" w:rsidRDefault="00A400CB" w:rsidP="00B41676">
      <w:pPr>
        <w:pStyle w:val="cabealhoencabezado"/>
        <w:ind w:left="567" w:right="-2"/>
        <w:jc w:val="center"/>
      </w:pPr>
      <w:r w:rsidRPr="00097571">
        <w:rPr>
          <w:b/>
        </w:rPr>
        <w:t>EMPRESA</w:t>
      </w:r>
      <w:r w:rsidRPr="00097571">
        <w:t>: _________________________________</w:t>
      </w:r>
      <w:r>
        <w:t>______________</w:t>
      </w:r>
      <w:r w:rsidRPr="00097571">
        <w:t>____</w:t>
      </w:r>
      <w:r>
        <w:t>_______</w:t>
      </w:r>
      <w:r w:rsidRPr="00097571">
        <w:t>_____</w:t>
      </w:r>
    </w:p>
    <w:p w14:paraId="4912092D" w14:textId="665E8273" w:rsidR="00A400CB" w:rsidRPr="00097571" w:rsidRDefault="00A400CB" w:rsidP="00B41676">
      <w:pPr>
        <w:pStyle w:val="cabealhoencabezado"/>
        <w:ind w:left="567" w:right="-2"/>
        <w:jc w:val="center"/>
        <w:rPr>
          <w:b/>
        </w:rPr>
      </w:pPr>
      <w:r w:rsidRPr="00097571">
        <w:rPr>
          <w:b/>
        </w:rPr>
        <w:t>CNPJ/MF</w:t>
      </w:r>
      <w:r>
        <w:t>:__________________________INSCRIÇÃO ESTADUAL:____</w:t>
      </w:r>
      <w:r w:rsidRPr="00097571">
        <w:t>_____</w:t>
      </w:r>
      <w:r>
        <w:t>___</w:t>
      </w:r>
      <w:r w:rsidRPr="00097571">
        <w:t>_____</w:t>
      </w:r>
    </w:p>
    <w:p w14:paraId="53F6EA26" w14:textId="56F76468" w:rsidR="00A400CB" w:rsidRDefault="00A400CB" w:rsidP="00B41676">
      <w:pPr>
        <w:pStyle w:val="cabealhoencabezado"/>
        <w:ind w:left="567" w:right="-2"/>
        <w:jc w:val="center"/>
      </w:pPr>
      <w:r w:rsidRPr="00097571">
        <w:rPr>
          <w:b/>
        </w:rPr>
        <w:t>ENDEREÇO:</w:t>
      </w:r>
      <w:r w:rsidRPr="00097571">
        <w:t>____________</w:t>
      </w:r>
      <w:r>
        <w:t>_________</w:t>
      </w:r>
      <w:r w:rsidRPr="00097571">
        <w:t>___________</w:t>
      </w:r>
      <w:r>
        <w:t>______________________________</w:t>
      </w:r>
    </w:p>
    <w:p w14:paraId="428195BC" w14:textId="77777777" w:rsidR="00A400CB" w:rsidRDefault="00A400CB" w:rsidP="00A400CB">
      <w:pPr>
        <w:pStyle w:val="cabealhoencabezado"/>
        <w:ind w:right="-284"/>
        <w:jc w:val="both"/>
      </w:pPr>
    </w:p>
    <w:tbl>
      <w:tblPr>
        <w:tblW w:w="92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0"/>
        <w:gridCol w:w="2880"/>
        <w:gridCol w:w="3667"/>
      </w:tblGrid>
      <w:tr w:rsidR="00A400CB" w:rsidRPr="00132DD7" w14:paraId="1FEF409E" w14:textId="77777777" w:rsidTr="00BE22EC">
        <w:trPr>
          <w:trHeight w:val="307"/>
          <w:jc w:val="center"/>
        </w:trPr>
        <w:tc>
          <w:tcPr>
            <w:tcW w:w="9297" w:type="dxa"/>
            <w:gridSpan w:val="3"/>
          </w:tcPr>
          <w:p w14:paraId="005A36A6" w14:textId="77777777" w:rsidR="00A400CB" w:rsidRPr="00132DD7" w:rsidRDefault="00A400CB" w:rsidP="00BE22EC">
            <w:pPr>
              <w:pStyle w:val="cabealhoencabezado"/>
              <w:ind w:right="-284"/>
              <w:jc w:val="center"/>
              <w:rPr>
                <w:b/>
              </w:rPr>
            </w:pPr>
            <w:r w:rsidRPr="00132DD7">
              <w:rPr>
                <w:b/>
              </w:rPr>
              <w:t>DADOS BANCÁRIOS DA EMPRESA</w:t>
            </w:r>
          </w:p>
        </w:tc>
      </w:tr>
      <w:tr w:rsidR="00A400CB" w:rsidRPr="00132DD7" w14:paraId="21D9690D" w14:textId="77777777" w:rsidTr="00BE22EC">
        <w:trPr>
          <w:trHeight w:val="324"/>
          <w:jc w:val="center"/>
        </w:trPr>
        <w:tc>
          <w:tcPr>
            <w:tcW w:w="2750" w:type="dxa"/>
            <w:tcBorders>
              <w:bottom w:val="nil"/>
            </w:tcBorders>
          </w:tcPr>
          <w:p w14:paraId="388EBDB9" w14:textId="77777777" w:rsidR="00A400CB" w:rsidRPr="00097571" w:rsidRDefault="00A400CB" w:rsidP="00BE22EC">
            <w:pPr>
              <w:pStyle w:val="cabealhoencabezado"/>
              <w:ind w:right="-284"/>
              <w:jc w:val="center"/>
            </w:pPr>
            <w:r w:rsidRPr="00097571">
              <w:t>BANCO</w:t>
            </w:r>
          </w:p>
        </w:tc>
        <w:tc>
          <w:tcPr>
            <w:tcW w:w="2880" w:type="dxa"/>
            <w:tcBorders>
              <w:bottom w:val="nil"/>
            </w:tcBorders>
          </w:tcPr>
          <w:p w14:paraId="57113FA4" w14:textId="77777777" w:rsidR="00A400CB" w:rsidRPr="00097571" w:rsidRDefault="00A400CB" w:rsidP="00BE22EC">
            <w:pPr>
              <w:pStyle w:val="cabealhoencabezado"/>
              <w:ind w:right="-284"/>
              <w:jc w:val="center"/>
            </w:pPr>
            <w:r w:rsidRPr="00097571">
              <w:t>AGÊNCIA</w:t>
            </w:r>
          </w:p>
        </w:tc>
        <w:tc>
          <w:tcPr>
            <w:tcW w:w="3666" w:type="dxa"/>
            <w:tcBorders>
              <w:bottom w:val="nil"/>
            </w:tcBorders>
          </w:tcPr>
          <w:p w14:paraId="4BC363D3" w14:textId="77777777" w:rsidR="00A400CB" w:rsidRPr="00097571" w:rsidRDefault="00A400CB" w:rsidP="00BE22EC">
            <w:pPr>
              <w:pStyle w:val="cabealhoencabezado"/>
              <w:ind w:right="-284"/>
              <w:jc w:val="center"/>
            </w:pPr>
            <w:r w:rsidRPr="00097571">
              <w:t>CONTA CORRENTE</w:t>
            </w:r>
          </w:p>
        </w:tc>
      </w:tr>
      <w:tr w:rsidR="00A400CB" w:rsidRPr="00132DD7" w14:paraId="036BACD6" w14:textId="77777777" w:rsidTr="00BE22EC">
        <w:trPr>
          <w:trHeight w:val="324"/>
          <w:jc w:val="center"/>
        </w:trPr>
        <w:tc>
          <w:tcPr>
            <w:tcW w:w="2750" w:type="dxa"/>
            <w:tcBorders>
              <w:top w:val="nil"/>
            </w:tcBorders>
          </w:tcPr>
          <w:p w14:paraId="2C9FD192" w14:textId="77777777" w:rsidR="00A400CB" w:rsidRPr="00097571" w:rsidRDefault="00A400CB" w:rsidP="00BE22EC">
            <w:pPr>
              <w:pStyle w:val="cabealhoencabezado"/>
              <w:ind w:right="-284"/>
              <w:jc w:val="both"/>
            </w:pPr>
          </w:p>
        </w:tc>
        <w:tc>
          <w:tcPr>
            <w:tcW w:w="2880" w:type="dxa"/>
            <w:tcBorders>
              <w:top w:val="nil"/>
            </w:tcBorders>
          </w:tcPr>
          <w:p w14:paraId="0A378A36" w14:textId="77777777" w:rsidR="00A400CB" w:rsidRPr="00097571" w:rsidRDefault="00A400CB" w:rsidP="00BE22EC">
            <w:pPr>
              <w:pStyle w:val="cabealhoencabezado"/>
              <w:ind w:right="-284"/>
              <w:jc w:val="both"/>
            </w:pPr>
          </w:p>
        </w:tc>
        <w:tc>
          <w:tcPr>
            <w:tcW w:w="3666" w:type="dxa"/>
            <w:tcBorders>
              <w:top w:val="nil"/>
            </w:tcBorders>
          </w:tcPr>
          <w:p w14:paraId="0FBDE7A0" w14:textId="77777777" w:rsidR="00A400CB" w:rsidRPr="00097571" w:rsidRDefault="00A400CB" w:rsidP="00BE22EC">
            <w:pPr>
              <w:pStyle w:val="cabealhoencabezado"/>
              <w:ind w:right="-284"/>
              <w:jc w:val="both"/>
            </w:pPr>
          </w:p>
        </w:tc>
      </w:tr>
    </w:tbl>
    <w:p w14:paraId="54D23AB3" w14:textId="77777777" w:rsidR="00A400CB" w:rsidRDefault="00A400CB" w:rsidP="00A400CB">
      <w:pPr>
        <w:ind w:left="142" w:right="-738"/>
        <w:rPr>
          <w:rFonts w:ascii="Arial" w:hAnsi="Arial" w:cs="Arial"/>
        </w:rPr>
      </w:pPr>
    </w:p>
    <w:p w14:paraId="2022BE45" w14:textId="77777777" w:rsidR="00A400CB" w:rsidRPr="0099577C" w:rsidRDefault="00A400CB" w:rsidP="001F55F9">
      <w:pPr>
        <w:ind w:left="567" w:right="-738"/>
        <w:rPr>
          <w:rFonts w:ascii="Arial" w:hAnsi="Arial" w:cs="Arial"/>
        </w:rPr>
      </w:pPr>
      <w:r w:rsidRPr="0099577C">
        <w:rPr>
          <w:rFonts w:ascii="Arial" w:hAnsi="Arial" w:cs="Arial"/>
        </w:rPr>
        <w:t>Prezados Senhores</w:t>
      </w:r>
    </w:p>
    <w:p w14:paraId="6FEA1D5A" w14:textId="77777777" w:rsidR="00A400CB" w:rsidRDefault="00A400CB" w:rsidP="001F55F9">
      <w:pPr>
        <w:ind w:left="567" w:right="-738"/>
        <w:rPr>
          <w:rFonts w:ascii="Arial" w:hAnsi="Arial" w:cs="Arial"/>
        </w:rPr>
      </w:pPr>
      <w:r w:rsidRPr="0099577C">
        <w:rPr>
          <w:rFonts w:ascii="Arial" w:hAnsi="Arial" w:cs="Arial"/>
        </w:rPr>
        <w:t>Comissão Permanente de Licitações</w:t>
      </w:r>
    </w:p>
    <w:p w14:paraId="0375000F" w14:textId="77777777" w:rsidR="00A400CB" w:rsidRDefault="00A400CB" w:rsidP="001F55F9">
      <w:pPr>
        <w:ind w:left="567" w:right="-454"/>
        <w:rPr>
          <w:rFonts w:ascii="Arial" w:hAnsi="Arial" w:cs="Arial"/>
        </w:rPr>
      </w:pPr>
      <w:r w:rsidRPr="0099577C">
        <w:rPr>
          <w:rFonts w:ascii="Arial" w:hAnsi="Arial" w:cs="Arial"/>
        </w:rPr>
        <w:t>Apresentamos nossa proposta para o fornecimento dos itens abaixo discriminados e quantidade para o Credenciamento:</w:t>
      </w:r>
    </w:p>
    <w:p w14:paraId="3A8FE464" w14:textId="77777777" w:rsidR="00A400CB" w:rsidRDefault="00A400CB" w:rsidP="00A400CB">
      <w:pPr>
        <w:ind w:left="142" w:right="-454"/>
        <w:rPr>
          <w:rFonts w:ascii="Arial" w:hAnsi="Arial" w:cs="Arial"/>
        </w:rPr>
      </w:pPr>
    </w:p>
    <w:tbl>
      <w:tblPr>
        <w:tblW w:w="992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984"/>
        <w:gridCol w:w="3402"/>
        <w:gridCol w:w="1134"/>
        <w:gridCol w:w="1276"/>
        <w:gridCol w:w="1276"/>
      </w:tblGrid>
      <w:tr w:rsidR="00A400CB" w:rsidRPr="00D36A85" w14:paraId="1D039722" w14:textId="77777777" w:rsidTr="001F55F9">
        <w:trPr>
          <w:trHeight w:val="675"/>
        </w:trPr>
        <w:tc>
          <w:tcPr>
            <w:tcW w:w="851" w:type="dxa"/>
            <w:vAlign w:val="center"/>
          </w:tcPr>
          <w:p w14:paraId="3D3998DC" w14:textId="77777777" w:rsidR="00A400CB" w:rsidRPr="00D36A85" w:rsidRDefault="00992007" w:rsidP="00992007">
            <w:pPr>
              <w:pStyle w:val="cabealhoencabezado"/>
              <w:jc w:val="center"/>
              <w:rPr>
                <w:b/>
                <w:i/>
                <w:sz w:val="22"/>
                <w:szCs w:val="22"/>
              </w:rPr>
            </w:pPr>
            <w:r>
              <w:rPr>
                <w:b/>
                <w:i/>
                <w:sz w:val="22"/>
                <w:szCs w:val="22"/>
              </w:rPr>
              <w:t>UN</w:t>
            </w:r>
          </w:p>
        </w:tc>
        <w:tc>
          <w:tcPr>
            <w:tcW w:w="1984" w:type="dxa"/>
            <w:vAlign w:val="center"/>
          </w:tcPr>
          <w:p w14:paraId="65AA032A" w14:textId="77777777" w:rsidR="00A400CB" w:rsidRPr="00D36A85" w:rsidRDefault="00A400CB" w:rsidP="00992007">
            <w:pPr>
              <w:pStyle w:val="cabealhoencabezado"/>
              <w:jc w:val="center"/>
              <w:rPr>
                <w:b/>
                <w:i/>
                <w:sz w:val="22"/>
                <w:szCs w:val="22"/>
              </w:rPr>
            </w:pPr>
            <w:r w:rsidRPr="00D36A85">
              <w:rPr>
                <w:b/>
                <w:i/>
                <w:sz w:val="22"/>
                <w:szCs w:val="22"/>
              </w:rPr>
              <w:t>QUANTIDADE ESTIMADA</w:t>
            </w:r>
          </w:p>
          <w:p w14:paraId="46485AE4" w14:textId="77777777" w:rsidR="00A400CB" w:rsidRPr="00D36A85" w:rsidRDefault="00A400CB" w:rsidP="00992007">
            <w:pPr>
              <w:pStyle w:val="cabealhoencabezado"/>
              <w:jc w:val="center"/>
              <w:rPr>
                <w:b/>
                <w:i/>
                <w:sz w:val="22"/>
                <w:szCs w:val="22"/>
              </w:rPr>
            </w:pPr>
          </w:p>
        </w:tc>
        <w:tc>
          <w:tcPr>
            <w:tcW w:w="3402" w:type="dxa"/>
            <w:vAlign w:val="center"/>
          </w:tcPr>
          <w:p w14:paraId="60D3C799" w14:textId="77777777" w:rsidR="00A400CB" w:rsidRPr="00D36A85" w:rsidRDefault="00A400CB" w:rsidP="00992007">
            <w:pPr>
              <w:pStyle w:val="cabealhoencabezado"/>
              <w:jc w:val="center"/>
              <w:rPr>
                <w:b/>
                <w:sz w:val="22"/>
                <w:szCs w:val="22"/>
              </w:rPr>
            </w:pPr>
            <w:r w:rsidRPr="00D36A85">
              <w:rPr>
                <w:b/>
                <w:i/>
                <w:sz w:val="22"/>
                <w:szCs w:val="22"/>
              </w:rPr>
              <w:t>DISCRIMINAÇÃO DO SERVIÇO</w:t>
            </w:r>
          </w:p>
        </w:tc>
        <w:tc>
          <w:tcPr>
            <w:tcW w:w="1134" w:type="dxa"/>
            <w:vAlign w:val="center"/>
          </w:tcPr>
          <w:p w14:paraId="379D3291" w14:textId="77777777" w:rsidR="00A400CB" w:rsidRDefault="00A400CB" w:rsidP="00992007">
            <w:pPr>
              <w:jc w:val="center"/>
              <w:rPr>
                <w:rFonts w:ascii="Arial" w:hAnsi="Arial" w:cs="Arial"/>
                <w:b/>
                <w:sz w:val="22"/>
                <w:szCs w:val="22"/>
              </w:rPr>
            </w:pPr>
            <w:r w:rsidRPr="00D36A85">
              <w:rPr>
                <w:rFonts w:ascii="Arial" w:hAnsi="Arial" w:cs="Arial"/>
                <w:b/>
                <w:sz w:val="22"/>
                <w:szCs w:val="22"/>
              </w:rPr>
              <w:t>VALOR</w:t>
            </w:r>
          </w:p>
          <w:p w14:paraId="24A9B36D" w14:textId="77777777" w:rsidR="00A400CB" w:rsidRPr="00D36A85" w:rsidRDefault="00A400CB" w:rsidP="00992007">
            <w:pPr>
              <w:jc w:val="center"/>
              <w:rPr>
                <w:rFonts w:ascii="Arial" w:hAnsi="Arial" w:cs="Arial"/>
                <w:b/>
                <w:sz w:val="22"/>
                <w:szCs w:val="22"/>
              </w:rPr>
            </w:pPr>
            <w:r>
              <w:rPr>
                <w:rFonts w:ascii="Arial" w:hAnsi="Arial" w:cs="Arial"/>
                <w:b/>
                <w:sz w:val="22"/>
                <w:szCs w:val="22"/>
              </w:rPr>
              <w:t>UN/KM</w:t>
            </w:r>
          </w:p>
          <w:p w14:paraId="1D5532C5" w14:textId="77777777" w:rsidR="00A400CB" w:rsidRPr="00D36A85" w:rsidRDefault="00A400CB" w:rsidP="00992007">
            <w:pPr>
              <w:jc w:val="center"/>
              <w:rPr>
                <w:rFonts w:ascii="Arial" w:hAnsi="Arial" w:cs="Arial"/>
                <w:b/>
                <w:sz w:val="22"/>
                <w:szCs w:val="22"/>
              </w:rPr>
            </w:pPr>
          </w:p>
        </w:tc>
        <w:tc>
          <w:tcPr>
            <w:tcW w:w="1276" w:type="dxa"/>
            <w:vAlign w:val="center"/>
          </w:tcPr>
          <w:p w14:paraId="68895EB2" w14:textId="77777777" w:rsidR="00A400CB" w:rsidRPr="00D36A85" w:rsidRDefault="00A400CB" w:rsidP="00992007">
            <w:pPr>
              <w:jc w:val="center"/>
              <w:rPr>
                <w:rFonts w:ascii="Arial" w:hAnsi="Arial" w:cs="Arial"/>
                <w:b/>
                <w:sz w:val="22"/>
                <w:szCs w:val="22"/>
              </w:rPr>
            </w:pPr>
            <w:r>
              <w:rPr>
                <w:rFonts w:ascii="Arial" w:hAnsi="Arial" w:cs="Arial"/>
                <w:b/>
                <w:sz w:val="22"/>
                <w:szCs w:val="22"/>
              </w:rPr>
              <w:t>VALOR UNIT.</w:t>
            </w:r>
          </w:p>
        </w:tc>
        <w:tc>
          <w:tcPr>
            <w:tcW w:w="1276" w:type="dxa"/>
            <w:vAlign w:val="center"/>
          </w:tcPr>
          <w:p w14:paraId="7902B62A" w14:textId="77777777" w:rsidR="00A400CB" w:rsidRDefault="00A400CB" w:rsidP="00992007">
            <w:pPr>
              <w:jc w:val="center"/>
              <w:rPr>
                <w:rFonts w:ascii="Arial" w:hAnsi="Arial" w:cs="Arial"/>
                <w:b/>
                <w:sz w:val="22"/>
                <w:szCs w:val="22"/>
              </w:rPr>
            </w:pPr>
            <w:r>
              <w:rPr>
                <w:rFonts w:ascii="Arial" w:hAnsi="Arial" w:cs="Arial"/>
                <w:b/>
                <w:sz w:val="22"/>
                <w:szCs w:val="22"/>
              </w:rPr>
              <w:t>VALOR</w:t>
            </w:r>
          </w:p>
          <w:p w14:paraId="781371D9" w14:textId="77777777" w:rsidR="00A400CB" w:rsidRPr="00D36A85" w:rsidRDefault="00A400CB" w:rsidP="00992007">
            <w:pPr>
              <w:jc w:val="center"/>
              <w:rPr>
                <w:rFonts w:ascii="Arial" w:hAnsi="Arial" w:cs="Arial"/>
                <w:b/>
                <w:sz w:val="22"/>
                <w:szCs w:val="22"/>
              </w:rPr>
            </w:pPr>
            <w:r>
              <w:rPr>
                <w:rFonts w:ascii="Arial" w:hAnsi="Arial" w:cs="Arial"/>
                <w:b/>
                <w:sz w:val="22"/>
                <w:szCs w:val="22"/>
              </w:rPr>
              <w:t>TOTAL</w:t>
            </w:r>
          </w:p>
        </w:tc>
      </w:tr>
      <w:tr w:rsidR="00A400CB" w:rsidRPr="00D36A85" w14:paraId="360A9E12" w14:textId="77777777" w:rsidTr="001F55F9">
        <w:trPr>
          <w:trHeight w:val="692"/>
        </w:trPr>
        <w:tc>
          <w:tcPr>
            <w:tcW w:w="851" w:type="dxa"/>
            <w:vAlign w:val="center"/>
          </w:tcPr>
          <w:p w14:paraId="2DC9AC39" w14:textId="77777777" w:rsidR="00A400CB" w:rsidRPr="00FD6DB9" w:rsidRDefault="00A400CB" w:rsidP="00BE22EC">
            <w:pPr>
              <w:pStyle w:val="cabealhoencabezado"/>
              <w:jc w:val="center"/>
              <w:rPr>
                <w:b/>
                <w:sz w:val="20"/>
                <w:szCs w:val="20"/>
              </w:rPr>
            </w:pPr>
            <w:r>
              <w:rPr>
                <w:b/>
                <w:sz w:val="20"/>
                <w:szCs w:val="20"/>
              </w:rPr>
              <w:t>KM</w:t>
            </w:r>
          </w:p>
        </w:tc>
        <w:tc>
          <w:tcPr>
            <w:tcW w:w="1984" w:type="dxa"/>
            <w:vAlign w:val="center"/>
          </w:tcPr>
          <w:p w14:paraId="2CE0DB61" w14:textId="77777777" w:rsidR="00A400CB" w:rsidRPr="00992007" w:rsidRDefault="00A400CB" w:rsidP="00992007">
            <w:pPr>
              <w:pStyle w:val="cabealhoencabezado"/>
              <w:jc w:val="center"/>
              <w:rPr>
                <w:sz w:val="22"/>
                <w:szCs w:val="20"/>
              </w:rPr>
            </w:pPr>
            <w:r w:rsidRPr="00992007">
              <w:rPr>
                <w:sz w:val="22"/>
                <w:szCs w:val="20"/>
              </w:rPr>
              <w:t>10.000</w:t>
            </w:r>
          </w:p>
        </w:tc>
        <w:tc>
          <w:tcPr>
            <w:tcW w:w="3402" w:type="dxa"/>
          </w:tcPr>
          <w:p w14:paraId="494CD574" w14:textId="77777777" w:rsidR="00A400CB" w:rsidRPr="00992007" w:rsidRDefault="00A400CB" w:rsidP="00BE22EC">
            <w:pPr>
              <w:pStyle w:val="cabealhoencabezado"/>
              <w:jc w:val="both"/>
              <w:rPr>
                <w:sz w:val="22"/>
                <w:szCs w:val="20"/>
              </w:rPr>
            </w:pPr>
            <w:r w:rsidRPr="00992007">
              <w:rPr>
                <w:bCs/>
                <w:sz w:val="22"/>
              </w:rPr>
              <w:t>PRESTAÇÃO DE SERVIÇOS DE TRANSPORTE DE PACIENTES.</w:t>
            </w:r>
          </w:p>
        </w:tc>
        <w:tc>
          <w:tcPr>
            <w:tcW w:w="1134" w:type="dxa"/>
            <w:vAlign w:val="center"/>
          </w:tcPr>
          <w:p w14:paraId="23A5AC58" w14:textId="77777777" w:rsidR="00A400CB" w:rsidRPr="00992007" w:rsidRDefault="00A400CB" w:rsidP="00BE22EC">
            <w:pPr>
              <w:jc w:val="right"/>
              <w:rPr>
                <w:rFonts w:ascii="Arial" w:hAnsi="Arial" w:cs="Arial"/>
                <w:sz w:val="22"/>
                <w:szCs w:val="20"/>
              </w:rPr>
            </w:pPr>
            <w:r w:rsidRPr="00992007">
              <w:rPr>
                <w:rFonts w:ascii="Arial" w:hAnsi="Arial" w:cs="Arial"/>
                <w:sz w:val="22"/>
                <w:szCs w:val="20"/>
              </w:rPr>
              <w:t>R$1,30</w:t>
            </w:r>
          </w:p>
        </w:tc>
        <w:tc>
          <w:tcPr>
            <w:tcW w:w="1276" w:type="dxa"/>
            <w:vAlign w:val="center"/>
          </w:tcPr>
          <w:p w14:paraId="25D16058" w14:textId="77777777" w:rsidR="00A400CB" w:rsidRPr="00992007" w:rsidRDefault="00A400CB" w:rsidP="00BE22EC">
            <w:pPr>
              <w:jc w:val="right"/>
              <w:rPr>
                <w:rFonts w:ascii="Arial" w:hAnsi="Arial" w:cs="Arial"/>
                <w:sz w:val="22"/>
                <w:szCs w:val="20"/>
              </w:rPr>
            </w:pPr>
            <w:r w:rsidRPr="00992007">
              <w:rPr>
                <w:rFonts w:ascii="Arial" w:hAnsi="Arial" w:cs="Arial"/>
                <w:sz w:val="22"/>
                <w:szCs w:val="20"/>
              </w:rPr>
              <w:t>R$</w:t>
            </w:r>
          </w:p>
        </w:tc>
        <w:tc>
          <w:tcPr>
            <w:tcW w:w="1276" w:type="dxa"/>
            <w:vAlign w:val="center"/>
          </w:tcPr>
          <w:p w14:paraId="6C69E888" w14:textId="77777777" w:rsidR="00A400CB" w:rsidRPr="00992007" w:rsidRDefault="00A400CB" w:rsidP="00BE22EC">
            <w:pPr>
              <w:jc w:val="right"/>
              <w:rPr>
                <w:rFonts w:ascii="Arial" w:hAnsi="Arial" w:cs="Arial"/>
                <w:sz w:val="22"/>
                <w:szCs w:val="20"/>
              </w:rPr>
            </w:pPr>
            <w:r w:rsidRPr="00992007">
              <w:rPr>
                <w:rFonts w:ascii="Arial" w:hAnsi="Arial" w:cs="Arial"/>
                <w:sz w:val="22"/>
                <w:szCs w:val="20"/>
              </w:rPr>
              <w:t>R$</w:t>
            </w:r>
          </w:p>
        </w:tc>
      </w:tr>
    </w:tbl>
    <w:p w14:paraId="505EEB56" w14:textId="77777777" w:rsidR="00A400CB" w:rsidRPr="0099577C" w:rsidRDefault="00A400CB" w:rsidP="00A400CB">
      <w:pPr>
        <w:ind w:left="142" w:right="-454"/>
        <w:rPr>
          <w:rFonts w:ascii="Arial" w:hAnsi="Arial" w:cs="Arial"/>
        </w:rPr>
      </w:pPr>
    </w:p>
    <w:p w14:paraId="64771111" w14:textId="77777777" w:rsidR="00A400CB" w:rsidRPr="0099577C" w:rsidRDefault="00A400CB" w:rsidP="001F55F9">
      <w:pPr>
        <w:ind w:left="567" w:right="111"/>
        <w:rPr>
          <w:rFonts w:ascii="Arial" w:hAnsi="Arial" w:cs="Arial"/>
        </w:rPr>
      </w:pPr>
      <w:r w:rsidRPr="0099577C">
        <w:rPr>
          <w:rFonts w:ascii="Arial" w:hAnsi="Arial" w:cs="Arial"/>
        </w:rPr>
        <w:t xml:space="preserve">Valor Total do Credenciamento: </w:t>
      </w:r>
      <w:r w:rsidRPr="0099577C">
        <w:rPr>
          <w:rFonts w:ascii="Arial" w:hAnsi="Arial" w:cs="Arial"/>
          <w:b/>
        </w:rPr>
        <w:t>R$</w:t>
      </w:r>
      <w:r>
        <w:rPr>
          <w:rFonts w:ascii="Arial" w:hAnsi="Arial" w:cs="Arial"/>
          <w:b/>
        </w:rPr>
        <w:t>XXX</w:t>
      </w:r>
      <w:r w:rsidRPr="0099577C">
        <w:rPr>
          <w:rFonts w:ascii="Arial" w:hAnsi="Arial" w:cs="Arial"/>
          <w:b/>
        </w:rPr>
        <w:t xml:space="preserve"> (</w:t>
      </w:r>
      <w:proofErr w:type="spellStart"/>
      <w:r>
        <w:rPr>
          <w:rFonts w:ascii="Arial" w:hAnsi="Arial" w:cs="Arial"/>
          <w:b/>
        </w:rPr>
        <w:t>xxxxxx</w:t>
      </w:r>
      <w:proofErr w:type="spellEnd"/>
      <w:r w:rsidRPr="0099577C">
        <w:rPr>
          <w:rFonts w:ascii="Arial" w:hAnsi="Arial" w:cs="Arial"/>
          <w:b/>
        </w:rPr>
        <w:t>).</w:t>
      </w:r>
    </w:p>
    <w:p w14:paraId="46D69650" w14:textId="77777777" w:rsidR="00A400CB" w:rsidRDefault="00A400CB" w:rsidP="001F55F9">
      <w:pPr>
        <w:tabs>
          <w:tab w:val="left" w:pos="2355"/>
        </w:tabs>
        <w:ind w:left="567" w:right="111"/>
        <w:jc w:val="both"/>
        <w:rPr>
          <w:rFonts w:ascii="Arial" w:hAnsi="Arial" w:cs="Arial"/>
        </w:rPr>
      </w:pPr>
      <w:r w:rsidRPr="0099577C">
        <w:rPr>
          <w:rFonts w:ascii="Arial" w:hAnsi="Arial" w:cs="Arial"/>
          <w:bCs/>
        </w:rPr>
        <w:t>Declaro que</w:t>
      </w:r>
      <w:r w:rsidRPr="0099577C">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qualquer natureza que se fizerem indispensáveis à perfeita entrega </w:t>
      </w:r>
      <w:r>
        <w:rPr>
          <w:rFonts w:ascii="Arial" w:hAnsi="Arial" w:cs="Arial"/>
        </w:rPr>
        <w:t>dos serviços</w:t>
      </w:r>
      <w:r w:rsidRPr="0099577C">
        <w:rPr>
          <w:rFonts w:ascii="Arial" w:hAnsi="Arial" w:cs="Arial"/>
        </w:rPr>
        <w:t xml:space="preserve"> objeto do presente certame. </w:t>
      </w:r>
    </w:p>
    <w:p w14:paraId="31514C70" w14:textId="77777777" w:rsidR="00A400CB" w:rsidRDefault="00A400CB" w:rsidP="001F55F9">
      <w:pPr>
        <w:ind w:left="567" w:right="111"/>
        <w:rPr>
          <w:rFonts w:ascii="Arial" w:hAnsi="Arial" w:cs="Arial"/>
        </w:rPr>
      </w:pPr>
    </w:p>
    <w:p w14:paraId="16EE2235" w14:textId="77777777" w:rsidR="00A400CB" w:rsidRPr="000464CE" w:rsidRDefault="00A400CB" w:rsidP="001F55F9">
      <w:pPr>
        <w:ind w:left="567" w:right="111"/>
        <w:rPr>
          <w:rFonts w:ascii="Arial" w:hAnsi="Arial" w:cs="Arial"/>
        </w:rPr>
      </w:pPr>
      <w:r w:rsidRPr="000464CE">
        <w:rPr>
          <w:rFonts w:ascii="Arial" w:hAnsi="Arial" w:cs="Arial"/>
        </w:rPr>
        <w:t>Local/Data:______________________________________________</w:t>
      </w:r>
    </w:p>
    <w:p w14:paraId="48A3039A" w14:textId="77777777" w:rsidR="00A400CB" w:rsidRDefault="00A400CB" w:rsidP="001F55F9">
      <w:pPr>
        <w:ind w:left="567" w:right="111"/>
        <w:jc w:val="center"/>
        <w:rPr>
          <w:rFonts w:ascii="Arial" w:hAnsi="Arial" w:cs="Arial"/>
        </w:rPr>
      </w:pPr>
    </w:p>
    <w:p w14:paraId="30CDF533" w14:textId="77777777" w:rsidR="00A400CB" w:rsidRDefault="00A400CB" w:rsidP="001F55F9">
      <w:pPr>
        <w:ind w:left="567" w:right="111"/>
        <w:jc w:val="center"/>
        <w:rPr>
          <w:rFonts w:ascii="Arial" w:hAnsi="Arial" w:cs="Arial"/>
        </w:rPr>
      </w:pPr>
    </w:p>
    <w:p w14:paraId="68447F97" w14:textId="77777777" w:rsidR="00A400CB" w:rsidRPr="000464CE" w:rsidRDefault="00A400CB" w:rsidP="001F55F9">
      <w:pPr>
        <w:ind w:left="567" w:right="111"/>
        <w:jc w:val="center"/>
        <w:rPr>
          <w:rFonts w:ascii="Arial" w:hAnsi="Arial" w:cs="Arial"/>
        </w:rPr>
      </w:pPr>
      <w:r w:rsidRPr="000464CE">
        <w:rPr>
          <w:rFonts w:ascii="Arial" w:hAnsi="Arial" w:cs="Arial"/>
        </w:rPr>
        <w:t>REPRESENTANTE LEGAL</w:t>
      </w:r>
    </w:p>
    <w:p w14:paraId="26DFAA6F" w14:textId="77777777" w:rsidR="00A400CB" w:rsidRPr="000464CE" w:rsidRDefault="00A400CB" w:rsidP="001F55F9">
      <w:pPr>
        <w:ind w:left="567" w:right="111"/>
        <w:jc w:val="center"/>
        <w:rPr>
          <w:rFonts w:ascii="Arial" w:hAnsi="Arial" w:cs="Arial"/>
        </w:rPr>
      </w:pPr>
      <w:r w:rsidRPr="000464CE">
        <w:rPr>
          <w:rFonts w:ascii="Arial" w:hAnsi="Arial" w:cs="Arial"/>
        </w:rPr>
        <w:t>Assinatura</w:t>
      </w:r>
    </w:p>
    <w:p w14:paraId="6D9A3159" w14:textId="77777777" w:rsidR="00A400CB" w:rsidRDefault="00A400CB" w:rsidP="001F55F9">
      <w:pPr>
        <w:ind w:left="567" w:right="111"/>
        <w:jc w:val="center"/>
      </w:pPr>
      <w:r w:rsidRPr="000464CE">
        <w:rPr>
          <w:rFonts w:ascii="Arial" w:hAnsi="Arial" w:cs="Arial"/>
        </w:rPr>
        <w:t>Carimbo c/CNPJ</w:t>
      </w:r>
    </w:p>
    <w:sectPr w:rsidR="00A400CB" w:rsidSect="006B6142">
      <w:pgSz w:w="11906" w:h="16838"/>
      <w:pgMar w:top="1134" w:right="709" w:bottom="709" w:left="851" w:header="567" w:footer="28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6268F" w14:textId="77777777" w:rsidR="005D52DC" w:rsidRDefault="005D52DC" w:rsidP="00A400CB">
      <w:r>
        <w:separator/>
      </w:r>
    </w:p>
  </w:endnote>
  <w:endnote w:type="continuationSeparator" w:id="0">
    <w:p w14:paraId="4667681B" w14:textId="77777777" w:rsidR="005D52DC" w:rsidRDefault="005D52DC" w:rsidP="00A40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8B3B6A" w14:textId="77777777" w:rsidR="005D52DC" w:rsidRDefault="005D52DC" w:rsidP="00A400CB">
      <w:r>
        <w:separator/>
      </w:r>
    </w:p>
  </w:footnote>
  <w:footnote w:type="continuationSeparator" w:id="0">
    <w:p w14:paraId="21C4916A" w14:textId="77777777" w:rsidR="005D52DC" w:rsidRDefault="005D52DC" w:rsidP="00A400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lowerLetter"/>
      <w:lvlText w:val="%1)"/>
      <w:lvlJc w:val="left"/>
      <w:pPr>
        <w:tabs>
          <w:tab w:val="num" w:pos="708"/>
        </w:tabs>
        <w:ind w:left="0" w:firstLine="0"/>
      </w:pPr>
    </w:lvl>
  </w:abstractNum>
  <w:abstractNum w:abstractNumId="2" w15:restartNumberingAfterBreak="0">
    <w:nsid w:val="00000003"/>
    <w:multiLevelType w:val="singleLevel"/>
    <w:tmpl w:val="00000003"/>
    <w:name w:val="WW8Num4"/>
    <w:lvl w:ilvl="0">
      <w:start w:val="1"/>
      <w:numFmt w:val="bullet"/>
      <w:lvlText w:val=""/>
      <w:lvlJc w:val="left"/>
      <w:pPr>
        <w:tabs>
          <w:tab w:val="num" w:pos="360"/>
        </w:tabs>
        <w:ind w:left="360" w:hanging="360"/>
      </w:pPr>
      <w:rPr>
        <w:rFonts w:ascii="Symbol" w:hAnsi="Symbol" w:cs="Symbol" w:hint="default"/>
        <w:sz w:val="28"/>
        <w:szCs w:val="28"/>
      </w:rPr>
    </w:lvl>
  </w:abstractNum>
  <w:abstractNum w:abstractNumId="3" w15:restartNumberingAfterBreak="0">
    <w:nsid w:val="00000004"/>
    <w:multiLevelType w:val="multilevel"/>
    <w:tmpl w:val="00000004"/>
    <w:name w:val="WW8Num10"/>
    <w:lvl w:ilvl="0">
      <w:start w:val="3"/>
      <w:numFmt w:val="decimal"/>
      <w:pStyle w:val="EditalNvel1"/>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4" w15:restartNumberingAfterBreak="0">
    <w:nsid w:val="00000005"/>
    <w:multiLevelType w:val="singleLevel"/>
    <w:tmpl w:val="00000005"/>
    <w:name w:val="WW8Num21"/>
    <w:lvl w:ilvl="0">
      <w:start w:val="1"/>
      <w:numFmt w:val="lowerLetter"/>
      <w:lvlText w:val="%1)"/>
      <w:lvlJc w:val="left"/>
      <w:pPr>
        <w:tabs>
          <w:tab w:val="num" w:pos="825"/>
        </w:tabs>
        <w:ind w:left="825" w:hanging="465"/>
      </w:pPr>
      <w:rPr>
        <w:rFonts w:cs="Arial" w:hint="default"/>
      </w:rPr>
    </w:lvl>
  </w:abstractNum>
  <w:abstractNum w:abstractNumId="5" w15:restartNumberingAfterBreak="0">
    <w:nsid w:val="00000006"/>
    <w:multiLevelType w:val="singleLevel"/>
    <w:tmpl w:val="E48C837A"/>
    <w:name w:val="WW8Num28"/>
    <w:lvl w:ilvl="0">
      <w:start w:val="2"/>
      <w:numFmt w:val="lowerLetter"/>
      <w:lvlText w:val="%1)"/>
      <w:lvlJc w:val="left"/>
      <w:pPr>
        <w:tabs>
          <w:tab w:val="num" w:pos="26"/>
        </w:tabs>
        <w:ind w:left="360" w:hanging="360"/>
      </w:pPr>
      <w:rPr>
        <w:rFonts w:ascii="Arial" w:hAnsi="Arial" w:cs="Arial" w:hint="default"/>
      </w:rPr>
    </w:lvl>
  </w:abstractNum>
  <w:abstractNum w:abstractNumId="6" w15:restartNumberingAfterBreak="0">
    <w:nsid w:val="00000007"/>
    <w:multiLevelType w:val="singleLevel"/>
    <w:tmpl w:val="00000007"/>
    <w:name w:val="WW8Num31"/>
    <w:lvl w:ilvl="0">
      <w:start w:val="1"/>
      <w:numFmt w:val="decimal"/>
      <w:lvlText w:val="%1."/>
      <w:lvlJc w:val="left"/>
      <w:pPr>
        <w:tabs>
          <w:tab w:val="num" w:pos="720"/>
        </w:tabs>
        <w:ind w:left="720" w:hanging="360"/>
      </w:pPr>
    </w:lvl>
  </w:abstractNum>
  <w:abstractNum w:abstractNumId="7" w15:restartNumberingAfterBreak="0">
    <w:nsid w:val="0000000E"/>
    <w:multiLevelType w:val="hybridMultilevel"/>
    <w:tmpl w:val="1BEFD79E"/>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F"/>
    <w:multiLevelType w:val="hybridMultilevel"/>
    <w:tmpl w:val="41A7C4C8"/>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10"/>
    <w:multiLevelType w:val="hybridMultilevel"/>
    <w:tmpl w:val="6B68079A"/>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424043A"/>
    <w:multiLevelType w:val="hybridMultilevel"/>
    <w:tmpl w:val="B64C39C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8501CE0"/>
    <w:multiLevelType w:val="hybridMultilevel"/>
    <w:tmpl w:val="795893A8"/>
    <w:lvl w:ilvl="0" w:tplc="B6C2B222">
      <w:start w:val="2"/>
      <w:numFmt w:val="lowerLetter"/>
      <w:lvlText w:val="%1)"/>
      <w:lvlJc w:val="left"/>
      <w:pPr>
        <w:ind w:left="502" w:hanging="360"/>
      </w:pPr>
      <w:rPr>
        <w:rFonts w:ascii="Arial" w:hAnsi="Arial" w:cs="Arial"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12" w15:restartNumberingAfterBreak="0">
    <w:nsid w:val="470C60D9"/>
    <w:multiLevelType w:val="hybridMultilevel"/>
    <w:tmpl w:val="6D40C796"/>
    <w:lvl w:ilvl="0" w:tplc="04160005">
      <w:start w:val="1"/>
      <w:numFmt w:val="bullet"/>
      <w:lvlText w:val=""/>
      <w:lvlJc w:val="left"/>
      <w:pPr>
        <w:tabs>
          <w:tab w:val="num" w:pos="720"/>
        </w:tabs>
        <w:ind w:left="720" w:hanging="360"/>
      </w:pPr>
      <w:rPr>
        <w:rFonts w:ascii="Wingdings" w:hAnsi="Wingdings" w:hint="default"/>
      </w:rPr>
    </w:lvl>
    <w:lvl w:ilvl="1" w:tplc="04160003">
      <w:start w:val="1"/>
      <w:numFmt w:val="decimal"/>
      <w:lvlText w:val="%2."/>
      <w:lvlJc w:val="left"/>
      <w:pPr>
        <w:tabs>
          <w:tab w:val="num" w:pos="1440"/>
        </w:tabs>
        <w:ind w:left="1440" w:hanging="360"/>
      </w:pPr>
    </w:lvl>
    <w:lvl w:ilvl="2" w:tplc="04160005">
      <w:start w:val="1"/>
      <w:numFmt w:val="decimal"/>
      <w:lvlText w:val="%3."/>
      <w:lvlJc w:val="left"/>
      <w:pPr>
        <w:tabs>
          <w:tab w:val="num" w:pos="2160"/>
        </w:tabs>
        <w:ind w:left="2160" w:hanging="360"/>
      </w:pPr>
    </w:lvl>
    <w:lvl w:ilvl="3" w:tplc="04160001">
      <w:start w:val="1"/>
      <w:numFmt w:val="decimal"/>
      <w:lvlText w:val="%4."/>
      <w:lvlJc w:val="left"/>
      <w:pPr>
        <w:tabs>
          <w:tab w:val="num" w:pos="2880"/>
        </w:tabs>
        <w:ind w:left="2880" w:hanging="360"/>
      </w:pPr>
    </w:lvl>
    <w:lvl w:ilvl="4" w:tplc="04160003">
      <w:start w:val="1"/>
      <w:numFmt w:val="decimal"/>
      <w:lvlText w:val="%5."/>
      <w:lvlJc w:val="left"/>
      <w:pPr>
        <w:tabs>
          <w:tab w:val="num" w:pos="3600"/>
        </w:tabs>
        <w:ind w:left="3600" w:hanging="360"/>
      </w:pPr>
    </w:lvl>
    <w:lvl w:ilvl="5" w:tplc="04160005">
      <w:start w:val="1"/>
      <w:numFmt w:val="decimal"/>
      <w:lvlText w:val="%6."/>
      <w:lvlJc w:val="left"/>
      <w:pPr>
        <w:tabs>
          <w:tab w:val="num" w:pos="4320"/>
        </w:tabs>
        <w:ind w:left="4320" w:hanging="360"/>
      </w:pPr>
    </w:lvl>
    <w:lvl w:ilvl="6" w:tplc="04160001">
      <w:start w:val="1"/>
      <w:numFmt w:val="decimal"/>
      <w:lvlText w:val="%7."/>
      <w:lvlJc w:val="left"/>
      <w:pPr>
        <w:tabs>
          <w:tab w:val="num" w:pos="5040"/>
        </w:tabs>
        <w:ind w:left="5040" w:hanging="360"/>
      </w:pPr>
    </w:lvl>
    <w:lvl w:ilvl="7" w:tplc="04160003">
      <w:start w:val="1"/>
      <w:numFmt w:val="decimal"/>
      <w:lvlText w:val="%8."/>
      <w:lvlJc w:val="left"/>
      <w:pPr>
        <w:tabs>
          <w:tab w:val="num" w:pos="5760"/>
        </w:tabs>
        <w:ind w:left="5760" w:hanging="360"/>
      </w:pPr>
    </w:lvl>
    <w:lvl w:ilvl="8" w:tplc="04160005">
      <w:start w:val="1"/>
      <w:numFmt w:val="decimal"/>
      <w:lvlText w:val="%9."/>
      <w:lvlJc w:val="left"/>
      <w:pPr>
        <w:tabs>
          <w:tab w:val="num" w:pos="6480"/>
        </w:tabs>
        <w:ind w:left="6480" w:hanging="360"/>
      </w:pPr>
    </w:lvl>
  </w:abstractNum>
  <w:abstractNum w:abstractNumId="13" w15:restartNumberingAfterBreak="0">
    <w:nsid w:val="4BD91A51"/>
    <w:multiLevelType w:val="hybridMultilevel"/>
    <w:tmpl w:val="AD9A5C3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69E7C77"/>
    <w:multiLevelType w:val="hybridMultilevel"/>
    <w:tmpl w:val="B31A95C0"/>
    <w:lvl w:ilvl="0" w:tplc="28BC2C16">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1773A1D"/>
    <w:multiLevelType w:val="hybridMultilevel"/>
    <w:tmpl w:val="B64C39C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1"/>
  </w:num>
  <w:num w:numId="9">
    <w:abstractNumId w:val="7"/>
  </w:num>
  <w:num w:numId="10">
    <w:abstractNumId w:val="8"/>
  </w:num>
  <w:num w:numId="11">
    <w:abstractNumId w:val="9"/>
  </w:num>
  <w:num w:numId="12">
    <w:abstractNumId w:val="14"/>
  </w:num>
  <w:num w:numId="13">
    <w:abstractNumId w:val="13"/>
  </w:num>
  <w:num w:numId="14">
    <w:abstractNumId w:val="10"/>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0CB"/>
    <w:rsid w:val="000616C7"/>
    <w:rsid w:val="001F55F9"/>
    <w:rsid w:val="004A66B0"/>
    <w:rsid w:val="0055197B"/>
    <w:rsid w:val="005D52DC"/>
    <w:rsid w:val="006B6142"/>
    <w:rsid w:val="008F0C8C"/>
    <w:rsid w:val="00992007"/>
    <w:rsid w:val="00A400CB"/>
    <w:rsid w:val="00AB128C"/>
    <w:rsid w:val="00B41676"/>
    <w:rsid w:val="00B63DAA"/>
    <w:rsid w:val="00BD0F57"/>
    <w:rsid w:val="00BE22EC"/>
    <w:rsid w:val="00EC7779"/>
    <w:rsid w:val="00F146C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5FF5D6"/>
  <w15:docId w15:val="{E53EBCAB-5E19-4067-B3E8-1A891E1C0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00CB"/>
    <w:pPr>
      <w:suppressAutoHyphens/>
      <w:spacing w:after="0" w:line="240" w:lineRule="auto"/>
    </w:pPr>
    <w:rPr>
      <w:rFonts w:ascii="Times New Roman" w:eastAsia="Times New Roman" w:hAnsi="Times New Roman" w:cs="Times New Roman"/>
      <w:sz w:val="24"/>
      <w:szCs w:val="24"/>
      <w:lang w:eastAsia="zh-CN"/>
    </w:rPr>
  </w:style>
  <w:style w:type="paragraph" w:styleId="Ttulo1">
    <w:name w:val="heading 1"/>
    <w:basedOn w:val="Normal"/>
    <w:next w:val="Normal"/>
    <w:link w:val="Ttulo1Char"/>
    <w:qFormat/>
    <w:rsid w:val="00A400CB"/>
    <w:pPr>
      <w:keepNext/>
      <w:numPr>
        <w:numId w:val="1"/>
      </w:numPr>
      <w:pBdr>
        <w:top w:val="single" w:sz="6" w:space="1" w:color="000000"/>
        <w:left w:val="single" w:sz="6" w:space="1" w:color="000000"/>
        <w:bottom w:val="single" w:sz="6" w:space="1" w:color="000000"/>
        <w:right w:val="single" w:sz="6" w:space="1" w:color="000000"/>
      </w:pBdr>
      <w:shd w:val="clear" w:color="auto" w:fill="DFDFDF"/>
      <w:jc w:val="center"/>
      <w:outlineLvl w:val="0"/>
    </w:pPr>
    <w:rPr>
      <w:b/>
      <w:color w:val="0000FF"/>
      <w:sz w:val="40"/>
      <w:szCs w:val="20"/>
    </w:rPr>
  </w:style>
  <w:style w:type="paragraph" w:styleId="Ttulo2">
    <w:name w:val="heading 2"/>
    <w:basedOn w:val="Normal"/>
    <w:next w:val="Normal"/>
    <w:link w:val="Ttulo2Char"/>
    <w:qFormat/>
    <w:rsid w:val="00A400CB"/>
    <w:pPr>
      <w:keepNext/>
      <w:numPr>
        <w:ilvl w:val="1"/>
        <w:numId w:val="1"/>
      </w:numPr>
      <w:jc w:val="both"/>
      <w:outlineLvl w:val="1"/>
    </w:pPr>
    <w:rPr>
      <w:rFonts w:ascii="Arial" w:hAnsi="Arial" w:cs="Arial"/>
      <w:sz w:val="28"/>
      <w:szCs w:val="20"/>
    </w:rPr>
  </w:style>
  <w:style w:type="paragraph" w:styleId="Ttulo3">
    <w:name w:val="heading 3"/>
    <w:basedOn w:val="Normal"/>
    <w:next w:val="Normal"/>
    <w:link w:val="Ttulo3Char"/>
    <w:qFormat/>
    <w:rsid w:val="00A400CB"/>
    <w:pPr>
      <w:keepNext/>
      <w:numPr>
        <w:ilvl w:val="2"/>
        <w:numId w:val="1"/>
      </w:numPr>
      <w:spacing w:before="240" w:after="60"/>
      <w:outlineLvl w:val="2"/>
    </w:pPr>
    <w:rPr>
      <w:rFonts w:ascii="Arial" w:hAnsi="Arial" w:cs="Arial"/>
      <w:b/>
      <w:bCs/>
      <w:sz w:val="26"/>
      <w:szCs w:val="26"/>
    </w:rPr>
  </w:style>
  <w:style w:type="paragraph" w:styleId="Ttulo4">
    <w:name w:val="heading 4"/>
    <w:basedOn w:val="Normal"/>
    <w:next w:val="Normal"/>
    <w:link w:val="Ttulo4Char"/>
    <w:qFormat/>
    <w:rsid w:val="00A400CB"/>
    <w:pPr>
      <w:keepNext/>
      <w:numPr>
        <w:ilvl w:val="3"/>
        <w:numId w:val="1"/>
      </w:numPr>
      <w:spacing w:before="240" w:after="60"/>
      <w:outlineLvl w:val="3"/>
    </w:pPr>
    <w:rPr>
      <w:b/>
      <w:bCs/>
      <w:sz w:val="28"/>
      <w:szCs w:val="28"/>
    </w:rPr>
  </w:style>
  <w:style w:type="paragraph" w:styleId="Ttulo5">
    <w:name w:val="heading 5"/>
    <w:basedOn w:val="Normal"/>
    <w:next w:val="Normal"/>
    <w:link w:val="Ttulo5Char"/>
    <w:qFormat/>
    <w:rsid w:val="00A400CB"/>
    <w:pPr>
      <w:numPr>
        <w:ilvl w:val="4"/>
        <w:numId w:val="1"/>
      </w:numPr>
      <w:spacing w:before="240" w:after="60"/>
      <w:outlineLvl w:val="4"/>
    </w:pPr>
    <w:rPr>
      <w:b/>
      <w:bCs/>
      <w:i/>
      <w:iCs/>
      <w:sz w:val="26"/>
      <w:szCs w:val="26"/>
    </w:rPr>
  </w:style>
  <w:style w:type="paragraph" w:styleId="Ttulo6">
    <w:name w:val="heading 6"/>
    <w:basedOn w:val="Normal"/>
    <w:next w:val="Normal"/>
    <w:link w:val="Ttulo6Char"/>
    <w:qFormat/>
    <w:rsid w:val="00A400CB"/>
    <w:pPr>
      <w:numPr>
        <w:ilvl w:val="5"/>
        <w:numId w:val="1"/>
      </w:numPr>
      <w:spacing w:before="240" w:after="60"/>
      <w:outlineLvl w:val="5"/>
    </w:pPr>
    <w:rPr>
      <w:b/>
      <w:bCs/>
      <w:sz w:val="22"/>
      <w:szCs w:val="22"/>
    </w:rPr>
  </w:style>
  <w:style w:type="paragraph" w:styleId="Ttulo7">
    <w:name w:val="heading 7"/>
    <w:basedOn w:val="Normal"/>
    <w:next w:val="Normal"/>
    <w:link w:val="Ttulo7Char"/>
    <w:qFormat/>
    <w:rsid w:val="00A400CB"/>
    <w:pPr>
      <w:keepNext/>
      <w:numPr>
        <w:ilvl w:val="6"/>
        <w:numId w:val="1"/>
      </w:numPr>
      <w:pBdr>
        <w:top w:val="single" w:sz="6" w:space="1" w:color="000000"/>
        <w:left w:val="single" w:sz="6" w:space="1" w:color="000000"/>
        <w:bottom w:val="single" w:sz="6" w:space="1" w:color="000000"/>
        <w:right w:val="single" w:sz="6" w:space="1" w:color="000000"/>
      </w:pBdr>
      <w:shd w:val="clear" w:color="auto" w:fill="DFDFDF"/>
      <w:jc w:val="center"/>
      <w:outlineLvl w:val="6"/>
    </w:pPr>
    <w:rPr>
      <w:rFonts w:ascii="Arial" w:hAnsi="Arial" w:cs="Arial"/>
      <w:b/>
      <w:color w:val="0000FF"/>
      <w:sz w:val="36"/>
      <w:szCs w:val="20"/>
    </w:rPr>
  </w:style>
  <w:style w:type="paragraph" w:styleId="Ttulo8">
    <w:name w:val="heading 8"/>
    <w:basedOn w:val="Normal"/>
    <w:next w:val="Normal"/>
    <w:link w:val="Ttulo8Char"/>
    <w:qFormat/>
    <w:rsid w:val="00A400CB"/>
    <w:pPr>
      <w:numPr>
        <w:ilvl w:val="7"/>
        <w:numId w:val="1"/>
      </w:numPr>
      <w:spacing w:before="240" w:after="60"/>
      <w:outlineLvl w:val="7"/>
    </w:pPr>
    <w:rPr>
      <w:i/>
      <w:iCs/>
    </w:rPr>
  </w:style>
  <w:style w:type="paragraph" w:styleId="Ttulo9">
    <w:name w:val="heading 9"/>
    <w:basedOn w:val="Normal"/>
    <w:next w:val="Normal"/>
    <w:link w:val="Ttulo9Char"/>
    <w:qFormat/>
    <w:rsid w:val="00A400CB"/>
    <w:pPr>
      <w:keepNext/>
      <w:numPr>
        <w:ilvl w:val="8"/>
        <w:numId w:val="1"/>
      </w:numPr>
      <w:outlineLvl w:val="8"/>
    </w:pPr>
    <w:rPr>
      <w:rFonts w:ascii="Arial" w:hAnsi="Arial" w:cs="Arial"/>
      <w:b/>
      <w:color w:val="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A400CB"/>
    <w:rPr>
      <w:rFonts w:ascii="Times New Roman" w:eastAsia="Times New Roman" w:hAnsi="Times New Roman" w:cs="Times New Roman"/>
      <w:b/>
      <w:color w:val="0000FF"/>
      <w:sz w:val="40"/>
      <w:szCs w:val="20"/>
      <w:shd w:val="clear" w:color="auto" w:fill="DFDFDF"/>
      <w:lang w:eastAsia="zh-CN"/>
    </w:rPr>
  </w:style>
  <w:style w:type="character" w:customStyle="1" w:styleId="Ttulo2Char">
    <w:name w:val="Título 2 Char"/>
    <w:basedOn w:val="Fontepargpadro"/>
    <w:link w:val="Ttulo2"/>
    <w:rsid w:val="00A400CB"/>
    <w:rPr>
      <w:rFonts w:ascii="Arial" w:eastAsia="Times New Roman" w:hAnsi="Arial" w:cs="Arial"/>
      <w:sz w:val="28"/>
      <w:szCs w:val="20"/>
      <w:lang w:eastAsia="zh-CN"/>
    </w:rPr>
  </w:style>
  <w:style w:type="character" w:customStyle="1" w:styleId="Ttulo3Char">
    <w:name w:val="Título 3 Char"/>
    <w:basedOn w:val="Fontepargpadro"/>
    <w:link w:val="Ttulo3"/>
    <w:rsid w:val="00A400CB"/>
    <w:rPr>
      <w:rFonts w:ascii="Arial" w:eastAsia="Times New Roman" w:hAnsi="Arial" w:cs="Arial"/>
      <w:b/>
      <w:bCs/>
      <w:sz w:val="26"/>
      <w:szCs w:val="26"/>
      <w:lang w:eastAsia="zh-CN"/>
    </w:rPr>
  </w:style>
  <w:style w:type="character" w:customStyle="1" w:styleId="Ttulo4Char">
    <w:name w:val="Título 4 Char"/>
    <w:basedOn w:val="Fontepargpadro"/>
    <w:link w:val="Ttulo4"/>
    <w:rsid w:val="00A400CB"/>
    <w:rPr>
      <w:rFonts w:ascii="Times New Roman" w:eastAsia="Times New Roman" w:hAnsi="Times New Roman" w:cs="Times New Roman"/>
      <w:b/>
      <w:bCs/>
      <w:sz w:val="28"/>
      <w:szCs w:val="28"/>
      <w:lang w:eastAsia="zh-CN"/>
    </w:rPr>
  </w:style>
  <w:style w:type="character" w:customStyle="1" w:styleId="Ttulo5Char">
    <w:name w:val="Título 5 Char"/>
    <w:basedOn w:val="Fontepargpadro"/>
    <w:link w:val="Ttulo5"/>
    <w:rsid w:val="00A400CB"/>
    <w:rPr>
      <w:rFonts w:ascii="Times New Roman" w:eastAsia="Times New Roman" w:hAnsi="Times New Roman" w:cs="Times New Roman"/>
      <w:b/>
      <w:bCs/>
      <w:i/>
      <w:iCs/>
      <w:sz w:val="26"/>
      <w:szCs w:val="26"/>
      <w:lang w:eastAsia="zh-CN"/>
    </w:rPr>
  </w:style>
  <w:style w:type="character" w:customStyle="1" w:styleId="Ttulo6Char">
    <w:name w:val="Título 6 Char"/>
    <w:basedOn w:val="Fontepargpadro"/>
    <w:link w:val="Ttulo6"/>
    <w:rsid w:val="00A400CB"/>
    <w:rPr>
      <w:rFonts w:ascii="Times New Roman" w:eastAsia="Times New Roman" w:hAnsi="Times New Roman" w:cs="Times New Roman"/>
      <w:b/>
      <w:bCs/>
      <w:lang w:eastAsia="zh-CN"/>
    </w:rPr>
  </w:style>
  <w:style w:type="character" w:customStyle="1" w:styleId="Ttulo7Char">
    <w:name w:val="Título 7 Char"/>
    <w:basedOn w:val="Fontepargpadro"/>
    <w:link w:val="Ttulo7"/>
    <w:rsid w:val="00A400CB"/>
    <w:rPr>
      <w:rFonts w:ascii="Arial" w:eastAsia="Times New Roman" w:hAnsi="Arial" w:cs="Arial"/>
      <w:b/>
      <w:color w:val="0000FF"/>
      <w:sz w:val="36"/>
      <w:szCs w:val="20"/>
      <w:shd w:val="clear" w:color="auto" w:fill="DFDFDF"/>
      <w:lang w:eastAsia="zh-CN"/>
    </w:rPr>
  </w:style>
  <w:style w:type="character" w:customStyle="1" w:styleId="Ttulo8Char">
    <w:name w:val="Título 8 Char"/>
    <w:basedOn w:val="Fontepargpadro"/>
    <w:link w:val="Ttulo8"/>
    <w:rsid w:val="00A400CB"/>
    <w:rPr>
      <w:rFonts w:ascii="Times New Roman" w:eastAsia="Times New Roman" w:hAnsi="Times New Roman" w:cs="Times New Roman"/>
      <w:i/>
      <w:iCs/>
      <w:sz w:val="24"/>
      <w:szCs w:val="24"/>
      <w:lang w:eastAsia="zh-CN"/>
    </w:rPr>
  </w:style>
  <w:style w:type="character" w:customStyle="1" w:styleId="Ttulo9Char">
    <w:name w:val="Título 9 Char"/>
    <w:basedOn w:val="Fontepargpadro"/>
    <w:link w:val="Ttulo9"/>
    <w:rsid w:val="00A400CB"/>
    <w:rPr>
      <w:rFonts w:ascii="Arial" w:eastAsia="Times New Roman" w:hAnsi="Arial" w:cs="Arial"/>
      <w:b/>
      <w:color w:val="000000"/>
      <w:sz w:val="24"/>
      <w:szCs w:val="24"/>
      <w:lang w:eastAsia="zh-CN"/>
    </w:rPr>
  </w:style>
  <w:style w:type="character" w:customStyle="1" w:styleId="WW8Num1z0">
    <w:name w:val="WW8Num1z0"/>
    <w:rsid w:val="00A400CB"/>
  </w:style>
  <w:style w:type="character" w:customStyle="1" w:styleId="WW8Num2z0">
    <w:name w:val="WW8Num2z0"/>
    <w:rsid w:val="00A400CB"/>
  </w:style>
  <w:style w:type="character" w:customStyle="1" w:styleId="WW8Num2z1">
    <w:name w:val="WW8Num2z1"/>
    <w:rsid w:val="00A400CB"/>
  </w:style>
  <w:style w:type="character" w:customStyle="1" w:styleId="WW8Num2z2">
    <w:name w:val="WW8Num2z2"/>
    <w:rsid w:val="00A400CB"/>
  </w:style>
  <w:style w:type="character" w:customStyle="1" w:styleId="WW8Num2z3">
    <w:name w:val="WW8Num2z3"/>
    <w:rsid w:val="00A400CB"/>
  </w:style>
  <w:style w:type="character" w:customStyle="1" w:styleId="WW8Num2z4">
    <w:name w:val="WW8Num2z4"/>
    <w:rsid w:val="00A400CB"/>
  </w:style>
  <w:style w:type="character" w:customStyle="1" w:styleId="WW8Num2z5">
    <w:name w:val="WW8Num2z5"/>
    <w:rsid w:val="00A400CB"/>
  </w:style>
  <w:style w:type="character" w:customStyle="1" w:styleId="WW8Num2z6">
    <w:name w:val="WW8Num2z6"/>
    <w:rsid w:val="00A400CB"/>
  </w:style>
  <w:style w:type="character" w:customStyle="1" w:styleId="WW8Num2z7">
    <w:name w:val="WW8Num2z7"/>
    <w:rsid w:val="00A400CB"/>
  </w:style>
  <w:style w:type="character" w:customStyle="1" w:styleId="WW8Num2z8">
    <w:name w:val="WW8Num2z8"/>
    <w:rsid w:val="00A400CB"/>
  </w:style>
  <w:style w:type="character" w:customStyle="1" w:styleId="WW8Num3z0">
    <w:name w:val="WW8Num3z0"/>
    <w:rsid w:val="00A400CB"/>
    <w:rPr>
      <w:rFonts w:ascii="Symbol" w:hAnsi="Symbol" w:cs="Symbol" w:hint="default"/>
    </w:rPr>
  </w:style>
  <w:style w:type="character" w:customStyle="1" w:styleId="WW8Num3z1">
    <w:name w:val="WW8Num3z1"/>
    <w:rsid w:val="00A400CB"/>
  </w:style>
  <w:style w:type="character" w:customStyle="1" w:styleId="WW8Num3z2">
    <w:name w:val="WW8Num3z2"/>
    <w:rsid w:val="00A400CB"/>
  </w:style>
  <w:style w:type="character" w:customStyle="1" w:styleId="WW8Num3z3">
    <w:name w:val="WW8Num3z3"/>
    <w:rsid w:val="00A400CB"/>
  </w:style>
  <w:style w:type="character" w:customStyle="1" w:styleId="WW8Num3z4">
    <w:name w:val="WW8Num3z4"/>
    <w:rsid w:val="00A400CB"/>
  </w:style>
  <w:style w:type="character" w:customStyle="1" w:styleId="WW8Num3z5">
    <w:name w:val="WW8Num3z5"/>
    <w:rsid w:val="00A400CB"/>
  </w:style>
  <w:style w:type="character" w:customStyle="1" w:styleId="WW8Num3z6">
    <w:name w:val="WW8Num3z6"/>
    <w:rsid w:val="00A400CB"/>
  </w:style>
  <w:style w:type="character" w:customStyle="1" w:styleId="WW8Num3z7">
    <w:name w:val="WW8Num3z7"/>
    <w:rsid w:val="00A400CB"/>
  </w:style>
  <w:style w:type="character" w:customStyle="1" w:styleId="WW8Num3z8">
    <w:name w:val="WW8Num3z8"/>
    <w:rsid w:val="00A400CB"/>
  </w:style>
  <w:style w:type="character" w:customStyle="1" w:styleId="WW8Num4z0">
    <w:name w:val="WW8Num4z0"/>
    <w:rsid w:val="00A400CB"/>
    <w:rPr>
      <w:rFonts w:ascii="Symbol" w:hAnsi="Symbol" w:cs="Symbol" w:hint="default"/>
      <w:sz w:val="28"/>
      <w:szCs w:val="28"/>
    </w:rPr>
  </w:style>
  <w:style w:type="character" w:customStyle="1" w:styleId="WW8Num4z1">
    <w:name w:val="WW8Num4z1"/>
    <w:rsid w:val="00A400CB"/>
    <w:rPr>
      <w:rFonts w:ascii="Courier New" w:hAnsi="Courier New" w:cs="Courier New" w:hint="default"/>
    </w:rPr>
  </w:style>
  <w:style w:type="character" w:customStyle="1" w:styleId="WW8Num4z2">
    <w:name w:val="WW8Num4z2"/>
    <w:rsid w:val="00A400CB"/>
    <w:rPr>
      <w:rFonts w:ascii="Wingdings" w:hAnsi="Wingdings" w:cs="Wingdings" w:hint="default"/>
    </w:rPr>
  </w:style>
  <w:style w:type="character" w:customStyle="1" w:styleId="WW8Num5z0">
    <w:name w:val="WW8Num5z0"/>
    <w:rsid w:val="00A400CB"/>
    <w:rPr>
      <w:rFonts w:hint="default"/>
    </w:rPr>
  </w:style>
  <w:style w:type="character" w:customStyle="1" w:styleId="WW8Num6z0">
    <w:name w:val="WW8Num6z0"/>
    <w:rsid w:val="00A400CB"/>
    <w:rPr>
      <w:rFonts w:hint="default"/>
    </w:rPr>
  </w:style>
  <w:style w:type="character" w:customStyle="1" w:styleId="WW8Num6z1">
    <w:name w:val="WW8Num6z1"/>
    <w:rsid w:val="00A400CB"/>
  </w:style>
  <w:style w:type="character" w:customStyle="1" w:styleId="WW8Num6z2">
    <w:name w:val="WW8Num6z2"/>
    <w:rsid w:val="00A400CB"/>
  </w:style>
  <w:style w:type="character" w:customStyle="1" w:styleId="WW8Num6z3">
    <w:name w:val="WW8Num6z3"/>
    <w:rsid w:val="00A400CB"/>
  </w:style>
  <w:style w:type="character" w:customStyle="1" w:styleId="WW8Num6z4">
    <w:name w:val="WW8Num6z4"/>
    <w:rsid w:val="00A400CB"/>
  </w:style>
  <w:style w:type="character" w:customStyle="1" w:styleId="WW8Num6z5">
    <w:name w:val="WW8Num6z5"/>
    <w:rsid w:val="00A400CB"/>
  </w:style>
  <w:style w:type="character" w:customStyle="1" w:styleId="WW8Num6z6">
    <w:name w:val="WW8Num6z6"/>
    <w:rsid w:val="00A400CB"/>
  </w:style>
  <w:style w:type="character" w:customStyle="1" w:styleId="WW8Num6z7">
    <w:name w:val="WW8Num6z7"/>
    <w:rsid w:val="00A400CB"/>
  </w:style>
  <w:style w:type="character" w:customStyle="1" w:styleId="WW8Num6z8">
    <w:name w:val="WW8Num6z8"/>
    <w:rsid w:val="00A400CB"/>
  </w:style>
  <w:style w:type="character" w:customStyle="1" w:styleId="WW8Num7z0">
    <w:name w:val="WW8Num7z0"/>
    <w:rsid w:val="00A400CB"/>
  </w:style>
  <w:style w:type="character" w:customStyle="1" w:styleId="WW8Num7z1">
    <w:name w:val="WW8Num7z1"/>
    <w:rsid w:val="00A400CB"/>
  </w:style>
  <w:style w:type="character" w:customStyle="1" w:styleId="WW8Num7z2">
    <w:name w:val="WW8Num7z2"/>
    <w:rsid w:val="00A400CB"/>
  </w:style>
  <w:style w:type="character" w:customStyle="1" w:styleId="WW8Num7z3">
    <w:name w:val="WW8Num7z3"/>
    <w:rsid w:val="00A400CB"/>
  </w:style>
  <w:style w:type="character" w:customStyle="1" w:styleId="WW8Num7z4">
    <w:name w:val="WW8Num7z4"/>
    <w:rsid w:val="00A400CB"/>
  </w:style>
  <w:style w:type="character" w:customStyle="1" w:styleId="WW8Num7z5">
    <w:name w:val="WW8Num7z5"/>
    <w:rsid w:val="00A400CB"/>
  </w:style>
  <w:style w:type="character" w:customStyle="1" w:styleId="WW8Num7z6">
    <w:name w:val="WW8Num7z6"/>
    <w:rsid w:val="00A400CB"/>
  </w:style>
  <w:style w:type="character" w:customStyle="1" w:styleId="WW8Num7z7">
    <w:name w:val="WW8Num7z7"/>
    <w:rsid w:val="00A400CB"/>
  </w:style>
  <w:style w:type="character" w:customStyle="1" w:styleId="WW8Num7z8">
    <w:name w:val="WW8Num7z8"/>
    <w:rsid w:val="00A400CB"/>
  </w:style>
  <w:style w:type="character" w:customStyle="1" w:styleId="WW8Num8z0">
    <w:name w:val="WW8Num8z0"/>
    <w:rsid w:val="00A400CB"/>
    <w:rPr>
      <w:rFonts w:ascii="Symbol" w:hAnsi="Symbol" w:cs="Symbol" w:hint="default"/>
    </w:rPr>
  </w:style>
  <w:style w:type="character" w:customStyle="1" w:styleId="WW8Num8z1">
    <w:name w:val="WW8Num8z1"/>
    <w:rsid w:val="00A400CB"/>
  </w:style>
  <w:style w:type="character" w:customStyle="1" w:styleId="WW8Num8z2">
    <w:name w:val="WW8Num8z2"/>
    <w:rsid w:val="00A400CB"/>
  </w:style>
  <w:style w:type="character" w:customStyle="1" w:styleId="WW8Num8z3">
    <w:name w:val="WW8Num8z3"/>
    <w:rsid w:val="00A400CB"/>
  </w:style>
  <w:style w:type="character" w:customStyle="1" w:styleId="WW8Num8z4">
    <w:name w:val="WW8Num8z4"/>
    <w:rsid w:val="00A400CB"/>
  </w:style>
  <w:style w:type="character" w:customStyle="1" w:styleId="WW8Num8z5">
    <w:name w:val="WW8Num8z5"/>
    <w:rsid w:val="00A400CB"/>
  </w:style>
  <w:style w:type="character" w:customStyle="1" w:styleId="WW8Num8z6">
    <w:name w:val="WW8Num8z6"/>
    <w:rsid w:val="00A400CB"/>
  </w:style>
  <w:style w:type="character" w:customStyle="1" w:styleId="WW8Num8z7">
    <w:name w:val="WW8Num8z7"/>
    <w:rsid w:val="00A400CB"/>
  </w:style>
  <w:style w:type="character" w:customStyle="1" w:styleId="WW8Num8z8">
    <w:name w:val="WW8Num8z8"/>
    <w:rsid w:val="00A400CB"/>
  </w:style>
  <w:style w:type="character" w:customStyle="1" w:styleId="WW8Num9z0">
    <w:name w:val="WW8Num9z0"/>
    <w:rsid w:val="00A400CB"/>
    <w:rPr>
      <w:rFonts w:hint="default"/>
    </w:rPr>
  </w:style>
  <w:style w:type="character" w:customStyle="1" w:styleId="WW8Num10z0">
    <w:name w:val="WW8Num10z0"/>
    <w:rsid w:val="00A400CB"/>
    <w:rPr>
      <w:rFonts w:hint="default"/>
    </w:rPr>
  </w:style>
  <w:style w:type="character" w:customStyle="1" w:styleId="WW8Num11z0">
    <w:name w:val="WW8Num11z0"/>
    <w:rsid w:val="00A400CB"/>
    <w:rPr>
      <w:rFonts w:hint="default"/>
    </w:rPr>
  </w:style>
  <w:style w:type="character" w:customStyle="1" w:styleId="WW8Num11z1">
    <w:name w:val="WW8Num11z1"/>
    <w:rsid w:val="00A400CB"/>
  </w:style>
  <w:style w:type="character" w:customStyle="1" w:styleId="WW8Num11z2">
    <w:name w:val="WW8Num11z2"/>
    <w:rsid w:val="00A400CB"/>
  </w:style>
  <w:style w:type="character" w:customStyle="1" w:styleId="WW8Num11z3">
    <w:name w:val="WW8Num11z3"/>
    <w:rsid w:val="00A400CB"/>
  </w:style>
  <w:style w:type="character" w:customStyle="1" w:styleId="WW8Num11z4">
    <w:name w:val="WW8Num11z4"/>
    <w:rsid w:val="00A400CB"/>
  </w:style>
  <w:style w:type="character" w:customStyle="1" w:styleId="WW8Num11z5">
    <w:name w:val="WW8Num11z5"/>
    <w:rsid w:val="00A400CB"/>
  </w:style>
  <w:style w:type="character" w:customStyle="1" w:styleId="WW8Num11z6">
    <w:name w:val="WW8Num11z6"/>
    <w:rsid w:val="00A400CB"/>
  </w:style>
  <w:style w:type="character" w:customStyle="1" w:styleId="WW8Num11z7">
    <w:name w:val="WW8Num11z7"/>
    <w:rsid w:val="00A400CB"/>
  </w:style>
  <w:style w:type="character" w:customStyle="1" w:styleId="WW8Num11z8">
    <w:name w:val="WW8Num11z8"/>
    <w:rsid w:val="00A400CB"/>
  </w:style>
  <w:style w:type="character" w:customStyle="1" w:styleId="WW8Num12z0">
    <w:name w:val="WW8Num12z0"/>
    <w:rsid w:val="00A400CB"/>
    <w:rPr>
      <w:rFonts w:ascii="Symbol" w:hAnsi="Symbol" w:cs="Symbol" w:hint="default"/>
    </w:rPr>
  </w:style>
  <w:style w:type="character" w:customStyle="1" w:styleId="WW8Num12z1">
    <w:name w:val="WW8Num12z1"/>
    <w:rsid w:val="00A400CB"/>
  </w:style>
  <w:style w:type="character" w:customStyle="1" w:styleId="WW8Num12z2">
    <w:name w:val="WW8Num12z2"/>
    <w:rsid w:val="00A400CB"/>
  </w:style>
  <w:style w:type="character" w:customStyle="1" w:styleId="WW8Num12z3">
    <w:name w:val="WW8Num12z3"/>
    <w:rsid w:val="00A400CB"/>
  </w:style>
  <w:style w:type="character" w:customStyle="1" w:styleId="WW8Num12z4">
    <w:name w:val="WW8Num12z4"/>
    <w:rsid w:val="00A400CB"/>
  </w:style>
  <w:style w:type="character" w:customStyle="1" w:styleId="WW8Num12z5">
    <w:name w:val="WW8Num12z5"/>
    <w:rsid w:val="00A400CB"/>
  </w:style>
  <w:style w:type="character" w:customStyle="1" w:styleId="WW8Num12z6">
    <w:name w:val="WW8Num12z6"/>
    <w:rsid w:val="00A400CB"/>
  </w:style>
  <w:style w:type="character" w:customStyle="1" w:styleId="WW8Num12z7">
    <w:name w:val="WW8Num12z7"/>
    <w:rsid w:val="00A400CB"/>
  </w:style>
  <w:style w:type="character" w:customStyle="1" w:styleId="WW8Num12z8">
    <w:name w:val="WW8Num12z8"/>
    <w:rsid w:val="00A400CB"/>
  </w:style>
  <w:style w:type="character" w:customStyle="1" w:styleId="WW8Num13z0">
    <w:name w:val="WW8Num13z0"/>
    <w:rsid w:val="00A400CB"/>
    <w:rPr>
      <w:rFonts w:hint="default"/>
    </w:rPr>
  </w:style>
  <w:style w:type="character" w:customStyle="1" w:styleId="WW8Num13z1">
    <w:name w:val="WW8Num13z1"/>
    <w:rsid w:val="00A400CB"/>
  </w:style>
  <w:style w:type="character" w:customStyle="1" w:styleId="WW8Num13z2">
    <w:name w:val="WW8Num13z2"/>
    <w:rsid w:val="00A400CB"/>
  </w:style>
  <w:style w:type="character" w:customStyle="1" w:styleId="WW8Num13z3">
    <w:name w:val="WW8Num13z3"/>
    <w:rsid w:val="00A400CB"/>
  </w:style>
  <w:style w:type="character" w:customStyle="1" w:styleId="WW8Num13z4">
    <w:name w:val="WW8Num13z4"/>
    <w:rsid w:val="00A400CB"/>
  </w:style>
  <w:style w:type="character" w:customStyle="1" w:styleId="WW8Num13z5">
    <w:name w:val="WW8Num13z5"/>
    <w:rsid w:val="00A400CB"/>
  </w:style>
  <w:style w:type="character" w:customStyle="1" w:styleId="WW8Num13z6">
    <w:name w:val="WW8Num13z6"/>
    <w:rsid w:val="00A400CB"/>
  </w:style>
  <w:style w:type="character" w:customStyle="1" w:styleId="WW8Num13z7">
    <w:name w:val="WW8Num13z7"/>
    <w:rsid w:val="00A400CB"/>
  </w:style>
  <w:style w:type="character" w:customStyle="1" w:styleId="WW8Num13z8">
    <w:name w:val="WW8Num13z8"/>
    <w:rsid w:val="00A400CB"/>
  </w:style>
  <w:style w:type="character" w:customStyle="1" w:styleId="WW8Num14z0">
    <w:name w:val="WW8Num14z0"/>
    <w:rsid w:val="00A400CB"/>
    <w:rPr>
      <w:rFonts w:hint="default"/>
      <w:b/>
    </w:rPr>
  </w:style>
  <w:style w:type="character" w:customStyle="1" w:styleId="WW8Num14z1">
    <w:name w:val="WW8Num14z1"/>
    <w:rsid w:val="00A400CB"/>
    <w:rPr>
      <w:rFonts w:hint="default"/>
    </w:rPr>
  </w:style>
  <w:style w:type="character" w:customStyle="1" w:styleId="WW8Num15z0">
    <w:name w:val="WW8Num15z0"/>
    <w:rsid w:val="00A400CB"/>
    <w:rPr>
      <w:rFonts w:ascii="Symbol" w:hAnsi="Symbol" w:cs="Symbol" w:hint="default"/>
    </w:rPr>
  </w:style>
  <w:style w:type="character" w:customStyle="1" w:styleId="WW8Num15z1">
    <w:name w:val="WW8Num15z1"/>
    <w:rsid w:val="00A400CB"/>
  </w:style>
  <w:style w:type="character" w:customStyle="1" w:styleId="WW8Num15z2">
    <w:name w:val="WW8Num15z2"/>
    <w:rsid w:val="00A400CB"/>
  </w:style>
  <w:style w:type="character" w:customStyle="1" w:styleId="WW8Num15z3">
    <w:name w:val="WW8Num15z3"/>
    <w:rsid w:val="00A400CB"/>
  </w:style>
  <w:style w:type="character" w:customStyle="1" w:styleId="WW8Num15z4">
    <w:name w:val="WW8Num15z4"/>
    <w:rsid w:val="00A400CB"/>
  </w:style>
  <w:style w:type="character" w:customStyle="1" w:styleId="WW8Num15z5">
    <w:name w:val="WW8Num15z5"/>
    <w:rsid w:val="00A400CB"/>
  </w:style>
  <w:style w:type="character" w:customStyle="1" w:styleId="WW8Num15z6">
    <w:name w:val="WW8Num15z6"/>
    <w:rsid w:val="00A400CB"/>
  </w:style>
  <w:style w:type="character" w:customStyle="1" w:styleId="WW8Num15z7">
    <w:name w:val="WW8Num15z7"/>
    <w:rsid w:val="00A400CB"/>
  </w:style>
  <w:style w:type="character" w:customStyle="1" w:styleId="WW8Num15z8">
    <w:name w:val="WW8Num15z8"/>
    <w:rsid w:val="00A400CB"/>
  </w:style>
  <w:style w:type="character" w:customStyle="1" w:styleId="WW8Num16z0">
    <w:name w:val="WW8Num16z0"/>
    <w:rsid w:val="00A400CB"/>
    <w:rPr>
      <w:rFonts w:hint="default"/>
    </w:rPr>
  </w:style>
  <w:style w:type="character" w:customStyle="1" w:styleId="WW8Num17z0">
    <w:name w:val="WW8Num17z0"/>
    <w:rsid w:val="00A400CB"/>
    <w:rPr>
      <w:rFonts w:hint="default"/>
    </w:rPr>
  </w:style>
  <w:style w:type="character" w:customStyle="1" w:styleId="WW8Num18z0">
    <w:name w:val="WW8Num18z0"/>
    <w:rsid w:val="00A400CB"/>
    <w:rPr>
      <w:rFonts w:hint="default"/>
    </w:rPr>
  </w:style>
  <w:style w:type="character" w:customStyle="1" w:styleId="WW8Num19z0">
    <w:name w:val="WW8Num19z0"/>
    <w:rsid w:val="00A400CB"/>
    <w:rPr>
      <w:rFonts w:ascii="Symbol" w:hAnsi="Symbol" w:cs="Symbol" w:hint="default"/>
    </w:rPr>
  </w:style>
  <w:style w:type="character" w:customStyle="1" w:styleId="WW8Num19z1">
    <w:name w:val="WW8Num19z1"/>
    <w:rsid w:val="00A400CB"/>
  </w:style>
  <w:style w:type="character" w:customStyle="1" w:styleId="WW8Num19z2">
    <w:name w:val="WW8Num19z2"/>
    <w:rsid w:val="00A400CB"/>
  </w:style>
  <w:style w:type="character" w:customStyle="1" w:styleId="WW8Num19z3">
    <w:name w:val="WW8Num19z3"/>
    <w:rsid w:val="00A400CB"/>
  </w:style>
  <w:style w:type="character" w:customStyle="1" w:styleId="WW8Num19z4">
    <w:name w:val="WW8Num19z4"/>
    <w:rsid w:val="00A400CB"/>
  </w:style>
  <w:style w:type="character" w:customStyle="1" w:styleId="WW8Num19z5">
    <w:name w:val="WW8Num19z5"/>
    <w:rsid w:val="00A400CB"/>
  </w:style>
  <w:style w:type="character" w:customStyle="1" w:styleId="WW8Num19z6">
    <w:name w:val="WW8Num19z6"/>
    <w:rsid w:val="00A400CB"/>
  </w:style>
  <w:style w:type="character" w:customStyle="1" w:styleId="WW8Num19z7">
    <w:name w:val="WW8Num19z7"/>
    <w:rsid w:val="00A400CB"/>
  </w:style>
  <w:style w:type="character" w:customStyle="1" w:styleId="WW8Num19z8">
    <w:name w:val="WW8Num19z8"/>
    <w:rsid w:val="00A400CB"/>
  </w:style>
  <w:style w:type="character" w:customStyle="1" w:styleId="WW8Num20z0">
    <w:name w:val="WW8Num20z0"/>
    <w:rsid w:val="00A400CB"/>
    <w:rPr>
      <w:rFonts w:hint="default"/>
    </w:rPr>
  </w:style>
  <w:style w:type="character" w:customStyle="1" w:styleId="WW8Num20z1">
    <w:name w:val="WW8Num20z1"/>
    <w:rsid w:val="00A400CB"/>
  </w:style>
  <w:style w:type="character" w:customStyle="1" w:styleId="WW8Num20z2">
    <w:name w:val="WW8Num20z2"/>
    <w:rsid w:val="00A400CB"/>
  </w:style>
  <w:style w:type="character" w:customStyle="1" w:styleId="WW8Num20z3">
    <w:name w:val="WW8Num20z3"/>
    <w:rsid w:val="00A400CB"/>
  </w:style>
  <w:style w:type="character" w:customStyle="1" w:styleId="WW8Num20z4">
    <w:name w:val="WW8Num20z4"/>
    <w:rsid w:val="00A400CB"/>
  </w:style>
  <w:style w:type="character" w:customStyle="1" w:styleId="WW8Num20z5">
    <w:name w:val="WW8Num20z5"/>
    <w:rsid w:val="00A400CB"/>
  </w:style>
  <w:style w:type="character" w:customStyle="1" w:styleId="WW8Num20z6">
    <w:name w:val="WW8Num20z6"/>
    <w:rsid w:val="00A400CB"/>
  </w:style>
  <w:style w:type="character" w:customStyle="1" w:styleId="WW8Num20z7">
    <w:name w:val="WW8Num20z7"/>
    <w:rsid w:val="00A400CB"/>
  </w:style>
  <w:style w:type="character" w:customStyle="1" w:styleId="WW8Num20z8">
    <w:name w:val="WW8Num20z8"/>
    <w:rsid w:val="00A400CB"/>
  </w:style>
  <w:style w:type="character" w:customStyle="1" w:styleId="WW8Num21z0">
    <w:name w:val="WW8Num21z0"/>
    <w:rsid w:val="00A400CB"/>
    <w:rPr>
      <w:rFonts w:cs="Arial" w:hint="default"/>
    </w:rPr>
  </w:style>
  <w:style w:type="character" w:customStyle="1" w:styleId="WW8Num21z1">
    <w:name w:val="WW8Num21z1"/>
    <w:rsid w:val="00A400CB"/>
  </w:style>
  <w:style w:type="character" w:customStyle="1" w:styleId="WW8Num21z2">
    <w:name w:val="WW8Num21z2"/>
    <w:rsid w:val="00A400CB"/>
  </w:style>
  <w:style w:type="character" w:customStyle="1" w:styleId="WW8Num21z3">
    <w:name w:val="WW8Num21z3"/>
    <w:rsid w:val="00A400CB"/>
  </w:style>
  <w:style w:type="character" w:customStyle="1" w:styleId="WW8Num21z4">
    <w:name w:val="WW8Num21z4"/>
    <w:rsid w:val="00A400CB"/>
  </w:style>
  <w:style w:type="character" w:customStyle="1" w:styleId="WW8Num21z5">
    <w:name w:val="WW8Num21z5"/>
    <w:rsid w:val="00A400CB"/>
  </w:style>
  <w:style w:type="character" w:customStyle="1" w:styleId="WW8Num21z6">
    <w:name w:val="WW8Num21z6"/>
    <w:rsid w:val="00A400CB"/>
  </w:style>
  <w:style w:type="character" w:customStyle="1" w:styleId="WW8Num21z7">
    <w:name w:val="WW8Num21z7"/>
    <w:rsid w:val="00A400CB"/>
  </w:style>
  <w:style w:type="character" w:customStyle="1" w:styleId="WW8Num21z8">
    <w:name w:val="WW8Num21z8"/>
    <w:rsid w:val="00A400CB"/>
  </w:style>
  <w:style w:type="character" w:customStyle="1" w:styleId="WW8Num22z0">
    <w:name w:val="WW8Num22z0"/>
    <w:rsid w:val="00A400CB"/>
    <w:rPr>
      <w:rFonts w:ascii="Symbol" w:hAnsi="Symbol" w:cs="Symbol" w:hint="default"/>
    </w:rPr>
  </w:style>
  <w:style w:type="character" w:customStyle="1" w:styleId="WW8Num22z1">
    <w:name w:val="WW8Num22z1"/>
    <w:rsid w:val="00A400CB"/>
  </w:style>
  <w:style w:type="character" w:customStyle="1" w:styleId="WW8Num22z2">
    <w:name w:val="WW8Num22z2"/>
    <w:rsid w:val="00A400CB"/>
  </w:style>
  <w:style w:type="character" w:customStyle="1" w:styleId="WW8Num22z3">
    <w:name w:val="WW8Num22z3"/>
    <w:rsid w:val="00A400CB"/>
  </w:style>
  <w:style w:type="character" w:customStyle="1" w:styleId="WW8Num22z4">
    <w:name w:val="WW8Num22z4"/>
    <w:rsid w:val="00A400CB"/>
  </w:style>
  <w:style w:type="character" w:customStyle="1" w:styleId="WW8Num22z5">
    <w:name w:val="WW8Num22z5"/>
    <w:rsid w:val="00A400CB"/>
  </w:style>
  <w:style w:type="character" w:customStyle="1" w:styleId="WW8Num22z6">
    <w:name w:val="WW8Num22z6"/>
    <w:rsid w:val="00A400CB"/>
  </w:style>
  <w:style w:type="character" w:customStyle="1" w:styleId="WW8Num22z7">
    <w:name w:val="WW8Num22z7"/>
    <w:rsid w:val="00A400CB"/>
  </w:style>
  <w:style w:type="character" w:customStyle="1" w:styleId="WW8Num22z8">
    <w:name w:val="WW8Num22z8"/>
    <w:rsid w:val="00A400CB"/>
  </w:style>
  <w:style w:type="character" w:customStyle="1" w:styleId="WW8Num23z0">
    <w:name w:val="WW8Num23z0"/>
    <w:rsid w:val="00A400CB"/>
    <w:rPr>
      <w:rFonts w:hint="default"/>
    </w:rPr>
  </w:style>
  <w:style w:type="character" w:customStyle="1" w:styleId="WW8Num23z1">
    <w:name w:val="WW8Num23z1"/>
    <w:rsid w:val="00A400CB"/>
  </w:style>
  <w:style w:type="character" w:customStyle="1" w:styleId="WW8Num23z2">
    <w:name w:val="WW8Num23z2"/>
    <w:rsid w:val="00A400CB"/>
  </w:style>
  <w:style w:type="character" w:customStyle="1" w:styleId="WW8Num23z3">
    <w:name w:val="WW8Num23z3"/>
    <w:rsid w:val="00A400CB"/>
  </w:style>
  <w:style w:type="character" w:customStyle="1" w:styleId="WW8Num23z4">
    <w:name w:val="WW8Num23z4"/>
    <w:rsid w:val="00A400CB"/>
  </w:style>
  <w:style w:type="character" w:customStyle="1" w:styleId="WW8Num23z5">
    <w:name w:val="WW8Num23z5"/>
    <w:rsid w:val="00A400CB"/>
  </w:style>
  <w:style w:type="character" w:customStyle="1" w:styleId="WW8Num23z6">
    <w:name w:val="WW8Num23z6"/>
    <w:rsid w:val="00A400CB"/>
  </w:style>
  <w:style w:type="character" w:customStyle="1" w:styleId="WW8Num23z7">
    <w:name w:val="WW8Num23z7"/>
    <w:rsid w:val="00A400CB"/>
  </w:style>
  <w:style w:type="character" w:customStyle="1" w:styleId="WW8Num23z8">
    <w:name w:val="WW8Num23z8"/>
    <w:rsid w:val="00A400CB"/>
  </w:style>
  <w:style w:type="character" w:customStyle="1" w:styleId="WW8Num24z0">
    <w:name w:val="WW8Num24z0"/>
    <w:rsid w:val="00A400CB"/>
    <w:rPr>
      <w:rFonts w:hint="default"/>
    </w:rPr>
  </w:style>
  <w:style w:type="character" w:customStyle="1" w:styleId="WW8Num24z1">
    <w:name w:val="WW8Num24z1"/>
    <w:rsid w:val="00A400CB"/>
  </w:style>
  <w:style w:type="character" w:customStyle="1" w:styleId="WW8Num24z2">
    <w:name w:val="WW8Num24z2"/>
    <w:rsid w:val="00A400CB"/>
  </w:style>
  <w:style w:type="character" w:customStyle="1" w:styleId="WW8Num24z3">
    <w:name w:val="WW8Num24z3"/>
    <w:rsid w:val="00A400CB"/>
  </w:style>
  <w:style w:type="character" w:customStyle="1" w:styleId="WW8Num24z4">
    <w:name w:val="WW8Num24z4"/>
    <w:rsid w:val="00A400CB"/>
  </w:style>
  <w:style w:type="character" w:customStyle="1" w:styleId="WW8Num24z5">
    <w:name w:val="WW8Num24z5"/>
    <w:rsid w:val="00A400CB"/>
  </w:style>
  <w:style w:type="character" w:customStyle="1" w:styleId="WW8Num24z6">
    <w:name w:val="WW8Num24z6"/>
    <w:rsid w:val="00A400CB"/>
  </w:style>
  <w:style w:type="character" w:customStyle="1" w:styleId="WW8Num24z7">
    <w:name w:val="WW8Num24z7"/>
    <w:rsid w:val="00A400CB"/>
  </w:style>
  <w:style w:type="character" w:customStyle="1" w:styleId="WW8Num24z8">
    <w:name w:val="WW8Num24z8"/>
    <w:rsid w:val="00A400CB"/>
  </w:style>
  <w:style w:type="character" w:customStyle="1" w:styleId="WW8Num25z0">
    <w:name w:val="WW8Num25z0"/>
    <w:rsid w:val="00A400CB"/>
    <w:rPr>
      <w:rFonts w:hint="default"/>
    </w:rPr>
  </w:style>
  <w:style w:type="character" w:customStyle="1" w:styleId="WW8Num26z0">
    <w:name w:val="WW8Num26z0"/>
    <w:rsid w:val="00A400CB"/>
    <w:rPr>
      <w:rFonts w:ascii="Symbol" w:hAnsi="Symbol" w:cs="Symbol" w:hint="default"/>
    </w:rPr>
  </w:style>
  <w:style w:type="character" w:customStyle="1" w:styleId="WW8Num26z1">
    <w:name w:val="WW8Num26z1"/>
    <w:rsid w:val="00A400CB"/>
  </w:style>
  <w:style w:type="character" w:customStyle="1" w:styleId="WW8Num26z2">
    <w:name w:val="WW8Num26z2"/>
    <w:rsid w:val="00A400CB"/>
  </w:style>
  <w:style w:type="character" w:customStyle="1" w:styleId="WW8Num26z3">
    <w:name w:val="WW8Num26z3"/>
    <w:rsid w:val="00A400CB"/>
  </w:style>
  <w:style w:type="character" w:customStyle="1" w:styleId="WW8Num26z4">
    <w:name w:val="WW8Num26z4"/>
    <w:rsid w:val="00A400CB"/>
  </w:style>
  <w:style w:type="character" w:customStyle="1" w:styleId="WW8Num26z5">
    <w:name w:val="WW8Num26z5"/>
    <w:rsid w:val="00A400CB"/>
  </w:style>
  <w:style w:type="character" w:customStyle="1" w:styleId="WW8Num26z6">
    <w:name w:val="WW8Num26z6"/>
    <w:rsid w:val="00A400CB"/>
  </w:style>
  <w:style w:type="character" w:customStyle="1" w:styleId="WW8Num26z7">
    <w:name w:val="WW8Num26z7"/>
    <w:rsid w:val="00A400CB"/>
  </w:style>
  <w:style w:type="character" w:customStyle="1" w:styleId="WW8Num26z8">
    <w:name w:val="WW8Num26z8"/>
    <w:rsid w:val="00A400CB"/>
  </w:style>
  <w:style w:type="character" w:customStyle="1" w:styleId="WW8Num27z0">
    <w:name w:val="WW8Num27z0"/>
    <w:rsid w:val="00A400CB"/>
    <w:rPr>
      <w:rFonts w:hint="default"/>
    </w:rPr>
  </w:style>
  <w:style w:type="character" w:customStyle="1" w:styleId="WW8Num27z1">
    <w:name w:val="WW8Num27z1"/>
    <w:rsid w:val="00A400CB"/>
  </w:style>
  <w:style w:type="character" w:customStyle="1" w:styleId="WW8Num27z2">
    <w:name w:val="WW8Num27z2"/>
    <w:rsid w:val="00A400CB"/>
  </w:style>
  <w:style w:type="character" w:customStyle="1" w:styleId="WW8Num27z3">
    <w:name w:val="WW8Num27z3"/>
    <w:rsid w:val="00A400CB"/>
  </w:style>
  <w:style w:type="character" w:customStyle="1" w:styleId="WW8Num27z4">
    <w:name w:val="WW8Num27z4"/>
    <w:rsid w:val="00A400CB"/>
  </w:style>
  <w:style w:type="character" w:customStyle="1" w:styleId="WW8Num27z5">
    <w:name w:val="WW8Num27z5"/>
    <w:rsid w:val="00A400CB"/>
  </w:style>
  <w:style w:type="character" w:customStyle="1" w:styleId="WW8Num27z6">
    <w:name w:val="WW8Num27z6"/>
    <w:rsid w:val="00A400CB"/>
  </w:style>
  <w:style w:type="character" w:customStyle="1" w:styleId="WW8Num27z7">
    <w:name w:val="WW8Num27z7"/>
    <w:rsid w:val="00A400CB"/>
  </w:style>
  <w:style w:type="character" w:customStyle="1" w:styleId="WW8Num27z8">
    <w:name w:val="WW8Num27z8"/>
    <w:rsid w:val="00A400CB"/>
  </w:style>
  <w:style w:type="character" w:customStyle="1" w:styleId="WW8Num28z0">
    <w:name w:val="WW8Num28z0"/>
    <w:rsid w:val="00A400CB"/>
    <w:rPr>
      <w:rFonts w:hint="default"/>
    </w:rPr>
  </w:style>
  <w:style w:type="character" w:customStyle="1" w:styleId="WW8Num28z1">
    <w:name w:val="WW8Num28z1"/>
    <w:rsid w:val="00A400CB"/>
  </w:style>
  <w:style w:type="character" w:customStyle="1" w:styleId="WW8Num28z2">
    <w:name w:val="WW8Num28z2"/>
    <w:rsid w:val="00A400CB"/>
  </w:style>
  <w:style w:type="character" w:customStyle="1" w:styleId="WW8Num28z3">
    <w:name w:val="WW8Num28z3"/>
    <w:rsid w:val="00A400CB"/>
  </w:style>
  <w:style w:type="character" w:customStyle="1" w:styleId="WW8Num28z4">
    <w:name w:val="WW8Num28z4"/>
    <w:rsid w:val="00A400CB"/>
  </w:style>
  <w:style w:type="character" w:customStyle="1" w:styleId="WW8Num28z5">
    <w:name w:val="WW8Num28z5"/>
    <w:rsid w:val="00A400CB"/>
  </w:style>
  <w:style w:type="character" w:customStyle="1" w:styleId="WW8Num28z6">
    <w:name w:val="WW8Num28z6"/>
    <w:rsid w:val="00A400CB"/>
  </w:style>
  <w:style w:type="character" w:customStyle="1" w:styleId="WW8Num28z7">
    <w:name w:val="WW8Num28z7"/>
    <w:rsid w:val="00A400CB"/>
  </w:style>
  <w:style w:type="character" w:customStyle="1" w:styleId="WW8Num28z8">
    <w:name w:val="WW8Num28z8"/>
    <w:rsid w:val="00A400CB"/>
  </w:style>
  <w:style w:type="character" w:customStyle="1" w:styleId="WW8Num29z0">
    <w:name w:val="WW8Num29z0"/>
    <w:rsid w:val="00A400CB"/>
    <w:rPr>
      <w:rFonts w:hint="default"/>
    </w:rPr>
  </w:style>
  <w:style w:type="character" w:customStyle="1" w:styleId="WW8Num30z0">
    <w:name w:val="WW8Num30z0"/>
    <w:rsid w:val="00A400CB"/>
    <w:rPr>
      <w:rFonts w:hint="default"/>
    </w:rPr>
  </w:style>
  <w:style w:type="character" w:customStyle="1" w:styleId="WW8Num31z0">
    <w:name w:val="WW8Num31z0"/>
    <w:rsid w:val="00A400CB"/>
  </w:style>
  <w:style w:type="character" w:customStyle="1" w:styleId="WW8Num31z1">
    <w:name w:val="WW8Num31z1"/>
    <w:rsid w:val="00A400CB"/>
  </w:style>
  <w:style w:type="character" w:customStyle="1" w:styleId="WW8Num31z2">
    <w:name w:val="WW8Num31z2"/>
    <w:rsid w:val="00A400CB"/>
  </w:style>
  <w:style w:type="character" w:customStyle="1" w:styleId="WW8Num31z3">
    <w:name w:val="WW8Num31z3"/>
    <w:rsid w:val="00A400CB"/>
  </w:style>
  <w:style w:type="character" w:customStyle="1" w:styleId="WW8Num31z4">
    <w:name w:val="WW8Num31z4"/>
    <w:rsid w:val="00A400CB"/>
  </w:style>
  <w:style w:type="character" w:customStyle="1" w:styleId="WW8Num31z5">
    <w:name w:val="WW8Num31z5"/>
    <w:rsid w:val="00A400CB"/>
  </w:style>
  <w:style w:type="character" w:customStyle="1" w:styleId="WW8Num31z6">
    <w:name w:val="WW8Num31z6"/>
    <w:rsid w:val="00A400CB"/>
  </w:style>
  <w:style w:type="character" w:customStyle="1" w:styleId="WW8Num31z7">
    <w:name w:val="WW8Num31z7"/>
    <w:rsid w:val="00A400CB"/>
  </w:style>
  <w:style w:type="character" w:customStyle="1" w:styleId="WW8Num31z8">
    <w:name w:val="WW8Num31z8"/>
    <w:rsid w:val="00A400CB"/>
  </w:style>
  <w:style w:type="character" w:customStyle="1" w:styleId="WW8Num32z0">
    <w:name w:val="WW8Num32z0"/>
    <w:rsid w:val="00A400CB"/>
    <w:rPr>
      <w:rFonts w:hint="default"/>
    </w:rPr>
  </w:style>
  <w:style w:type="character" w:customStyle="1" w:styleId="WW8Num33z0">
    <w:name w:val="WW8Num33z0"/>
    <w:rsid w:val="00A400CB"/>
  </w:style>
  <w:style w:type="character" w:customStyle="1" w:styleId="WW8Num33z1">
    <w:name w:val="WW8Num33z1"/>
    <w:rsid w:val="00A400CB"/>
  </w:style>
  <w:style w:type="character" w:customStyle="1" w:styleId="WW8Num33z2">
    <w:name w:val="WW8Num33z2"/>
    <w:rsid w:val="00A400CB"/>
  </w:style>
  <w:style w:type="character" w:customStyle="1" w:styleId="WW8Num33z3">
    <w:name w:val="WW8Num33z3"/>
    <w:rsid w:val="00A400CB"/>
  </w:style>
  <w:style w:type="character" w:customStyle="1" w:styleId="WW8Num33z4">
    <w:name w:val="WW8Num33z4"/>
    <w:rsid w:val="00A400CB"/>
  </w:style>
  <w:style w:type="character" w:customStyle="1" w:styleId="WW8Num33z5">
    <w:name w:val="WW8Num33z5"/>
    <w:rsid w:val="00A400CB"/>
  </w:style>
  <w:style w:type="character" w:customStyle="1" w:styleId="WW8Num33z6">
    <w:name w:val="WW8Num33z6"/>
    <w:rsid w:val="00A400CB"/>
  </w:style>
  <w:style w:type="character" w:customStyle="1" w:styleId="WW8Num33z7">
    <w:name w:val="WW8Num33z7"/>
    <w:rsid w:val="00A400CB"/>
  </w:style>
  <w:style w:type="character" w:customStyle="1" w:styleId="WW8Num33z8">
    <w:name w:val="WW8Num33z8"/>
    <w:rsid w:val="00A400CB"/>
  </w:style>
  <w:style w:type="character" w:customStyle="1" w:styleId="WW8NumSt14z0">
    <w:name w:val="WW8NumSt14z0"/>
    <w:rsid w:val="00A400CB"/>
    <w:rPr>
      <w:rFonts w:ascii="Symbol" w:hAnsi="Symbol" w:cs="Symbol" w:hint="default"/>
    </w:rPr>
  </w:style>
  <w:style w:type="character" w:customStyle="1" w:styleId="Fontepargpadro1">
    <w:name w:val="Fonte parág. padrão1"/>
    <w:rsid w:val="00A400CB"/>
  </w:style>
  <w:style w:type="character" w:styleId="Nmerodepgina">
    <w:name w:val="page number"/>
    <w:basedOn w:val="Fontepargpadro1"/>
    <w:rsid w:val="00A400CB"/>
  </w:style>
  <w:style w:type="character" w:styleId="Hyperlink">
    <w:name w:val="Hyperlink"/>
    <w:rsid w:val="00A400CB"/>
    <w:rPr>
      <w:color w:val="0000FF"/>
      <w:u w:val="single"/>
    </w:rPr>
  </w:style>
  <w:style w:type="character" w:customStyle="1" w:styleId="CabealhoChar">
    <w:name w:val="Cabeçalho Char"/>
    <w:aliases w:val="encabezado Char,encabezado Char1"/>
    <w:basedOn w:val="Fontepargpadro1"/>
    <w:uiPriority w:val="99"/>
    <w:rsid w:val="00A400CB"/>
  </w:style>
  <w:style w:type="character" w:customStyle="1" w:styleId="Corpodetexto3Char">
    <w:name w:val="Corpo de texto 3 Char"/>
    <w:rsid w:val="00A400CB"/>
    <w:rPr>
      <w:rFonts w:ascii="Arial" w:hAnsi="Arial" w:cs="Arial"/>
      <w:b/>
      <w:sz w:val="24"/>
    </w:rPr>
  </w:style>
  <w:style w:type="character" w:customStyle="1" w:styleId="RodapChar">
    <w:name w:val="Rodapé Char"/>
    <w:rsid w:val="00A400CB"/>
  </w:style>
  <w:style w:type="character" w:customStyle="1" w:styleId="CorpodetextoChar">
    <w:name w:val="Corpo de texto Char"/>
    <w:rsid w:val="00A400CB"/>
  </w:style>
  <w:style w:type="character" w:customStyle="1" w:styleId="Recuodecorpodetexto2Char">
    <w:name w:val="Recuo de corpo de texto 2 Char"/>
    <w:link w:val="Recuodecorpodetexto2"/>
    <w:rsid w:val="00A400CB"/>
    <w:rPr>
      <w:sz w:val="24"/>
      <w:szCs w:val="24"/>
    </w:rPr>
  </w:style>
  <w:style w:type="paragraph" w:customStyle="1" w:styleId="Ttulo10">
    <w:name w:val="Título1"/>
    <w:basedOn w:val="Normal"/>
    <w:next w:val="Corpodetexto"/>
    <w:rsid w:val="00A400CB"/>
    <w:pPr>
      <w:jc w:val="center"/>
    </w:pPr>
    <w:rPr>
      <w:rFonts w:ascii="Courier New" w:hAnsi="Courier New" w:cs="Courier New"/>
      <w:b/>
      <w:sz w:val="28"/>
      <w:szCs w:val="20"/>
    </w:rPr>
  </w:style>
  <w:style w:type="paragraph" w:styleId="Corpodetexto">
    <w:name w:val="Body Text"/>
    <w:basedOn w:val="Normal"/>
    <w:link w:val="CorpodetextoChar1"/>
    <w:rsid w:val="00A400CB"/>
    <w:pPr>
      <w:spacing w:after="120"/>
    </w:pPr>
    <w:rPr>
      <w:sz w:val="20"/>
      <w:szCs w:val="20"/>
    </w:rPr>
  </w:style>
  <w:style w:type="character" w:customStyle="1" w:styleId="CorpodetextoChar1">
    <w:name w:val="Corpo de texto Char1"/>
    <w:basedOn w:val="Fontepargpadro"/>
    <w:link w:val="Corpodetexto"/>
    <w:rsid w:val="00A400CB"/>
    <w:rPr>
      <w:rFonts w:ascii="Times New Roman" w:eastAsia="Times New Roman" w:hAnsi="Times New Roman" w:cs="Times New Roman"/>
      <w:sz w:val="20"/>
      <w:szCs w:val="20"/>
      <w:lang w:eastAsia="zh-CN"/>
    </w:rPr>
  </w:style>
  <w:style w:type="paragraph" w:styleId="Lista">
    <w:name w:val="List"/>
    <w:basedOn w:val="Corpodetexto"/>
    <w:rsid w:val="00A400CB"/>
  </w:style>
  <w:style w:type="paragraph" w:styleId="Legenda">
    <w:name w:val="caption"/>
    <w:basedOn w:val="Normal"/>
    <w:next w:val="Normal"/>
    <w:qFormat/>
    <w:rsid w:val="00A400CB"/>
    <w:pPr>
      <w:jc w:val="center"/>
    </w:pPr>
    <w:rPr>
      <w:rFonts w:ascii="Arial" w:hAnsi="Arial" w:cs="Arial"/>
      <w:b/>
      <w:color w:val="000000"/>
    </w:rPr>
  </w:style>
  <w:style w:type="paragraph" w:customStyle="1" w:styleId="ndice">
    <w:name w:val="Índice"/>
    <w:basedOn w:val="Normal"/>
    <w:rsid w:val="00A400CB"/>
    <w:pPr>
      <w:suppressLineNumbers/>
    </w:pPr>
  </w:style>
  <w:style w:type="paragraph" w:customStyle="1" w:styleId="EditalNormal">
    <w:name w:val="Edital Normal"/>
    <w:basedOn w:val="Normal"/>
    <w:rsid w:val="00A400CB"/>
    <w:pPr>
      <w:jc w:val="both"/>
    </w:pPr>
    <w:rPr>
      <w:szCs w:val="20"/>
    </w:rPr>
  </w:style>
  <w:style w:type="paragraph" w:customStyle="1" w:styleId="EditalNvel1">
    <w:name w:val="Edital Nível 1"/>
    <w:basedOn w:val="EditalNormal"/>
    <w:next w:val="EditalNormal"/>
    <w:rsid w:val="00A400CB"/>
    <w:pPr>
      <w:numPr>
        <w:numId w:val="4"/>
      </w:numPr>
      <w:tabs>
        <w:tab w:val="left" w:pos="567"/>
      </w:tabs>
      <w:spacing w:before="120" w:after="120"/>
      <w:ind w:left="0" w:hanging="717"/>
    </w:pPr>
    <w:rPr>
      <w:b/>
      <w:caps/>
    </w:rPr>
  </w:style>
  <w:style w:type="paragraph" w:customStyle="1" w:styleId="bodytext2">
    <w:name w:val="bodytext2"/>
    <w:basedOn w:val="Normal"/>
    <w:rsid w:val="00A400CB"/>
    <w:pPr>
      <w:jc w:val="both"/>
    </w:pPr>
  </w:style>
  <w:style w:type="paragraph" w:customStyle="1" w:styleId="cabealhoencabezado">
    <w:name w:val="cabealhoencabezado"/>
    <w:basedOn w:val="Normal"/>
    <w:rsid w:val="00A400CB"/>
    <w:pPr>
      <w:tabs>
        <w:tab w:val="center" w:pos="4419"/>
        <w:tab w:val="right" w:pos="8838"/>
      </w:tabs>
    </w:pPr>
    <w:rPr>
      <w:rFonts w:ascii="Arial" w:hAnsi="Arial" w:cs="Arial"/>
    </w:rPr>
  </w:style>
  <w:style w:type="paragraph" w:customStyle="1" w:styleId="Corpodetexto31">
    <w:name w:val="Corpo de texto 31"/>
    <w:basedOn w:val="Normal"/>
    <w:rsid w:val="00A400CB"/>
    <w:pPr>
      <w:jc w:val="both"/>
    </w:pPr>
    <w:rPr>
      <w:rFonts w:ascii="Arial" w:hAnsi="Arial" w:cs="Arial"/>
      <w:b/>
      <w:szCs w:val="20"/>
      <w:lang w:val="x-none"/>
    </w:rPr>
  </w:style>
  <w:style w:type="paragraph" w:customStyle="1" w:styleId="Corpodetexto21">
    <w:name w:val="Corpo de texto 21"/>
    <w:basedOn w:val="Normal"/>
    <w:rsid w:val="00A400CB"/>
    <w:pPr>
      <w:jc w:val="both"/>
    </w:pPr>
    <w:rPr>
      <w:szCs w:val="20"/>
    </w:rPr>
  </w:style>
  <w:style w:type="paragraph" w:customStyle="1" w:styleId="Textoembloco1">
    <w:name w:val="Texto em bloco1"/>
    <w:basedOn w:val="Normal"/>
    <w:rsid w:val="00A400CB"/>
    <w:pPr>
      <w:ind w:left="400" w:right="400" w:hanging="567"/>
      <w:jc w:val="both"/>
    </w:pPr>
  </w:style>
  <w:style w:type="paragraph" w:styleId="Cabealho">
    <w:name w:val="header"/>
    <w:aliases w:val="encabezado"/>
    <w:basedOn w:val="Normal"/>
    <w:link w:val="CabealhoChar1"/>
    <w:uiPriority w:val="99"/>
    <w:rsid w:val="00A400CB"/>
    <w:pPr>
      <w:tabs>
        <w:tab w:val="center" w:pos="4419"/>
        <w:tab w:val="right" w:pos="8838"/>
      </w:tabs>
    </w:pPr>
    <w:rPr>
      <w:sz w:val="20"/>
      <w:szCs w:val="20"/>
    </w:rPr>
  </w:style>
  <w:style w:type="character" w:customStyle="1" w:styleId="CabealhoChar1">
    <w:name w:val="Cabeçalho Char1"/>
    <w:aliases w:val="encabezado Char2"/>
    <w:basedOn w:val="Fontepargpadro"/>
    <w:link w:val="Cabealho"/>
    <w:rsid w:val="00A400CB"/>
    <w:rPr>
      <w:rFonts w:ascii="Times New Roman" w:eastAsia="Times New Roman" w:hAnsi="Times New Roman" w:cs="Times New Roman"/>
      <w:sz w:val="20"/>
      <w:szCs w:val="20"/>
      <w:lang w:eastAsia="zh-CN"/>
    </w:rPr>
  </w:style>
  <w:style w:type="paragraph" w:customStyle="1" w:styleId="bodytext20">
    <w:name w:val="bodytext20"/>
    <w:basedOn w:val="Normal"/>
    <w:rsid w:val="00A400CB"/>
    <w:pPr>
      <w:spacing w:before="100" w:after="100"/>
    </w:pPr>
    <w:rPr>
      <w:color w:val="000000"/>
    </w:rPr>
  </w:style>
  <w:style w:type="paragraph" w:customStyle="1" w:styleId="Corpodetexto210">
    <w:name w:val="Corpo de texto 21"/>
    <w:basedOn w:val="Normal"/>
    <w:rsid w:val="00A400CB"/>
    <w:pPr>
      <w:ind w:right="400"/>
      <w:jc w:val="both"/>
    </w:pPr>
  </w:style>
  <w:style w:type="paragraph" w:styleId="NormalWeb">
    <w:name w:val="Normal (Web)"/>
    <w:basedOn w:val="Normal"/>
    <w:rsid w:val="00A400CB"/>
    <w:pPr>
      <w:spacing w:before="100" w:after="100"/>
    </w:pPr>
    <w:rPr>
      <w:color w:val="000000"/>
      <w:szCs w:val="20"/>
    </w:rPr>
  </w:style>
  <w:style w:type="paragraph" w:customStyle="1" w:styleId="bodytextindent2">
    <w:name w:val="bodytextindent2"/>
    <w:basedOn w:val="Normal"/>
    <w:rsid w:val="00A400CB"/>
    <w:pPr>
      <w:ind w:left="851"/>
      <w:jc w:val="both"/>
    </w:pPr>
  </w:style>
  <w:style w:type="paragraph" w:customStyle="1" w:styleId="cabealhoencabezado0">
    <w:name w:val="cabealhoencabezado0"/>
    <w:basedOn w:val="Normal"/>
    <w:rsid w:val="00A400CB"/>
    <w:pPr>
      <w:spacing w:before="100" w:after="100"/>
    </w:pPr>
    <w:rPr>
      <w:color w:val="000000"/>
    </w:rPr>
  </w:style>
  <w:style w:type="paragraph" w:styleId="Rodap">
    <w:name w:val="footer"/>
    <w:basedOn w:val="Normal"/>
    <w:link w:val="RodapChar1"/>
    <w:rsid w:val="00A400CB"/>
    <w:pPr>
      <w:tabs>
        <w:tab w:val="center" w:pos="4419"/>
        <w:tab w:val="right" w:pos="8838"/>
      </w:tabs>
    </w:pPr>
    <w:rPr>
      <w:sz w:val="20"/>
      <w:szCs w:val="20"/>
    </w:rPr>
  </w:style>
  <w:style w:type="character" w:customStyle="1" w:styleId="RodapChar1">
    <w:name w:val="Rodapé Char1"/>
    <w:basedOn w:val="Fontepargpadro"/>
    <w:link w:val="Rodap"/>
    <w:rsid w:val="00A400CB"/>
    <w:rPr>
      <w:rFonts w:ascii="Times New Roman" w:eastAsia="Times New Roman" w:hAnsi="Times New Roman" w:cs="Times New Roman"/>
      <w:sz w:val="20"/>
      <w:szCs w:val="20"/>
      <w:lang w:eastAsia="zh-CN"/>
    </w:rPr>
  </w:style>
  <w:style w:type="paragraph" w:customStyle="1" w:styleId="Estilo2">
    <w:name w:val="Estilo2"/>
    <w:basedOn w:val="Normal"/>
    <w:rsid w:val="00A400CB"/>
    <w:pPr>
      <w:widowControl w:val="0"/>
      <w:ind w:left="2694" w:hanging="284"/>
      <w:jc w:val="both"/>
    </w:pPr>
    <w:rPr>
      <w:szCs w:val="20"/>
    </w:rPr>
  </w:style>
  <w:style w:type="paragraph" w:styleId="Recuodecorpodetexto">
    <w:name w:val="Body Text Indent"/>
    <w:basedOn w:val="Normal"/>
    <w:link w:val="RecuodecorpodetextoChar"/>
    <w:rsid w:val="00A400CB"/>
    <w:pPr>
      <w:spacing w:after="120"/>
      <w:ind w:left="283"/>
    </w:pPr>
  </w:style>
  <w:style w:type="character" w:customStyle="1" w:styleId="RecuodecorpodetextoChar">
    <w:name w:val="Recuo de corpo de texto Char"/>
    <w:basedOn w:val="Fontepargpadro"/>
    <w:link w:val="Recuodecorpodetexto"/>
    <w:rsid w:val="00A400CB"/>
    <w:rPr>
      <w:rFonts w:ascii="Times New Roman" w:eastAsia="Times New Roman" w:hAnsi="Times New Roman" w:cs="Times New Roman"/>
      <w:sz w:val="24"/>
      <w:szCs w:val="24"/>
      <w:lang w:eastAsia="zh-CN"/>
    </w:rPr>
  </w:style>
  <w:style w:type="paragraph" w:customStyle="1" w:styleId="Recuodecorpodetexto31">
    <w:name w:val="Recuo de corpo de texto 31"/>
    <w:basedOn w:val="Normal"/>
    <w:rsid w:val="00A400CB"/>
    <w:pPr>
      <w:spacing w:after="120"/>
      <w:ind w:left="283"/>
    </w:pPr>
    <w:rPr>
      <w:sz w:val="16"/>
      <w:szCs w:val="16"/>
    </w:rPr>
  </w:style>
  <w:style w:type="paragraph" w:customStyle="1" w:styleId="Contrato">
    <w:name w:val="Contrato"/>
    <w:basedOn w:val="Normal"/>
    <w:rsid w:val="00A400CB"/>
    <w:pPr>
      <w:spacing w:after="240"/>
      <w:jc w:val="both"/>
    </w:pPr>
    <w:rPr>
      <w:szCs w:val="20"/>
    </w:rPr>
  </w:style>
  <w:style w:type="paragraph" w:customStyle="1" w:styleId="Recuodecorpodetexto21">
    <w:name w:val="Recuo de corpo de texto 21"/>
    <w:basedOn w:val="Normal"/>
    <w:rsid w:val="00A400CB"/>
    <w:pPr>
      <w:spacing w:after="120" w:line="480" w:lineRule="auto"/>
      <w:ind w:left="283"/>
    </w:pPr>
  </w:style>
  <w:style w:type="paragraph" w:styleId="Subttulo">
    <w:name w:val="Subtitle"/>
    <w:basedOn w:val="Normal"/>
    <w:next w:val="Corpodetexto"/>
    <w:link w:val="SubttuloChar"/>
    <w:qFormat/>
    <w:rsid w:val="00A400CB"/>
    <w:pPr>
      <w:jc w:val="center"/>
    </w:pPr>
    <w:rPr>
      <w:b/>
      <w:szCs w:val="20"/>
    </w:rPr>
  </w:style>
  <w:style w:type="character" w:customStyle="1" w:styleId="SubttuloChar">
    <w:name w:val="Subtítulo Char"/>
    <w:basedOn w:val="Fontepargpadro"/>
    <w:link w:val="Subttulo"/>
    <w:rsid w:val="00A400CB"/>
    <w:rPr>
      <w:rFonts w:ascii="Times New Roman" w:eastAsia="Times New Roman" w:hAnsi="Times New Roman" w:cs="Times New Roman"/>
      <w:b/>
      <w:sz w:val="24"/>
      <w:szCs w:val="20"/>
      <w:lang w:eastAsia="zh-CN"/>
    </w:rPr>
  </w:style>
  <w:style w:type="paragraph" w:styleId="PargrafodaLista">
    <w:name w:val="List Paragraph"/>
    <w:basedOn w:val="Normal"/>
    <w:uiPriority w:val="34"/>
    <w:qFormat/>
    <w:rsid w:val="00A400CB"/>
    <w:pPr>
      <w:ind w:left="708"/>
    </w:pPr>
  </w:style>
  <w:style w:type="paragraph" w:customStyle="1" w:styleId="Contedodatabela">
    <w:name w:val="Conteúdo da tabela"/>
    <w:basedOn w:val="Normal"/>
    <w:rsid w:val="00A400CB"/>
    <w:pPr>
      <w:suppressLineNumbers/>
    </w:pPr>
  </w:style>
  <w:style w:type="paragraph" w:customStyle="1" w:styleId="Ttulodetabela">
    <w:name w:val="Título de tabela"/>
    <w:basedOn w:val="Contedodatabela"/>
    <w:rsid w:val="00A400CB"/>
    <w:pPr>
      <w:jc w:val="center"/>
    </w:pPr>
    <w:rPr>
      <w:b/>
      <w:bCs/>
    </w:rPr>
  </w:style>
  <w:style w:type="paragraph" w:customStyle="1" w:styleId="Contedodoquadro">
    <w:name w:val="Conteúdo do quadro"/>
    <w:basedOn w:val="Normal"/>
    <w:rsid w:val="00A400CB"/>
  </w:style>
  <w:style w:type="paragraph" w:styleId="Textodebalo">
    <w:name w:val="Balloon Text"/>
    <w:basedOn w:val="Normal"/>
    <w:link w:val="TextodebaloChar"/>
    <w:uiPriority w:val="99"/>
    <w:semiHidden/>
    <w:unhideWhenUsed/>
    <w:rsid w:val="00A400CB"/>
    <w:rPr>
      <w:rFonts w:ascii="Tahoma" w:hAnsi="Tahoma" w:cs="Tahoma"/>
      <w:sz w:val="16"/>
      <w:szCs w:val="16"/>
    </w:rPr>
  </w:style>
  <w:style w:type="character" w:customStyle="1" w:styleId="TextodebaloChar">
    <w:name w:val="Texto de balão Char"/>
    <w:basedOn w:val="Fontepargpadro"/>
    <w:link w:val="Textodebalo"/>
    <w:uiPriority w:val="99"/>
    <w:semiHidden/>
    <w:rsid w:val="00A400CB"/>
    <w:rPr>
      <w:rFonts w:ascii="Tahoma" w:eastAsia="Times New Roman" w:hAnsi="Tahoma" w:cs="Tahoma"/>
      <w:sz w:val="16"/>
      <w:szCs w:val="16"/>
      <w:lang w:eastAsia="zh-CN"/>
    </w:rPr>
  </w:style>
  <w:style w:type="paragraph" w:styleId="SemEspaamento">
    <w:name w:val="No Spacing"/>
    <w:uiPriority w:val="1"/>
    <w:qFormat/>
    <w:rsid w:val="00A400CB"/>
    <w:pPr>
      <w:suppressAutoHyphens/>
      <w:spacing w:after="0" w:line="240" w:lineRule="auto"/>
    </w:pPr>
    <w:rPr>
      <w:rFonts w:ascii="Times New Roman" w:eastAsia="Times New Roman" w:hAnsi="Times New Roman" w:cs="Times New Roman"/>
      <w:sz w:val="24"/>
      <w:szCs w:val="24"/>
      <w:lang w:eastAsia="zh-CN"/>
    </w:rPr>
  </w:style>
  <w:style w:type="paragraph" w:styleId="Corpodetexto3">
    <w:name w:val="Body Text 3"/>
    <w:basedOn w:val="Normal"/>
    <w:link w:val="Corpodetexto3Char1"/>
    <w:uiPriority w:val="99"/>
    <w:unhideWhenUsed/>
    <w:rsid w:val="00A400CB"/>
    <w:pPr>
      <w:spacing w:after="120"/>
    </w:pPr>
    <w:rPr>
      <w:sz w:val="16"/>
      <w:szCs w:val="16"/>
    </w:rPr>
  </w:style>
  <w:style w:type="character" w:customStyle="1" w:styleId="Corpodetexto3Char1">
    <w:name w:val="Corpo de texto 3 Char1"/>
    <w:basedOn w:val="Fontepargpadro"/>
    <w:link w:val="Corpodetexto3"/>
    <w:uiPriority w:val="99"/>
    <w:rsid w:val="00A400CB"/>
    <w:rPr>
      <w:rFonts w:ascii="Times New Roman" w:eastAsia="Times New Roman" w:hAnsi="Times New Roman" w:cs="Times New Roman"/>
      <w:sz w:val="16"/>
      <w:szCs w:val="16"/>
      <w:lang w:eastAsia="zh-CN"/>
    </w:rPr>
  </w:style>
  <w:style w:type="paragraph" w:styleId="Corpodetexto2">
    <w:name w:val="Body Text 2"/>
    <w:basedOn w:val="Normal"/>
    <w:link w:val="Corpodetexto2Char"/>
    <w:uiPriority w:val="99"/>
    <w:unhideWhenUsed/>
    <w:rsid w:val="00A400CB"/>
    <w:pPr>
      <w:spacing w:after="120" w:line="480" w:lineRule="auto"/>
    </w:pPr>
  </w:style>
  <w:style w:type="character" w:customStyle="1" w:styleId="Corpodetexto2Char">
    <w:name w:val="Corpo de texto 2 Char"/>
    <w:basedOn w:val="Fontepargpadro"/>
    <w:link w:val="Corpodetexto2"/>
    <w:uiPriority w:val="99"/>
    <w:rsid w:val="00A400CB"/>
    <w:rPr>
      <w:rFonts w:ascii="Times New Roman" w:eastAsia="Times New Roman" w:hAnsi="Times New Roman" w:cs="Times New Roman"/>
      <w:sz w:val="24"/>
      <w:szCs w:val="24"/>
      <w:lang w:eastAsia="zh-CN"/>
    </w:rPr>
  </w:style>
  <w:style w:type="paragraph" w:styleId="Recuodecorpodetexto2">
    <w:name w:val="Body Text Indent 2"/>
    <w:basedOn w:val="Normal"/>
    <w:link w:val="Recuodecorpodetexto2Char"/>
    <w:rsid w:val="00A400CB"/>
    <w:pPr>
      <w:suppressAutoHyphens w:val="0"/>
      <w:spacing w:after="120" w:line="480" w:lineRule="auto"/>
      <w:ind w:left="283"/>
    </w:pPr>
    <w:rPr>
      <w:rFonts w:asciiTheme="minorHAnsi" w:eastAsiaTheme="minorHAnsi" w:hAnsiTheme="minorHAnsi" w:cstheme="minorBidi"/>
      <w:lang w:eastAsia="en-US"/>
    </w:rPr>
  </w:style>
  <w:style w:type="character" w:customStyle="1" w:styleId="Recuodecorpodetexto2Char1">
    <w:name w:val="Recuo de corpo de texto 2 Char1"/>
    <w:basedOn w:val="Fontepargpadro"/>
    <w:uiPriority w:val="99"/>
    <w:semiHidden/>
    <w:rsid w:val="00A400CB"/>
    <w:rPr>
      <w:rFonts w:ascii="Times New Roman" w:eastAsia="Times New Roman" w:hAnsi="Times New Roman" w:cs="Times New Roman"/>
      <w:sz w:val="24"/>
      <w:szCs w:val="24"/>
      <w:lang w:eastAsia="zh-CN"/>
    </w:rPr>
  </w:style>
  <w:style w:type="paragraph" w:customStyle="1" w:styleId="Default">
    <w:name w:val="Default"/>
    <w:rsid w:val="00A400CB"/>
    <w:pPr>
      <w:autoSpaceDE w:val="0"/>
      <w:autoSpaceDN w:val="0"/>
      <w:adjustRightInd w:val="0"/>
      <w:spacing w:after="0" w:line="240" w:lineRule="auto"/>
    </w:pPr>
    <w:rPr>
      <w:rFonts w:ascii="Arial" w:eastAsia="Calibri" w:hAnsi="Arial" w:cs="Arial"/>
      <w:color w:val="000000"/>
      <w:sz w:val="24"/>
      <w:szCs w:val="24"/>
    </w:rPr>
  </w:style>
  <w:style w:type="character" w:styleId="Forte">
    <w:name w:val="Strong"/>
    <w:qFormat/>
    <w:rsid w:val="00A400C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EA7CFC-7F4E-4242-85F4-80B4B1A94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775</Words>
  <Characters>4188</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Nádylla Souza</cp:lastModifiedBy>
  <cp:revision>2</cp:revision>
  <cp:lastPrinted>2021-11-29T11:53:00Z</cp:lastPrinted>
  <dcterms:created xsi:type="dcterms:W3CDTF">2021-11-29T11:54:00Z</dcterms:created>
  <dcterms:modified xsi:type="dcterms:W3CDTF">2021-11-29T11:54:00Z</dcterms:modified>
</cp:coreProperties>
</file>